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537"/>
        <w:tblW w:w="0" w:type="auto"/>
        <w:tblLayout w:type="fixed"/>
        <w:tblLook w:val="0000"/>
      </w:tblPr>
      <w:tblGrid>
        <w:gridCol w:w="5188"/>
      </w:tblGrid>
      <w:tr w:rsidR="004B4281" w:rsidTr="00316029">
        <w:tblPrEx>
          <w:tblCellMar>
            <w:top w:w="0" w:type="dxa"/>
            <w:bottom w:w="0" w:type="dxa"/>
          </w:tblCellMar>
        </w:tblPrEx>
        <w:trPr>
          <w:trHeight w:val="739"/>
        </w:trPr>
        <w:tc>
          <w:tcPr>
            <w:tcW w:w="5188" w:type="dxa"/>
            <w:vMerge w:val="restart"/>
          </w:tcPr>
          <w:p w:rsidR="004B4281" w:rsidRPr="004B4281" w:rsidRDefault="004B4281" w:rsidP="004B4281">
            <w:pPr>
              <w:ind w:right="0"/>
              <w:jc w:val="center"/>
              <w:rPr>
                <w:rFonts w:ascii="Times New Roman" w:hAnsi="Times New Roman" w:cs="Times New Roman"/>
                <w:sz w:val="24"/>
                <w:szCs w:val="24"/>
              </w:rPr>
            </w:pPr>
            <w:r>
              <w:rPr>
                <w:noProof/>
                <w:lang w:eastAsia="ru-RU"/>
              </w:rPr>
              <w:drawing>
                <wp:anchor distT="0" distB="0" distL="114300" distR="114300" simplePos="0" relativeHeight="251662336" behindDoc="1" locked="0" layoutInCell="1" allowOverlap="1">
                  <wp:simplePos x="0" y="0"/>
                  <wp:positionH relativeFrom="column">
                    <wp:posOffset>1404620</wp:posOffset>
                  </wp:positionH>
                  <wp:positionV relativeFrom="paragraph">
                    <wp:posOffset>6350</wp:posOffset>
                  </wp:positionV>
                  <wp:extent cx="413385" cy="596265"/>
                  <wp:effectExtent l="19050" t="0" r="5715" b="0"/>
                  <wp:wrapTight wrapText="bothSides">
                    <wp:wrapPolygon edited="0">
                      <wp:start x="-995" y="0"/>
                      <wp:lineTo x="-995" y="20703"/>
                      <wp:lineTo x="21899" y="20703"/>
                      <wp:lineTo x="21899" y="0"/>
                      <wp:lineTo x="-995" y="0"/>
                    </wp:wrapPolygon>
                  </wp:wrapTight>
                  <wp:docPr id="8" name="Рисунок 8"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8" cstate="print"/>
                          <a:srcRect/>
                          <a:stretch>
                            <a:fillRect/>
                          </a:stretch>
                        </pic:blipFill>
                        <pic:spPr bwMode="auto">
                          <a:xfrm>
                            <a:off x="0" y="0"/>
                            <a:ext cx="413385" cy="596265"/>
                          </a:xfrm>
                          <a:prstGeom prst="rect">
                            <a:avLst/>
                          </a:prstGeom>
                          <a:noFill/>
                        </pic:spPr>
                      </pic:pic>
                    </a:graphicData>
                  </a:graphic>
                </wp:anchor>
              </w:drawing>
            </w:r>
            <w:r>
              <w:rPr>
                <w:sz w:val="24"/>
                <w:szCs w:val="24"/>
              </w:rPr>
              <w:t xml:space="preserve">                     </w:t>
            </w:r>
            <w:r w:rsidRPr="004B4281">
              <w:rPr>
                <w:rFonts w:ascii="Times New Roman" w:hAnsi="Times New Roman" w:cs="Times New Roman"/>
                <w:b/>
                <w:bCs/>
                <w:spacing w:val="40"/>
                <w:sz w:val="28"/>
                <w:szCs w:val="28"/>
              </w:rPr>
              <w:t xml:space="preserve">АДМИНИСТРАЦИЯ </w:t>
            </w:r>
          </w:p>
          <w:p w:rsidR="004B4281" w:rsidRPr="004B4281" w:rsidRDefault="004B4281" w:rsidP="004B4281">
            <w:pPr>
              <w:shd w:val="clear" w:color="auto" w:fill="FFFFFF"/>
              <w:ind w:right="0"/>
              <w:jc w:val="center"/>
              <w:rPr>
                <w:rFonts w:ascii="Times New Roman" w:hAnsi="Times New Roman" w:cs="Times New Roman"/>
                <w:b/>
                <w:bCs/>
                <w:spacing w:val="-5"/>
                <w:sz w:val="24"/>
                <w:szCs w:val="24"/>
              </w:rPr>
            </w:pPr>
            <w:r w:rsidRPr="004B4281">
              <w:rPr>
                <w:rFonts w:ascii="Times New Roman" w:hAnsi="Times New Roman" w:cs="Times New Roman"/>
                <w:b/>
                <w:bCs/>
                <w:spacing w:val="-5"/>
                <w:sz w:val="24"/>
                <w:szCs w:val="24"/>
              </w:rPr>
              <w:t xml:space="preserve">муниципального района </w:t>
            </w:r>
            <w:proofErr w:type="spellStart"/>
            <w:r w:rsidRPr="004B4281">
              <w:rPr>
                <w:rFonts w:ascii="Times New Roman" w:hAnsi="Times New Roman" w:cs="Times New Roman"/>
                <w:b/>
                <w:bCs/>
                <w:spacing w:val="-5"/>
                <w:sz w:val="24"/>
                <w:szCs w:val="24"/>
              </w:rPr>
              <w:t>Похвистневский</w:t>
            </w:r>
            <w:proofErr w:type="spellEnd"/>
            <w:r w:rsidRPr="004B4281">
              <w:rPr>
                <w:rFonts w:ascii="Times New Roman" w:hAnsi="Times New Roman" w:cs="Times New Roman"/>
                <w:b/>
                <w:bCs/>
                <w:spacing w:val="-5"/>
                <w:sz w:val="24"/>
                <w:szCs w:val="24"/>
              </w:rPr>
              <w:t xml:space="preserve"> </w:t>
            </w:r>
          </w:p>
          <w:p w:rsidR="004B4281" w:rsidRPr="004B4281" w:rsidRDefault="004B4281" w:rsidP="004B4281">
            <w:pPr>
              <w:shd w:val="clear" w:color="auto" w:fill="FFFFFF"/>
              <w:ind w:right="0"/>
              <w:jc w:val="center"/>
              <w:rPr>
                <w:rFonts w:ascii="Times New Roman" w:hAnsi="Times New Roman" w:cs="Times New Roman"/>
                <w:sz w:val="24"/>
                <w:szCs w:val="24"/>
              </w:rPr>
            </w:pPr>
            <w:r w:rsidRPr="004B4281">
              <w:rPr>
                <w:rFonts w:ascii="Times New Roman" w:hAnsi="Times New Roman" w:cs="Times New Roman"/>
                <w:b/>
                <w:bCs/>
                <w:sz w:val="24"/>
                <w:szCs w:val="24"/>
              </w:rPr>
              <w:t>Самарской области</w:t>
            </w:r>
          </w:p>
          <w:p w:rsidR="004B4281" w:rsidRPr="002E0B55" w:rsidRDefault="004B4281" w:rsidP="004B4281">
            <w:pPr>
              <w:shd w:val="clear" w:color="auto" w:fill="FFFFFF"/>
              <w:ind w:right="0"/>
              <w:jc w:val="center"/>
              <w:rPr>
                <w:spacing w:val="20"/>
              </w:rPr>
            </w:pPr>
            <w:r w:rsidRPr="004B4281">
              <w:rPr>
                <w:rFonts w:ascii="Times New Roman" w:hAnsi="Times New Roman" w:cs="Times New Roman"/>
                <w:b/>
                <w:bCs/>
                <w:spacing w:val="20"/>
                <w:sz w:val="32"/>
                <w:szCs w:val="32"/>
              </w:rPr>
              <w:t>ПОСТАНОВЛЕНИЕ</w:t>
            </w:r>
          </w:p>
          <w:p w:rsidR="004B4281" w:rsidRPr="00801184" w:rsidRDefault="004B4281" w:rsidP="00316029">
            <w:pPr>
              <w:shd w:val="clear" w:color="auto" w:fill="FFFFFF"/>
              <w:tabs>
                <w:tab w:val="left" w:leader="underscore" w:pos="1925"/>
                <w:tab w:val="left" w:leader="underscore" w:pos="4147"/>
              </w:tabs>
              <w:spacing w:before="281"/>
              <w:ind w:left="180"/>
              <w:jc w:val="center"/>
              <w:rPr>
                <w:rFonts w:ascii="Times New Roman" w:hAnsi="Times New Roman" w:cs="Times New Roman"/>
                <w:sz w:val="28"/>
                <w:szCs w:val="28"/>
              </w:rPr>
            </w:pPr>
            <w:r>
              <w:rPr>
                <w:rFonts w:ascii="Times New Roman" w:hAnsi="Times New Roman" w:cs="Times New Roman"/>
                <w:sz w:val="28"/>
                <w:szCs w:val="28"/>
              </w:rPr>
              <w:t>______________</w:t>
            </w:r>
            <w:r w:rsidRPr="00801184">
              <w:rPr>
                <w:rFonts w:ascii="Times New Roman" w:hAnsi="Times New Roman" w:cs="Times New Roman"/>
                <w:sz w:val="28"/>
                <w:szCs w:val="28"/>
              </w:rPr>
              <w:t xml:space="preserve">   №   </w:t>
            </w:r>
            <w:r>
              <w:rPr>
                <w:rFonts w:ascii="Times New Roman" w:hAnsi="Times New Roman" w:cs="Times New Roman"/>
                <w:sz w:val="28"/>
                <w:szCs w:val="28"/>
              </w:rPr>
              <w:t>_____</w:t>
            </w:r>
          </w:p>
          <w:p w:rsidR="004B4281" w:rsidRDefault="004B4281" w:rsidP="00316029">
            <w:pPr>
              <w:shd w:val="clear" w:color="auto" w:fill="FFFFFF"/>
              <w:spacing w:before="252"/>
            </w:pPr>
            <w:r>
              <w:rPr>
                <w:rFonts w:cs="Times New Roman"/>
                <w:spacing w:val="-3"/>
              </w:rPr>
              <w:t xml:space="preserve">                            г</w:t>
            </w:r>
            <w:r>
              <w:rPr>
                <w:spacing w:val="-3"/>
              </w:rPr>
              <w:t xml:space="preserve">. </w:t>
            </w:r>
            <w:r>
              <w:rPr>
                <w:rFonts w:cs="Times New Roman"/>
                <w:spacing w:val="-3"/>
              </w:rPr>
              <w:t>Похвистнево</w:t>
            </w:r>
          </w:p>
          <w:p w:rsidR="004B4281" w:rsidRDefault="004B4281" w:rsidP="00316029">
            <w:pPr>
              <w:ind w:left="185" w:right="-1"/>
              <w:rPr>
                <w:rFonts w:ascii="Times New Roman" w:hAnsi="Times New Roman" w:cs="Times New Roman"/>
                <w:sz w:val="28"/>
                <w:szCs w:val="28"/>
              </w:rPr>
            </w:pPr>
            <w:r w:rsidRPr="005C59A3">
              <w:rPr>
                <w:rFonts w:ascii="Times New Roman" w:hAnsi="Times New Roman" w:cs="Times New Roman"/>
                <w:noProof/>
                <w:sz w:val="28"/>
                <w:szCs w:val="28"/>
              </w:rPr>
              <w:pict>
                <v:group id="_x0000_s1026" style="position:absolute;left:0;text-align:left;margin-left:6.55pt;margin-top:20.4pt;width:8.7pt;height:8.75pt;rotation:270;z-index:251660288" coordorigin="3668,5641" coordsize="174,175">
                  <v:shapetype id="_x0000_t32" coordsize="21600,21600" o:spt="32" o:oned="t" path="m,l21600,21600e" filled="f">
                    <v:path arrowok="t" fillok="f" o:connecttype="none"/>
                    <o:lock v:ext="edit" shapetype="t"/>
                  </v:shapetype>
                  <v:shape id="_x0000_s1027" type="#_x0000_t32" style="position:absolute;left:3842;top:5649;width:0;height:167" o:connectortype="straight" strokeweight=".6pt"/>
                  <v:shape id="_x0000_s1028" type="#_x0000_t32" style="position:absolute;left:3668;top:5641;width:174;height:0" o:connectortype="straight" strokeweight=".6pt"/>
                </v:group>
              </w:pict>
            </w:r>
            <w:r w:rsidRPr="005C59A3">
              <w:rPr>
                <w:rFonts w:ascii="Times New Roman" w:hAnsi="Times New Roman" w:cs="Times New Roman"/>
                <w:noProof/>
                <w:sz w:val="28"/>
                <w:szCs w:val="28"/>
              </w:rPr>
              <w:pict>
                <v:group id="_x0000_s1029" style="position:absolute;left:0;text-align:left;margin-left:201.95pt;margin-top:18.6pt;width:8.7pt;height:8.75pt;z-index:251661312" coordorigin="3668,5641" coordsize="174,175">
                  <v:shape id="_x0000_s1030" type="#_x0000_t32" style="position:absolute;left:3842;top:5649;width:0;height:167" o:connectortype="straight" strokeweight=".6pt"/>
                  <v:shape id="_x0000_s1031" type="#_x0000_t32" style="position:absolute;left:3668;top:5641;width:174;height:0" o:connectortype="straight" strokeweight=".6pt"/>
                </v:group>
              </w:pict>
            </w:r>
            <w:r>
              <w:rPr>
                <w:rFonts w:ascii="Times New Roman" w:hAnsi="Times New Roman" w:cs="Times New Roman"/>
                <w:sz w:val="28"/>
                <w:szCs w:val="28"/>
              </w:rPr>
              <w:t xml:space="preserve">                                                          </w:t>
            </w:r>
          </w:p>
          <w:p w:rsidR="004B4281" w:rsidRPr="00E5516E" w:rsidRDefault="004B4281" w:rsidP="004B4281">
            <w:pPr>
              <w:ind w:left="185" w:right="-1"/>
              <w:rPr>
                <w:rFonts w:ascii="Times New Roman" w:hAnsi="Times New Roman" w:cs="Times New Roman"/>
                <w:sz w:val="24"/>
                <w:szCs w:val="24"/>
              </w:rPr>
            </w:pPr>
            <w:r w:rsidRPr="00E5516E">
              <w:rPr>
                <w:rFonts w:ascii="Times New Roman" w:hAnsi="Times New Roman" w:cs="Times New Roman"/>
                <w:sz w:val="24"/>
                <w:szCs w:val="24"/>
              </w:rPr>
              <w:t xml:space="preserve">О внесении изменений  в муниципальную программу «Развитие малого и среднего предпринимательства в муниципальном районе </w:t>
            </w:r>
            <w:proofErr w:type="spellStart"/>
            <w:r w:rsidRPr="00E5516E">
              <w:rPr>
                <w:rFonts w:ascii="Times New Roman" w:hAnsi="Times New Roman" w:cs="Times New Roman"/>
                <w:sz w:val="24"/>
                <w:szCs w:val="24"/>
              </w:rPr>
              <w:t>Похвистневский</w:t>
            </w:r>
            <w:proofErr w:type="spellEnd"/>
            <w:r w:rsidRPr="00E5516E">
              <w:rPr>
                <w:rFonts w:ascii="Times New Roman" w:hAnsi="Times New Roman" w:cs="Times New Roman"/>
                <w:sz w:val="24"/>
                <w:szCs w:val="24"/>
              </w:rPr>
              <w:t xml:space="preserve">» на 2021-2025 годы </w:t>
            </w:r>
          </w:p>
        </w:tc>
      </w:tr>
      <w:tr w:rsidR="004B4281" w:rsidRPr="005C59A3" w:rsidTr="00316029">
        <w:tblPrEx>
          <w:tblCellMar>
            <w:top w:w="0" w:type="dxa"/>
            <w:bottom w:w="0" w:type="dxa"/>
          </w:tblCellMar>
        </w:tblPrEx>
        <w:trPr>
          <w:trHeight w:val="3936"/>
        </w:trPr>
        <w:tc>
          <w:tcPr>
            <w:tcW w:w="5188" w:type="dxa"/>
            <w:vMerge/>
          </w:tcPr>
          <w:p w:rsidR="004B4281" w:rsidRDefault="004B4281" w:rsidP="00316029">
            <w:pPr>
              <w:ind w:right="1741"/>
              <w:jc w:val="center"/>
              <w:rPr>
                <w:sz w:val="24"/>
                <w:szCs w:val="24"/>
              </w:rPr>
            </w:pPr>
          </w:p>
        </w:tc>
      </w:tr>
    </w:tbl>
    <w:p w:rsidR="004B4281" w:rsidRDefault="004B4281" w:rsidP="004B4281">
      <w:pPr>
        <w:spacing w:line="276" w:lineRule="auto"/>
        <w:rPr>
          <w:rFonts w:ascii="Times New Roman" w:hAnsi="Times New Roman" w:cs="Times New Roman"/>
          <w:sz w:val="28"/>
          <w:szCs w:val="28"/>
        </w:rPr>
      </w:pPr>
      <w:r>
        <w:t xml:space="preserve">       </w:t>
      </w:r>
      <w:r w:rsidRPr="001E457C">
        <w:rPr>
          <w:rFonts w:ascii="Times New Roman" w:hAnsi="Times New Roman" w:cs="Times New Roman"/>
          <w:sz w:val="28"/>
          <w:szCs w:val="28"/>
        </w:rPr>
        <w:t xml:space="preserve">   </w:t>
      </w:r>
    </w:p>
    <w:p w:rsidR="004B4281" w:rsidRDefault="004B4281" w:rsidP="004B4281">
      <w:pPr>
        <w:spacing w:line="276" w:lineRule="auto"/>
        <w:rPr>
          <w:rFonts w:ascii="Times New Roman" w:hAnsi="Times New Roman" w:cs="Times New Roman"/>
          <w:sz w:val="28"/>
          <w:szCs w:val="28"/>
        </w:rPr>
      </w:pPr>
      <w:r w:rsidRPr="00907CD8">
        <w:rPr>
          <w:rFonts w:ascii="Times New Roman" w:hAnsi="Times New Roman" w:cs="Times New Roman"/>
          <w:sz w:val="28"/>
          <w:szCs w:val="28"/>
        </w:rPr>
        <w:t xml:space="preserve">    </w:t>
      </w: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ind w:right="20" w:firstLine="540"/>
        <w:rPr>
          <w:rFonts w:ascii="Times New Roman" w:hAnsi="Times New Roman" w:cs="Times New Roman"/>
          <w:sz w:val="28"/>
          <w:szCs w:val="28"/>
        </w:rPr>
      </w:pPr>
      <w:r w:rsidRPr="00907CD8">
        <w:rPr>
          <w:rFonts w:ascii="Times New Roman" w:hAnsi="Times New Roman" w:cs="Times New Roman"/>
          <w:sz w:val="28"/>
          <w:szCs w:val="28"/>
        </w:rPr>
        <w:t xml:space="preserve"> </w:t>
      </w:r>
      <w:r w:rsidRPr="00326ECC">
        <w:rPr>
          <w:rFonts w:ascii="Times New Roman" w:hAnsi="Times New Roman" w:cs="Times New Roman"/>
          <w:sz w:val="28"/>
          <w:szCs w:val="28"/>
        </w:rPr>
        <w:t xml:space="preserve">В целях </w:t>
      </w:r>
      <w:r>
        <w:rPr>
          <w:rFonts w:ascii="Times New Roman" w:hAnsi="Times New Roman" w:cs="Times New Roman"/>
          <w:sz w:val="28"/>
          <w:szCs w:val="28"/>
        </w:rPr>
        <w:t>приведения муниципального правового акта</w:t>
      </w:r>
      <w:r w:rsidRPr="000107D7">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6D13EC">
        <w:rPr>
          <w:rFonts w:ascii="Times New Roman" w:hAnsi="Times New Roman" w:cs="Times New Roman"/>
          <w:sz w:val="28"/>
          <w:szCs w:val="28"/>
        </w:rPr>
        <w:t xml:space="preserve">соответствие с </w:t>
      </w:r>
      <w:r>
        <w:rPr>
          <w:rFonts w:ascii="Times New Roman" w:hAnsi="Times New Roman" w:cs="Times New Roman"/>
          <w:sz w:val="28"/>
          <w:szCs w:val="28"/>
        </w:rPr>
        <w:t>действующим законодательством,</w:t>
      </w:r>
      <w:r w:rsidRPr="008D11DD">
        <w:rPr>
          <w:rFonts w:ascii="Times New Roman" w:hAnsi="Times New Roman" w:cs="Times New Roman"/>
          <w:sz w:val="28"/>
          <w:szCs w:val="28"/>
        </w:rPr>
        <w:t xml:space="preserve"> </w:t>
      </w:r>
      <w:r>
        <w:rPr>
          <w:rFonts w:ascii="Times New Roman" w:hAnsi="Times New Roman" w:cs="Times New Roman"/>
          <w:sz w:val="28"/>
          <w:szCs w:val="28"/>
        </w:rPr>
        <w:t xml:space="preserve">руководствуясь Уставом муниципального района </w:t>
      </w: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 xml:space="preserve">, </w:t>
      </w:r>
      <w:r w:rsidRPr="00E9631A">
        <w:rPr>
          <w:rFonts w:ascii="Times New Roman" w:hAnsi="Times New Roman" w:cs="Times New Roman"/>
          <w:sz w:val="28"/>
          <w:szCs w:val="28"/>
        </w:rPr>
        <w:t xml:space="preserve">Администрация муниципального района </w:t>
      </w:r>
      <w:proofErr w:type="spellStart"/>
      <w:r w:rsidRPr="00E9631A">
        <w:rPr>
          <w:rFonts w:ascii="Times New Roman" w:hAnsi="Times New Roman" w:cs="Times New Roman"/>
          <w:sz w:val="28"/>
          <w:szCs w:val="28"/>
        </w:rPr>
        <w:t>Похвистне</w:t>
      </w:r>
      <w:r w:rsidRPr="00E9631A">
        <w:rPr>
          <w:rFonts w:ascii="Times New Roman" w:hAnsi="Times New Roman" w:cs="Times New Roman"/>
          <w:sz w:val="28"/>
          <w:szCs w:val="28"/>
        </w:rPr>
        <w:t>в</w:t>
      </w:r>
      <w:r w:rsidRPr="00E9631A">
        <w:rPr>
          <w:rFonts w:ascii="Times New Roman" w:hAnsi="Times New Roman" w:cs="Times New Roman"/>
          <w:sz w:val="28"/>
          <w:szCs w:val="28"/>
        </w:rPr>
        <w:t>ский</w:t>
      </w:r>
      <w:proofErr w:type="spellEnd"/>
      <w:r>
        <w:rPr>
          <w:rFonts w:ascii="Times New Roman" w:hAnsi="Times New Roman" w:cs="Times New Roman"/>
          <w:sz w:val="28"/>
          <w:szCs w:val="28"/>
        </w:rPr>
        <w:t xml:space="preserve"> Самарской области</w:t>
      </w:r>
    </w:p>
    <w:p w:rsidR="004B4281" w:rsidRDefault="004B4281" w:rsidP="004B4281">
      <w:pPr>
        <w:spacing w:before="120" w:after="120" w:line="276" w:lineRule="auto"/>
        <w:jc w:val="center"/>
        <w:rPr>
          <w:rFonts w:ascii="Times New Roman" w:hAnsi="Times New Roman" w:cs="Times New Roman"/>
          <w:b/>
          <w:sz w:val="28"/>
          <w:szCs w:val="28"/>
        </w:rPr>
      </w:pPr>
      <w:r w:rsidRPr="00EA42CF">
        <w:rPr>
          <w:rFonts w:ascii="Times New Roman" w:hAnsi="Times New Roman" w:cs="Times New Roman"/>
          <w:b/>
          <w:sz w:val="28"/>
          <w:szCs w:val="28"/>
        </w:rPr>
        <w:t>ПОСТАНОВЛЯЕТ:</w:t>
      </w:r>
    </w:p>
    <w:p w:rsidR="004B4281" w:rsidRDefault="004B4281" w:rsidP="004B4281">
      <w:pPr>
        <w:spacing w:line="276" w:lineRule="auto"/>
        <w:ind w:firstLine="708"/>
        <w:rPr>
          <w:rFonts w:ascii="Times New Roman" w:hAnsi="Times New Roman" w:cs="Times New Roman"/>
          <w:sz w:val="28"/>
          <w:szCs w:val="28"/>
          <w:shd w:val="clear" w:color="auto" w:fill="FFFFFF"/>
        </w:rPr>
      </w:pPr>
      <w:r w:rsidRPr="00AE422B">
        <w:rPr>
          <w:rFonts w:ascii="Times New Roman" w:hAnsi="Times New Roman" w:cs="Times New Roman"/>
          <w:sz w:val="28"/>
          <w:szCs w:val="28"/>
        </w:rPr>
        <w:t>1. Внести</w:t>
      </w:r>
      <w:r>
        <w:rPr>
          <w:rFonts w:ascii="Times New Roman" w:hAnsi="Times New Roman" w:cs="Times New Roman"/>
          <w:sz w:val="28"/>
          <w:szCs w:val="28"/>
        </w:rPr>
        <w:t xml:space="preserve"> в </w:t>
      </w:r>
      <w:r w:rsidRPr="00AE422B">
        <w:rPr>
          <w:rFonts w:ascii="Times New Roman" w:hAnsi="Times New Roman" w:cs="Times New Roman"/>
          <w:sz w:val="28"/>
          <w:szCs w:val="28"/>
        </w:rPr>
        <w:t>Постановление Администрации муниципаль</w:t>
      </w:r>
      <w:r>
        <w:rPr>
          <w:rFonts w:ascii="Times New Roman" w:hAnsi="Times New Roman" w:cs="Times New Roman"/>
          <w:sz w:val="28"/>
          <w:szCs w:val="28"/>
        </w:rPr>
        <w:t xml:space="preserve">ного района </w:t>
      </w: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 xml:space="preserve"> от </w:t>
      </w:r>
      <w:r w:rsidR="00E5516E">
        <w:rPr>
          <w:rFonts w:ascii="Times New Roman" w:hAnsi="Times New Roman" w:cs="Times New Roman"/>
          <w:sz w:val="28"/>
          <w:szCs w:val="28"/>
        </w:rPr>
        <w:t>10.08.2020</w:t>
      </w:r>
      <w:r>
        <w:rPr>
          <w:rFonts w:ascii="Times New Roman" w:hAnsi="Times New Roman" w:cs="Times New Roman"/>
          <w:sz w:val="28"/>
          <w:szCs w:val="28"/>
        </w:rPr>
        <w:t xml:space="preserve"> № </w:t>
      </w:r>
      <w:r w:rsidR="00E5516E">
        <w:rPr>
          <w:rFonts w:ascii="Times New Roman" w:hAnsi="Times New Roman" w:cs="Times New Roman"/>
          <w:sz w:val="28"/>
          <w:szCs w:val="28"/>
        </w:rPr>
        <w:t>614</w:t>
      </w:r>
      <w:r w:rsidRPr="00016B87">
        <w:rPr>
          <w:rFonts w:ascii="Times New Roman" w:hAnsi="Times New Roman" w:cs="Times New Roman"/>
          <w:sz w:val="28"/>
          <w:szCs w:val="28"/>
        </w:rPr>
        <w:t xml:space="preserve"> «Об </w:t>
      </w:r>
      <w:r w:rsidRPr="00016B87">
        <w:rPr>
          <w:rFonts w:ascii="Times New Roman" w:hAnsi="Times New Roman" w:cs="Times New Roman"/>
          <w:sz w:val="28"/>
          <w:szCs w:val="28"/>
          <w:shd w:val="clear" w:color="auto" w:fill="FFFFFF"/>
        </w:rPr>
        <w:t xml:space="preserve">утверждении муниципальной программы «Развитие малого и среднего предпринимательства в муниципальном районе </w:t>
      </w:r>
      <w:proofErr w:type="spellStart"/>
      <w:r w:rsidRPr="00016B87">
        <w:rPr>
          <w:rFonts w:ascii="Times New Roman" w:hAnsi="Times New Roman" w:cs="Times New Roman"/>
          <w:sz w:val="28"/>
          <w:szCs w:val="28"/>
          <w:shd w:val="clear" w:color="auto" w:fill="FFFFFF"/>
        </w:rPr>
        <w:t>Похвистневский</w:t>
      </w:r>
      <w:proofErr w:type="spellEnd"/>
      <w:r w:rsidRPr="00016B87">
        <w:rPr>
          <w:rFonts w:ascii="Times New Roman" w:hAnsi="Times New Roman" w:cs="Times New Roman"/>
          <w:sz w:val="28"/>
          <w:szCs w:val="28"/>
          <w:shd w:val="clear" w:color="auto" w:fill="FFFFFF"/>
        </w:rPr>
        <w:t>» на 20</w:t>
      </w:r>
      <w:r w:rsidR="00E5516E">
        <w:rPr>
          <w:rFonts w:ascii="Times New Roman" w:hAnsi="Times New Roman" w:cs="Times New Roman"/>
          <w:sz w:val="28"/>
          <w:szCs w:val="28"/>
          <w:shd w:val="clear" w:color="auto" w:fill="FFFFFF"/>
        </w:rPr>
        <w:t>21</w:t>
      </w:r>
      <w:r w:rsidRPr="00016B87">
        <w:rPr>
          <w:rFonts w:ascii="Times New Roman" w:hAnsi="Times New Roman" w:cs="Times New Roman"/>
          <w:sz w:val="28"/>
          <w:szCs w:val="28"/>
          <w:shd w:val="clear" w:color="auto" w:fill="FFFFFF"/>
        </w:rPr>
        <w:t>-202</w:t>
      </w:r>
      <w:r w:rsidR="00E5516E">
        <w:rPr>
          <w:rFonts w:ascii="Times New Roman" w:hAnsi="Times New Roman" w:cs="Times New Roman"/>
          <w:sz w:val="28"/>
          <w:szCs w:val="28"/>
          <w:shd w:val="clear" w:color="auto" w:fill="FFFFFF"/>
        </w:rPr>
        <w:t>5</w:t>
      </w:r>
      <w:r w:rsidRPr="00016B87">
        <w:rPr>
          <w:rFonts w:ascii="Times New Roman" w:hAnsi="Times New Roman" w:cs="Times New Roman"/>
          <w:sz w:val="28"/>
          <w:szCs w:val="28"/>
          <w:shd w:val="clear" w:color="auto" w:fill="FFFFFF"/>
        </w:rPr>
        <w:t xml:space="preserve"> годы</w:t>
      </w:r>
      <w:r>
        <w:rPr>
          <w:rFonts w:ascii="Times New Roman" w:hAnsi="Times New Roman" w:cs="Times New Roman"/>
          <w:sz w:val="28"/>
          <w:szCs w:val="28"/>
          <w:shd w:val="clear" w:color="auto" w:fill="FFFFFF"/>
        </w:rPr>
        <w:t>» следующее изменение:</w:t>
      </w:r>
    </w:p>
    <w:p w:rsidR="004B4281" w:rsidRPr="004664FD" w:rsidRDefault="004664FD" w:rsidP="004664FD">
      <w:pPr>
        <w:ind w:firstLine="708"/>
        <w:rPr>
          <w:rFonts w:ascii="Times New Roman" w:eastAsia="Calibri" w:hAnsi="Times New Roman" w:cs="Times New Roman"/>
          <w:sz w:val="28"/>
          <w:szCs w:val="28"/>
        </w:rPr>
      </w:pPr>
      <w:proofErr w:type="gramStart"/>
      <w:r w:rsidRPr="004664FD">
        <w:rPr>
          <w:rFonts w:ascii="Times New Roman" w:eastAsia="Calibri" w:hAnsi="Times New Roman" w:cs="Times New Roman"/>
          <w:sz w:val="28"/>
          <w:szCs w:val="28"/>
        </w:rPr>
        <w:t xml:space="preserve">Порядок предоставления субсидий за счет средств бюджета муниципального района </w:t>
      </w:r>
      <w:proofErr w:type="spellStart"/>
      <w:r w:rsidRPr="004664FD">
        <w:rPr>
          <w:rFonts w:ascii="Times New Roman" w:eastAsia="Calibri" w:hAnsi="Times New Roman" w:cs="Times New Roman"/>
          <w:sz w:val="28"/>
          <w:szCs w:val="28"/>
        </w:rPr>
        <w:t>Похвистневский</w:t>
      </w:r>
      <w:proofErr w:type="spellEnd"/>
      <w:r w:rsidRPr="004664FD">
        <w:rPr>
          <w:rFonts w:ascii="Times New Roman" w:eastAsia="Calibri" w:hAnsi="Times New Roman" w:cs="Times New Roman"/>
          <w:sz w:val="28"/>
          <w:szCs w:val="28"/>
        </w:rPr>
        <w:t xml:space="preserve"> субъектам малого и среднего предпринимательства муниципального района </w:t>
      </w:r>
      <w:proofErr w:type="spellStart"/>
      <w:r w:rsidRPr="004664FD">
        <w:rPr>
          <w:rFonts w:ascii="Times New Roman" w:eastAsia="Calibri" w:hAnsi="Times New Roman" w:cs="Times New Roman"/>
          <w:sz w:val="28"/>
          <w:szCs w:val="28"/>
        </w:rPr>
        <w:t>Похвистневский</w:t>
      </w:r>
      <w:proofErr w:type="spellEnd"/>
      <w:r w:rsidRPr="004664FD">
        <w:rPr>
          <w:rFonts w:ascii="Times New Roman" w:eastAsia="Calibri" w:hAnsi="Times New Roman" w:cs="Times New Roman"/>
          <w:sz w:val="28"/>
          <w:szCs w:val="28"/>
        </w:rPr>
        <w:t xml:space="preserve"> Самарской области в рамках реализации национального проекта «Малое и среднее предпринимательство и поддержка индивидуальной предпринимательской инициативы» </w:t>
      </w:r>
      <w:r w:rsidR="004B4281">
        <w:rPr>
          <w:rFonts w:ascii="Times New Roman" w:eastAsia="Calibri" w:hAnsi="Times New Roman" w:cs="Times New Roman"/>
          <w:sz w:val="28"/>
          <w:szCs w:val="28"/>
        </w:rPr>
        <w:t>(приложение к</w:t>
      </w:r>
      <w:r w:rsidR="004B4281" w:rsidRPr="00246F0A">
        <w:rPr>
          <w:rFonts w:ascii="Times New Roman" w:hAnsi="Times New Roman" w:cs="Times New Roman"/>
          <w:sz w:val="28"/>
          <w:szCs w:val="28"/>
          <w:shd w:val="clear" w:color="auto" w:fill="FFFFFF"/>
        </w:rPr>
        <w:t xml:space="preserve"> </w:t>
      </w:r>
      <w:r w:rsidR="004B4281" w:rsidRPr="00016B87">
        <w:rPr>
          <w:rFonts w:ascii="Times New Roman" w:hAnsi="Times New Roman" w:cs="Times New Roman"/>
          <w:sz w:val="28"/>
          <w:szCs w:val="28"/>
          <w:shd w:val="clear" w:color="auto" w:fill="FFFFFF"/>
        </w:rPr>
        <w:t>муниципальной программ</w:t>
      </w:r>
      <w:r>
        <w:rPr>
          <w:rFonts w:ascii="Times New Roman" w:hAnsi="Times New Roman" w:cs="Times New Roman"/>
          <w:sz w:val="28"/>
          <w:szCs w:val="28"/>
          <w:shd w:val="clear" w:color="auto" w:fill="FFFFFF"/>
        </w:rPr>
        <w:t>е</w:t>
      </w:r>
      <w:r w:rsidR="004B4281" w:rsidRPr="00016B87">
        <w:rPr>
          <w:rFonts w:ascii="Times New Roman" w:hAnsi="Times New Roman" w:cs="Times New Roman"/>
          <w:sz w:val="28"/>
          <w:szCs w:val="28"/>
          <w:shd w:val="clear" w:color="auto" w:fill="FFFFFF"/>
        </w:rPr>
        <w:t xml:space="preserve"> «Развитие малого и среднего предпринимательства в муниципальном районе </w:t>
      </w:r>
      <w:proofErr w:type="spellStart"/>
      <w:r w:rsidR="004B4281" w:rsidRPr="00016B87">
        <w:rPr>
          <w:rFonts w:ascii="Times New Roman" w:hAnsi="Times New Roman" w:cs="Times New Roman"/>
          <w:sz w:val="28"/>
          <w:szCs w:val="28"/>
          <w:shd w:val="clear" w:color="auto" w:fill="FFFFFF"/>
        </w:rPr>
        <w:t>Похвистневский</w:t>
      </w:r>
      <w:proofErr w:type="spellEnd"/>
      <w:r w:rsidR="004B4281" w:rsidRPr="00016B87">
        <w:rPr>
          <w:rFonts w:ascii="Times New Roman" w:hAnsi="Times New Roman" w:cs="Times New Roman"/>
          <w:sz w:val="28"/>
          <w:szCs w:val="28"/>
          <w:shd w:val="clear" w:color="auto" w:fill="FFFFFF"/>
        </w:rPr>
        <w:t>» на 20</w:t>
      </w:r>
      <w:r w:rsidR="004B4281">
        <w:rPr>
          <w:rFonts w:ascii="Times New Roman" w:hAnsi="Times New Roman" w:cs="Times New Roman"/>
          <w:sz w:val="28"/>
          <w:szCs w:val="28"/>
          <w:shd w:val="clear" w:color="auto" w:fill="FFFFFF"/>
        </w:rPr>
        <w:t>21</w:t>
      </w:r>
      <w:r w:rsidR="004B4281" w:rsidRPr="00016B87">
        <w:rPr>
          <w:rFonts w:ascii="Times New Roman" w:hAnsi="Times New Roman" w:cs="Times New Roman"/>
          <w:sz w:val="28"/>
          <w:szCs w:val="28"/>
          <w:shd w:val="clear" w:color="auto" w:fill="FFFFFF"/>
        </w:rPr>
        <w:t>-202</w:t>
      </w:r>
      <w:r w:rsidR="00E5516E">
        <w:rPr>
          <w:rFonts w:ascii="Times New Roman" w:hAnsi="Times New Roman" w:cs="Times New Roman"/>
          <w:sz w:val="28"/>
          <w:szCs w:val="28"/>
          <w:shd w:val="clear" w:color="auto" w:fill="FFFFFF"/>
        </w:rPr>
        <w:t>5</w:t>
      </w:r>
      <w:r w:rsidR="004B4281" w:rsidRPr="00016B87">
        <w:rPr>
          <w:rFonts w:ascii="Times New Roman" w:hAnsi="Times New Roman" w:cs="Times New Roman"/>
          <w:sz w:val="28"/>
          <w:szCs w:val="28"/>
          <w:shd w:val="clear" w:color="auto" w:fill="FFFFFF"/>
        </w:rPr>
        <w:t xml:space="preserve"> годы</w:t>
      </w:r>
      <w:r w:rsidR="004B4281">
        <w:rPr>
          <w:rFonts w:ascii="Times New Roman" w:hAnsi="Times New Roman" w:cs="Times New Roman"/>
          <w:sz w:val="28"/>
          <w:szCs w:val="28"/>
          <w:shd w:val="clear" w:color="auto" w:fill="FFFFFF"/>
        </w:rPr>
        <w:t>)</w:t>
      </w:r>
      <w:r w:rsidR="004B4281">
        <w:rPr>
          <w:rFonts w:ascii="Times New Roman" w:eastAsia="Calibri" w:hAnsi="Times New Roman" w:cs="Times New Roman"/>
          <w:sz w:val="28"/>
          <w:szCs w:val="28"/>
        </w:rPr>
        <w:t xml:space="preserve"> </w:t>
      </w:r>
      <w:r w:rsidR="004B4281" w:rsidRPr="00AE422B">
        <w:rPr>
          <w:rFonts w:ascii="Times New Roman" w:hAnsi="Times New Roman" w:cs="Times New Roman"/>
          <w:sz w:val="28"/>
          <w:szCs w:val="28"/>
        </w:rPr>
        <w:t>и</w:t>
      </w:r>
      <w:r w:rsidR="004B4281">
        <w:rPr>
          <w:rFonts w:ascii="Times New Roman" w:hAnsi="Times New Roman" w:cs="Times New Roman"/>
          <w:sz w:val="28"/>
          <w:szCs w:val="28"/>
        </w:rPr>
        <w:t>зложить в новой редакции согласно приложению к настоящему Постановлению.</w:t>
      </w:r>
      <w:proofErr w:type="gramEnd"/>
    </w:p>
    <w:p w:rsidR="004B4281" w:rsidRPr="00C735F7" w:rsidRDefault="004B4281" w:rsidP="004B4281">
      <w:pPr>
        <w:spacing w:line="276" w:lineRule="auto"/>
        <w:ind w:firstLine="708"/>
        <w:rPr>
          <w:rFonts w:ascii="Times New Roman" w:hAnsi="Times New Roman" w:cs="Times New Roman"/>
          <w:sz w:val="28"/>
          <w:szCs w:val="28"/>
          <w:shd w:val="clear" w:color="auto" w:fill="FFFFFF"/>
        </w:rPr>
      </w:pPr>
      <w:r>
        <w:rPr>
          <w:rFonts w:ascii="Times New Roman" w:hAnsi="Times New Roman" w:cs="Times New Roman"/>
          <w:sz w:val="28"/>
          <w:szCs w:val="28"/>
        </w:rPr>
        <w:t>2. Настоящее Постановление вступает в силу со дня подписания.</w:t>
      </w:r>
    </w:p>
    <w:p w:rsidR="004B4281" w:rsidRDefault="004B4281" w:rsidP="004B4281">
      <w:pPr>
        <w:spacing w:line="276" w:lineRule="auto"/>
        <w:ind w:firstLine="708"/>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заместителя Главы района по экономике и финансам, руководителя контрактной службы </w:t>
      </w:r>
      <w:proofErr w:type="spellStart"/>
      <w:r>
        <w:rPr>
          <w:rFonts w:ascii="Times New Roman" w:hAnsi="Times New Roman" w:cs="Times New Roman"/>
          <w:sz w:val="28"/>
          <w:szCs w:val="28"/>
        </w:rPr>
        <w:t>М.К.Мамышева</w:t>
      </w:r>
      <w:proofErr w:type="spellEnd"/>
      <w:r>
        <w:rPr>
          <w:rFonts w:ascii="Times New Roman" w:hAnsi="Times New Roman" w:cs="Times New Roman"/>
          <w:sz w:val="28"/>
          <w:szCs w:val="28"/>
        </w:rPr>
        <w:t>.</w:t>
      </w:r>
    </w:p>
    <w:p w:rsidR="004B4281" w:rsidRDefault="004B4281" w:rsidP="004B4281">
      <w:pPr>
        <w:spacing w:line="276" w:lineRule="auto"/>
        <w:ind w:firstLine="708"/>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Разместить Постановление</w:t>
      </w:r>
      <w:proofErr w:type="gramEnd"/>
      <w:r>
        <w:rPr>
          <w:rFonts w:ascii="Times New Roman" w:hAnsi="Times New Roman" w:cs="Times New Roman"/>
          <w:sz w:val="28"/>
          <w:szCs w:val="28"/>
        </w:rPr>
        <w:t xml:space="preserve"> на сайте Администрации муниципального района </w:t>
      </w: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 xml:space="preserve"> в сети Интернет.</w:t>
      </w:r>
    </w:p>
    <w:p w:rsidR="004B4281" w:rsidRDefault="004B4281" w:rsidP="004B4281">
      <w:pPr>
        <w:jc w:val="center"/>
        <w:rPr>
          <w:rFonts w:ascii="Times New Roman" w:hAnsi="Times New Roman" w:cs="Times New Roman"/>
          <w:b/>
          <w:sz w:val="28"/>
          <w:szCs w:val="28"/>
        </w:rPr>
      </w:pPr>
    </w:p>
    <w:p w:rsidR="004B4281" w:rsidRDefault="004B4281" w:rsidP="004B4281">
      <w:pPr>
        <w:jc w:val="center"/>
        <w:rPr>
          <w:rFonts w:ascii="Times New Roman" w:hAnsi="Times New Roman" w:cs="Times New Roman"/>
          <w:b/>
          <w:sz w:val="28"/>
          <w:szCs w:val="28"/>
        </w:rPr>
      </w:pPr>
      <w:r w:rsidRPr="004E5F70">
        <w:rPr>
          <w:rFonts w:ascii="Times New Roman" w:hAnsi="Times New Roman" w:cs="Times New Roman"/>
          <w:b/>
          <w:sz w:val="28"/>
          <w:szCs w:val="28"/>
        </w:rPr>
        <w:t>Глав</w:t>
      </w:r>
      <w:r>
        <w:rPr>
          <w:rFonts w:ascii="Times New Roman" w:hAnsi="Times New Roman" w:cs="Times New Roman"/>
          <w:b/>
          <w:sz w:val="28"/>
          <w:szCs w:val="28"/>
        </w:rPr>
        <w:t>а</w:t>
      </w:r>
      <w:r w:rsidRPr="004E5F70">
        <w:rPr>
          <w:rFonts w:ascii="Times New Roman" w:hAnsi="Times New Roman" w:cs="Times New Roman"/>
          <w:b/>
          <w:sz w:val="28"/>
          <w:szCs w:val="28"/>
        </w:rPr>
        <w:t xml:space="preserve"> района                                                                    </w:t>
      </w:r>
      <w:r>
        <w:rPr>
          <w:rFonts w:ascii="Times New Roman" w:hAnsi="Times New Roman" w:cs="Times New Roman"/>
          <w:b/>
          <w:sz w:val="28"/>
          <w:szCs w:val="28"/>
        </w:rPr>
        <w:t>Ю.Ф. Рябов</w:t>
      </w:r>
    </w:p>
    <w:p w:rsidR="000F52EF" w:rsidRPr="00494485" w:rsidRDefault="00FA4AD9" w:rsidP="00536B11">
      <w:pPr>
        <w:ind w:left="4536"/>
        <w:jc w:val="right"/>
        <w:outlineLvl w:val="0"/>
        <w:rPr>
          <w:rFonts w:ascii="Times New Roman" w:hAnsi="Times New Roman" w:cs="Times New Roman"/>
          <w:sz w:val="28"/>
          <w:szCs w:val="28"/>
        </w:rPr>
      </w:pPr>
      <w:r w:rsidRPr="00494485">
        <w:rPr>
          <w:rFonts w:ascii="Times New Roman" w:hAnsi="Times New Roman" w:cs="Times New Roman"/>
          <w:sz w:val="28"/>
          <w:szCs w:val="28"/>
        </w:rPr>
        <w:lastRenderedPageBreak/>
        <w:t>Приложение 4</w:t>
      </w:r>
    </w:p>
    <w:p w:rsidR="000F52EF" w:rsidRPr="00494485" w:rsidRDefault="000F52EF" w:rsidP="00536B11">
      <w:pPr>
        <w:ind w:left="4536"/>
        <w:jc w:val="right"/>
        <w:outlineLvl w:val="0"/>
        <w:rPr>
          <w:rFonts w:ascii="Times New Roman" w:hAnsi="Times New Roman" w:cs="Times New Roman"/>
          <w:sz w:val="28"/>
          <w:szCs w:val="28"/>
        </w:rPr>
      </w:pPr>
      <w:r w:rsidRPr="00494485">
        <w:rPr>
          <w:rFonts w:ascii="Times New Roman" w:hAnsi="Times New Roman" w:cs="Times New Roman"/>
          <w:sz w:val="28"/>
          <w:szCs w:val="28"/>
        </w:rPr>
        <w:t xml:space="preserve">к </w:t>
      </w:r>
      <w:r w:rsidR="00FA4AD9" w:rsidRPr="00494485">
        <w:rPr>
          <w:rFonts w:ascii="Times New Roman" w:hAnsi="Times New Roman" w:cs="Times New Roman"/>
          <w:sz w:val="28"/>
          <w:szCs w:val="28"/>
        </w:rPr>
        <w:t>муниципальной программе «Развитие малого и среднего</w:t>
      </w:r>
      <w:r w:rsidR="00536B11" w:rsidRPr="00494485">
        <w:rPr>
          <w:rFonts w:ascii="Times New Roman" w:hAnsi="Times New Roman" w:cs="Times New Roman"/>
          <w:sz w:val="28"/>
          <w:szCs w:val="28"/>
        </w:rPr>
        <w:t xml:space="preserve"> </w:t>
      </w:r>
      <w:r w:rsidR="00FA4AD9" w:rsidRPr="00494485">
        <w:rPr>
          <w:rFonts w:ascii="Times New Roman" w:hAnsi="Times New Roman" w:cs="Times New Roman"/>
          <w:sz w:val="28"/>
          <w:szCs w:val="28"/>
        </w:rPr>
        <w:t xml:space="preserve">предпринимательства в </w:t>
      </w:r>
      <w:r w:rsidRPr="00494485">
        <w:rPr>
          <w:rFonts w:ascii="Times New Roman" w:hAnsi="Times New Roman" w:cs="Times New Roman"/>
          <w:sz w:val="28"/>
          <w:szCs w:val="28"/>
        </w:rPr>
        <w:t>муниципально</w:t>
      </w:r>
      <w:r w:rsidR="00FA4AD9" w:rsidRPr="00494485">
        <w:rPr>
          <w:rFonts w:ascii="Times New Roman" w:hAnsi="Times New Roman" w:cs="Times New Roman"/>
          <w:sz w:val="28"/>
          <w:szCs w:val="28"/>
        </w:rPr>
        <w:t>м</w:t>
      </w:r>
      <w:r w:rsidRPr="00494485">
        <w:rPr>
          <w:rFonts w:ascii="Times New Roman" w:hAnsi="Times New Roman" w:cs="Times New Roman"/>
          <w:sz w:val="28"/>
          <w:szCs w:val="28"/>
        </w:rPr>
        <w:t xml:space="preserve"> район</w:t>
      </w:r>
      <w:r w:rsidR="00FA4AD9" w:rsidRPr="00494485">
        <w:rPr>
          <w:rFonts w:ascii="Times New Roman" w:hAnsi="Times New Roman" w:cs="Times New Roman"/>
          <w:sz w:val="28"/>
          <w:szCs w:val="28"/>
        </w:rPr>
        <w:t>е</w:t>
      </w:r>
      <w:r w:rsidR="00536B11" w:rsidRPr="00494485">
        <w:rPr>
          <w:rFonts w:ascii="Times New Roman" w:hAnsi="Times New Roman" w:cs="Times New Roman"/>
          <w:sz w:val="28"/>
          <w:szCs w:val="28"/>
        </w:rPr>
        <w:t xml:space="preserve"> </w:t>
      </w:r>
      <w:proofErr w:type="spellStart"/>
      <w:r w:rsidRPr="00494485">
        <w:rPr>
          <w:rFonts w:ascii="Times New Roman" w:hAnsi="Times New Roman" w:cs="Times New Roman"/>
          <w:sz w:val="28"/>
          <w:szCs w:val="28"/>
        </w:rPr>
        <w:t>Похвистневский</w:t>
      </w:r>
      <w:proofErr w:type="spellEnd"/>
      <w:r w:rsidRPr="00494485">
        <w:rPr>
          <w:rFonts w:ascii="Times New Roman" w:hAnsi="Times New Roman" w:cs="Times New Roman"/>
          <w:sz w:val="28"/>
          <w:szCs w:val="28"/>
        </w:rPr>
        <w:t xml:space="preserve"> </w:t>
      </w:r>
    </w:p>
    <w:p w:rsidR="000F52EF" w:rsidRPr="00494485" w:rsidRDefault="00FA4AD9" w:rsidP="00536B11">
      <w:pPr>
        <w:ind w:left="4536"/>
        <w:jc w:val="right"/>
        <w:rPr>
          <w:rFonts w:ascii="Times New Roman" w:hAnsi="Times New Roman" w:cs="Times New Roman"/>
          <w:sz w:val="28"/>
          <w:szCs w:val="28"/>
        </w:rPr>
      </w:pPr>
      <w:r w:rsidRPr="00494485">
        <w:rPr>
          <w:rFonts w:ascii="Times New Roman" w:hAnsi="Times New Roman" w:cs="Times New Roman"/>
          <w:sz w:val="28"/>
          <w:szCs w:val="28"/>
        </w:rPr>
        <w:t>на 2021-2025 годы</w:t>
      </w:r>
    </w:p>
    <w:p w:rsidR="000F52EF" w:rsidRPr="00494485" w:rsidRDefault="000F52EF" w:rsidP="000F52EF">
      <w:pPr>
        <w:ind w:left="4962"/>
        <w:jc w:val="center"/>
        <w:rPr>
          <w:rFonts w:ascii="Times New Roman" w:hAnsi="Times New Roman" w:cs="Times New Roman"/>
          <w:sz w:val="28"/>
          <w:szCs w:val="28"/>
        </w:rPr>
      </w:pPr>
    </w:p>
    <w:p w:rsidR="000F52EF" w:rsidRPr="00494485" w:rsidRDefault="000F52EF" w:rsidP="000F52EF">
      <w:pPr>
        <w:jc w:val="center"/>
        <w:rPr>
          <w:rFonts w:ascii="Times New Roman" w:hAnsi="Times New Roman" w:cs="Times New Roman"/>
          <w:b/>
          <w:sz w:val="28"/>
          <w:szCs w:val="28"/>
        </w:rPr>
      </w:pPr>
    </w:p>
    <w:p w:rsidR="000F52EF" w:rsidRPr="00494485" w:rsidRDefault="000F52EF" w:rsidP="000F52EF">
      <w:pPr>
        <w:jc w:val="center"/>
        <w:rPr>
          <w:rFonts w:ascii="Times New Roman" w:eastAsia="Calibri" w:hAnsi="Times New Roman" w:cs="Times New Roman"/>
          <w:sz w:val="28"/>
          <w:szCs w:val="28"/>
        </w:rPr>
      </w:pPr>
    </w:p>
    <w:p w:rsidR="000F52EF" w:rsidRPr="00494485" w:rsidRDefault="000F52EF" w:rsidP="000F52EF">
      <w:pPr>
        <w:jc w:val="center"/>
        <w:rPr>
          <w:rFonts w:ascii="Times New Roman" w:eastAsia="Calibri" w:hAnsi="Times New Roman" w:cs="Times New Roman"/>
          <w:b/>
          <w:sz w:val="28"/>
          <w:szCs w:val="28"/>
        </w:rPr>
      </w:pPr>
      <w:r w:rsidRPr="00494485">
        <w:rPr>
          <w:rFonts w:ascii="Times New Roman" w:eastAsia="Calibri" w:hAnsi="Times New Roman" w:cs="Times New Roman"/>
          <w:b/>
          <w:sz w:val="28"/>
          <w:szCs w:val="28"/>
        </w:rPr>
        <w:t xml:space="preserve">Порядок предоставления субсидий за счет средств бюджета муниципального района </w:t>
      </w:r>
      <w:proofErr w:type="spellStart"/>
      <w:r w:rsidRPr="00494485">
        <w:rPr>
          <w:rFonts w:ascii="Times New Roman" w:eastAsia="Calibri" w:hAnsi="Times New Roman" w:cs="Times New Roman"/>
          <w:b/>
          <w:sz w:val="28"/>
          <w:szCs w:val="28"/>
        </w:rPr>
        <w:t>Похвистневский</w:t>
      </w:r>
      <w:proofErr w:type="spellEnd"/>
      <w:r w:rsidRPr="00494485">
        <w:rPr>
          <w:rFonts w:ascii="Times New Roman" w:eastAsia="Calibri" w:hAnsi="Times New Roman" w:cs="Times New Roman"/>
          <w:b/>
          <w:sz w:val="28"/>
          <w:szCs w:val="28"/>
        </w:rPr>
        <w:t xml:space="preserve"> субъектам малого и среднего предпринимательства муниципального района </w:t>
      </w:r>
      <w:proofErr w:type="spellStart"/>
      <w:r w:rsidRPr="00494485">
        <w:rPr>
          <w:rFonts w:ascii="Times New Roman" w:eastAsia="Calibri" w:hAnsi="Times New Roman" w:cs="Times New Roman"/>
          <w:b/>
          <w:sz w:val="28"/>
          <w:szCs w:val="28"/>
        </w:rPr>
        <w:t>Похвистневский</w:t>
      </w:r>
      <w:proofErr w:type="spellEnd"/>
      <w:r w:rsidRPr="00494485">
        <w:rPr>
          <w:rFonts w:ascii="Times New Roman" w:eastAsia="Calibri" w:hAnsi="Times New Roman" w:cs="Times New Roman"/>
          <w:b/>
          <w:sz w:val="28"/>
          <w:szCs w:val="28"/>
        </w:rPr>
        <w:t xml:space="preserve"> Самарской области в рамках реализации национального проекта «Малое и среднее предпринимательство и поддержка индивидуальной предпринимательской инициативы» </w:t>
      </w:r>
    </w:p>
    <w:p w:rsidR="000F52EF" w:rsidRPr="00494485" w:rsidRDefault="000F52EF" w:rsidP="000F52EF">
      <w:pPr>
        <w:rPr>
          <w:rFonts w:ascii="Times New Roman" w:eastAsia="Calibri" w:hAnsi="Times New Roman" w:cs="Times New Roman"/>
          <w:sz w:val="28"/>
          <w:szCs w:val="28"/>
        </w:rPr>
      </w:pPr>
    </w:p>
    <w:p w:rsidR="000F52EF" w:rsidRPr="00494485" w:rsidRDefault="000F52EF" w:rsidP="000F52EF">
      <w:pPr>
        <w:jc w:val="center"/>
        <w:rPr>
          <w:rFonts w:ascii="Times New Roman" w:eastAsia="Calibri" w:hAnsi="Times New Roman" w:cs="Times New Roman"/>
          <w:b/>
          <w:sz w:val="28"/>
          <w:szCs w:val="28"/>
        </w:rPr>
      </w:pPr>
      <w:r w:rsidRPr="00494485">
        <w:rPr>
          <w:rFonts w:ascii="Times New Roman" w:eastAsia="Calibri" w:hAnsi="Times New Roman" w:cs="Times New Roman"/>
          <w:b/>
          <w:sz w:val="28"/>
          <w:szCs w:val="28"/>
        </w:rPr>
        <w:t>1. Общие положения</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1.1. </w:t>
      </w:r>
      <w:proofErr w:type="gramStart"/>
      <w:r w:rsidRPr="00494485">
        <w:rPr>
          <w:rFonts w:ascii="Times New Roman" w:eastAsia="Calibri" w:hAnsi="Times New Roman" w:cs="Times New Roman"/>
          <w:sz w:val="28"/>
          <w:szCs w:val="28"/>
        </w:rPr>
        <w:t xml:space="preserve">Настоящий Порядок предоставления субсидий субъектам малого и среднего предпринимательства муниципального района </w:t>
      </w:r>
      <w:proofErr w:type="spellStart"/>
      <w:r w:rsidRPr="00494485">
        <w:rPr>
          <w:rFonts w:ascii="Times New Roman" w:eastAsia="Calibri" w:hAnsi="Times New Roman" w:cs="Times New Roman"/>
          <w:sz w:val="28"/>
          <w:szCs w:val="28"/>
        </w:rPr>
        <w:t>Похвистневский</w:t>
      </w:r>
      <w:proofErr w:type="spellEnd"/>
      <w:r w:rsidRPr="00494485">
        <w:rPr>
          <w:rFonts w:ascii="Times New Roman" w:eastAsia="Calibri" w:hAnsi="Times New Roman" w:cs="Times New Roman"/>
          <w:sz w:val="28"/>
          <w:szCs w:val="28"/>
        </w:rPr>
        <w:t xml:space="preserve"> Самарской области</w:t>
      </w:r>
      <w:r w:rsidR="004D4697" w:rsidRPr="00494485">
        <w:rPr>
          <w:rFonts w:ascii="Times New Roman" w:eastAsia="Calibri" w:hAnsi="Times New Roman" w:cs="Times New Roman"/>
          <w:sz w:val="28"/>
          <w:szCs w:val="28"/>
        </w:rPr>
        <w:t xml:space="preserve"> </w:t>
      </w:r>
      <w:r w:rsidRPr="00494485">
        <w:rPr>
          <w:rFonts w:ascii="Times New Roman" w:eastAsia="Calibri" w:hAnsi="Times New Roman" w:cs="Times New Roman"/>
          <w:sz w:val="28"/>
          <w:szCs w:val="28"/>
        </w:rPr>
        <w:t>в рамках реализации национального проекта «Малое и среднее предпринимательство и поддержка индивидуальной предпринимательской инициативы» (далее - Порядок) разработан в соответствии со ст.78 Бюджетного Кодекса, федеральным законом от 24.07.2007 года №209-ФЗ «О развитии малого и среднего предпринимательства в Российской Федерации», Федеральным законом от 26.07.2006 года №135-ФЗ «О</w:t>
      </w:r>
      <w:proofErr w:type="gramEnd"/>
      <w:r w:rsidRPr="00494485">
        <w:rPr>
          <w:rFonts w:ascii="Times New Roman" w:eastAsia="Calibri" w:hAnsi="Times New Roman" w:cs="Times New Roman"/>
          <w:sz w:val="28"/>
          <w:szCs w:val="28"/>
        </w:rPr>
        <w:t xml:space="preserve"> защите прав конкуренции»</w:t>
      </w:r>
      <w:r w:rsidR="004D4697" w:rsidRPr="00494485">
        <w:rPr>
          <w:rFonts w:ascii="Times New Roman" w:eastAsia="Calibri" w:hAnsi="Times New Roman" w:cs="Times New Roman"/>
          <w:sz w:val="28"/>
          <w:szCs w:val="28"/>
        </w:rPr>
        <w:t xml:space="preserve">, </w:t>
      </w:r>
      <w:proofErr w:type="gramStart"/>
      <w:r w:rsidR="004D4697" w:rsidRPr="00494485">
        <w:rPr>
          <w:rFonts w:ascii="Times New Roman" w:eastAsia="Times New Roman" w:hAnsi="Times New Roman" w:cs="Times New Roman"/>
          <w:bCs/>
          <w:sz w:val="28"/>
          <w:szCs w:val="28"/>
          <w:lang w:eastAsia="ru-RU"/>
        </w:rPr>
        <w:t xml:space="preserve">Постановлением Правительства РФ от 18.09.2020 г.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w:t>
      </w:r>
      <w:r w:rsidR="001937CD" w:rsidRPr="00494485">
        <w:rPr>
          <w:rFonts w:ascii="Times New Roman" w:eastAsia="Times New Roman" w:hAnsi="Times New Roman" w:cs="Times New Roman"/>
          <w:bCs/>
          <w:sz w:val="28"/>
          <w:szCs w:val="28"/>
          <w:lang w:eastAsia="ru-RU"/>
        </w:rPr>
        <w:t>Российской Федерации</w:t>
      </w:r>
      <w:r w:rsidR="004D4697" w:rsidRPr="00494485">
        <w:rPr>
          <w:rFonts w:ascii="Times New Roman" w:eastAsia="Times New Roman" w:hAnsi="Times New Roman" w:cs="Times New Roman"/>
          <w:bCs/>
          <w:sz w:val="28"/>
          <w:szCs w:val="28"/>
          <w:lang w:eastAsia="ru-RU"/>
        </w:rPr>
        <w:t xml:space="preserve"> и отдельных положений некоторых актов Правительства Р</w:t>
      </w:r>
      <w:r w:rsidR="001937CD" w:rsidRPr="00494485">
        <w:rPr>
          <w:rFonts w:ascii="Times New Roman" w:eastAsia="Times New Roman" w:hAnsi="Times New Roman" w:cs="Times New Roman"/>
          <w:bCs/>
          <w:sz w:val="28"/>
          <w:szCs w:val="28"/>
          <w:lang w:eastAsia="ru-RU"/>
        </w:rPr>
        <w:t>оссийской Федерации</w:t>
      </w:r>
      <w:r w:rsidR="004D4697" w:rsidRPr="00494485">
        <w:rPr>
          <w:rFonts w:ascii="Times New Roman" w:eastAsia="Times New Roman" w:hAnsi="Times New Roman" w:cs="Times New Roman"/>
          <w:bCs/>
          <w:sz w:val="28"/>
          <w:szCs w:val="28"/>
          <w:lang w:eastAsia="ru-RU"/>
        </w:rPr>
        <w:t>”</w:t>
      </w:r>
      <w:r w:rsidRPr="00494485">
        <w:rPr>
          <w:rFonts w:ascii="Times New Roman" w:eastAsia="Calibri" w:hAnsi="Times New Roman" w:cs="Times New Roman"/>
          <w:sz w:val="28"/>
          <w:szCs w:val="28"/>
        </w:rPr>
        <w:t xml:space="preserve">. </w:t>
      </w:r>
      <w:proofErr w:type="gramEnd"/>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1.2. Настоящий Порядок устанавливает механизм предоставления субсидий субъектам малого и среднего предпринимательства</w:t>
      </w:r>
      <w:r w:rsidR="001937CD" w:rsidRPr="00494485">
        <w:rPr>
          <w:rFonts w:ascii="Times New Roman" w:eastAsia="Calibri" w:hAnsi="Times New Roman" w:cs="Times New Roman"/>
          <w:sz w:val="28"/>
          <w:szCs w:val="28"/>
        </w:rPr>
        <w:t xml:space="preserve"> (юридическим лицам, индивидуальным предпринимателям, потребительским кооперативам)</w:t>
      </w:r>
      <w:r w:rsidRPr="00494485">
        <w:rPr>
          <w:rFonts w:ascii="Times New Roman" w:eastAsia="Calibri" w:hAnsi="Times New Roman" w:cs="Times New Roman"/>
          <w:sz w:val="28"/>
          <w:szCs w:val="28"/>
        </w:rPr>
        <w:t xml:space="preserve">, осуществляющим деятельность на территории муниципального района </w:t>
      </w:r>
      <w:proofErr w:type="spellStart"/>
      <w:r w:rsidRPr="00494485">
        <w:rPr>
          <w:rFonts w:ascii="Times New Roman" w:eastAsia="Calibri" w:hAnsi="Times New Roman" w:cs="Times New Roman"/>
          <w:sz w:val="28"/>
          <w:szCs w:val="28"/>
        </w:rPr>
        <w:t>Похвистневский</w:t>
      </w:r>
      <w:proofErr w:type="spellEnd"/>
      <w:r w:rsidRPr="00494485">
        <w:rPr>
          <w:rFonts w:ascii="Times New Roman" w:eastAsia="Calibri" w:hAnsi="Times New Roman" w:cs="Times New Roman"/>
          <w:sz w:val="28"/>
          <w:szCs w:val="28"/>
        </w:rPr>
        <w:t xml:space="preserve"> Самарской области.</w:t>
      </w:r>
    </w:p>
    <w:p w:rsidR="000F52EF" w:rsidRPr="00494485" w:rsidRDefault="000F52EF" w:rsidP="000F52EF">
      <w:pPr>
        <w:rPr>
          <w:rFonts w:ascii="Times New Roman" w:eastAsia="Calibri" w:hAnsi="Times New Roman" w:cs="Times New Roman"/>
          <w:sz w:val="28"/>
          <w:szCs w:val="28"/>
        </w:rPr>
      </w:pPr>
      <w:r w:rsidRPr="00494485">
        <w:rPr>
          <w:rFonts w:ascii="Times New Roman" w:hAnsi="Times New Roman" w:cs="Times New Roman"/>
          <w:color w:val="000000"/>
          <w:sz w:val="28"/>
          <w:szCs w:val="28"/>
        </w:rPr>
        <w:t xml:space="preserve">1.3. Главным распорядителем средств бюджета муниципального района </w:t>
      </w:r>
      <w:proofErr w:type="spellStart"/>
      <w:r w:rsidRPr="00494485">
        <w:rPr>
          <w:rFonts w:ascii="Times New Roman" w:hAnsi="Times New Roman" w:cs="Times New Roman"/>
          <w:color w:val="000000"/>
          <w:sz w:val="28"/>
          <w:szCs w:val="28"/>
        </w:rPr>
        <w:t>Похвистневский</w:t>
      </w:r>
      <w:proofErr w:type="spellEnd"/>
      <w:r w:rsidRPr="00494485">
        <w:rPr>
          <w:rFonts w:ascii="Times New Roman" w:hAnsi="Times New Roman" w:cs="Times New Roman"/>
          <w:color w:val="000000"/>
          <w:sz w:val="28"/>
          <w:szCs w:val="28"/>
        </w:rPr>
        <w:t xml:space="preserve"> по предоставлению субсидий является Финансовое управление Администрации муниципального района </w:t>
      </w:r>
      <w:proofErr w:type="spellStart"/>
      <w:r w:rsidRPr="00494485">
        <w:rPr>
          <w:rFonts w:ascii="Times New Roman" w:hAnsi="Times New Roman" w:cs="Times New Roman"/>
          <w:color w:val="000000"/>
          <w:sz w:val="28"/>
          <w:szCs w:val="28"/>
        </w:rPr>
        <w:t>Похвистневский</w:t>
      </w:r>
      <w:proofErr w:type="spellEnd"/>
      <w:r w:rsidRPr="00494485">
        <w:rPr>
          <w:rFonts w:ascii="Times New Roman" w:hAnsi="Times New Roman" w:cs="Times New Roman"/>
          <w:color w:val="000000"/>
          <w:sz w:val="28"/>
          <w:szCs w:val="28"/>
        </w:rPr>
        <w:t xml:space="preserve"> Самарской области.</w:t>
      </w:r>
    </w:p>
    <w:p w:rsidR="000F52EF" w:rsidRPr="00494485" w:rsidRDefault="000F52EF" w:rsidP="000F52EF">
      <w:pPr>
        <w:rPr>
          <w:rFonts w:ascii="Times New Roman" w:eastAsia="Calibri" w:hAnsi="Times New Roman" w:cs="Times New Roman"/>
          <w:sz w:val="28"/>
          <w:szCs w:val="28"/>
        </w:rPr>
      </w:pPr>
    </w:p>
    <w:p w:rsidR="000F52EF" w:rsidRPr="00494485" w:rsidRDefault="000F52EF" w:rsidP="000F52EF">
      <w:pPr>
        <w:jc w:val="center"/>
        <w:rPr>
          <w:rFonts w:ascii="Times New Roman" w:eastAsia="Calibri" w:hAnsi="Times New Roman" w:cs="Times New Roman"/>
          <w:b/>
          <w:sz w:val="28"/>
          <w:szCs w:val="28"/>
        </w:rPr>
      </w:pPr>
      <w:r w:rsidRPr="00494485">
        <w:rPr>
          <w:rFonts w:ascii="Times New Roman" w:eastAsia="Calibri" w:hAnsi="Times New Roman" w:cs="Times New Roman"/>
          <w:b/>
          <w:sz w:val="28"/>
          <w:szCs w:val="28"/>
        </w:rPr>
        <w:t>2. Условия предоставления субсидий</w:t>
      </w:r>
    </w:p>
    <w:p w:rsidR="001937CD" w:rsidRPr="00494485" w:rsidRDefault="001937CD" w:rsidP="000F52EF">
      <w:pPr>
        <w:jc w:val="center"/>
        <w:rPr>
          <w:rFonts w:ascii="Times New Roman" w:eastAsia="Calibri" w:hAnsi="Times New Roman" w:cs="Times New Roman"/>
          <w:b/>
          <w:sz w:val="28"/>
          <w:szCs w:val="28"/>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2.1. </w:t>
      </w:r>
      <w:proofErr w:type="gramStart"/>
      <w:r w:rsidRPr="00494485">
        <w:rPr>
          <w:rFonts w:ascii="Times New Roman" w:eastAsia="Calibri" w:hAnsi="Times New Roman" w:cs="Times New Roman"/>
          <w:sz w:val="28"/>
          <w:szCs w:val="28"/>
        </w:rPr>
        <w:t xml:space="preserve">Субсидии предоставляются субъектам малого и среднего предпринимательства в пределах средств бюджета муниципального района </w:t>
      </w:r>
      <w:proofErr w:type="spellStart"/>
      <w:r w:rsidRPr="00494485">
        <w:rPr>
          <w:rFonts w:ascii="Times New Roman" w:eastAsia="Calibri" w:hAnsi="Times New Roman" w:cs="Times New Roman"/>
          <w:sz w:val="28"/>
          <w:szCs w:val="28"/>
        </w:rPr>
        <w:t>Похвистневский</w:t>
      </w:r>
      <w:proofErr w:type="spellEnd"/>
      <w:r w:rsidRPr="00494485">
        <w:rPr>
          <w:rFonts w:ascii="Times New Roman" w:eastAsia="Calibri" w:hAnsi="Times New Roman" w:cs="Times New Roman"/>
          <w:sz w:val="28"/>
          <w:szCs w:val="28"/>
        </w:rPr>
        <w:t xml:space="preserve">, предусмотренных решением Собрания представителей </w:t>
      </w:r>
      <w:r w:rsidRPr="00494485">
        <w:rPr>
          <w:rFonts w:ascii="Times New Roman" w:eastAsia="Calibri" w:hAnsi="Times New Roman" w:cs="Times New Roman"/>
          <w:sz w:val="28"/>
          <w:szCs w:val="28"/>
        </w:rPr>
        <w:lastRenderedPageBreak/>
        <w:t xml:space="preserve">муниципального района </w:t>
      </w:r>
      <w:proofErr w:type="spellStart"/>
      <w:r w:rsidRPr="00494485">
        <w:rPr>
          <w:rFonts w:ascii="Times New Roman" w:eastAsia="Calibri" w:hAnsi="Times New Roman" w:cs="Times New Roman"/>
          <w:sz w:val="28"/>
          <w:szCs w:val="28"/>
        </w:rPr>
        <w:t>Похвистневский</w:t>
      </w:r>
      <w:proofErr w:type="spellEnd"/>
      <w:r w:rsidRPr="00494485">
        <w:rPr>
          <w:rFonts w:ascii="Times New Roman" w:eastAsia="Calibri" w:hAnsi="Times New Roman" w:cs="Times New Roman"/>
          <w:sz w:val="28"/>
          <w:szCs w:val="28"/>
        </w:rPr>
        <w:t xml:space="preserve"> о бюджете муниципального района </w:t>
      </w:r>
      <w:proofErr w:type="spellStart"/>
      <w:r w:rsidRPr="00494485">
        <w:rPr>
          <w:rFonts w:ascii="Times New Roman" w:eastAsia="Calibri" w:hAnsi="Times New Roman" w:cs="Times New Roman"/>
          <w:sz w:val="28"/>
          <w:szCs w:val="28"/>
        </w:rPr>
        <w:t>Похвистневский</w:t>
      </w:r>
      <w:proofErr w:type="spellEnd"/>
      <w:r w:rsidRPr="00494485">
        <w:rPr>
          <w:rFonts w:ascii="Times New Roman" w:eastAsia="Calibri" w:hAnsi="Times New Roman" w:cs="Times New Roman"/>
          <w:sz w:val="28"/>
          <w:szCs w:val="28"/>
        </w:rPr>
        <w:t xml:space="preserve"> на соответствующий финансовый год и плановый период на реализацию мероприятий муниципальной программы «Развитие малого и среднего предпринимательства в муниципально</w:t>
      </w:r>
      <w:r w:rsidR="0065675D" w:rsidRPr="00494485">
        <w:rPr>
          <w:rFonts w:ascii="Times New Roman" w:eastAsia="Calibri" w:hAnsi="Times New Roman" w:cs="Times New Roman"/>
          <w:sz w:val="28"/>
          <w:szCs w:val="28"/>
        </w:rPr>
        <w:t xml:space="preserve">м районе </w:t>
      </w:r>
      <w:proofErr w:type="spellStart"/>
      <w:r w:rsidR="0065675D" w:rsidRPr="00494485">
        <w:rPr>
          <w:rFonts w:ascii="Times New Roman" w:eastAsia="Calibri" w:hAnsi="Times New Roman" w:cs="Times New Roman"/>
          <w:sz w:val="28"/>
          <w:szCs w:val="28"/>
        </w:rPr>
        <w:t>Похвистневский</w:t>
      </w:r>
      <w:proofErr w:type="spellEnd"/>
      <w:r w:rsidR="0065675D" w:rsidRPr="00494485">
        <w:rPr>
          <w:rFonts w:ascii="Times New Roman" w:eastAsia="Calibri" w:hAnsi="Times New Roman" w:cs="Times New Roman"/>
          <w:sz w:val="28"/>
          <w:szCs w:val="28"/>
        </w:rPr>
        <w:t>» на 2021</w:t>
      </w:r>
      <w:r w:rsidRPr="00494485">
        <w:rPr>
          <w:rFonts w:ascii="Times New Roman" w:eastAsia="Calibri" w:hAnsi="Times New Roman" w:cs="Times New Roman"/>
          <w:sz w:val="28"/>
          <w:szCs w:val="28"/>
        </w:rPr>
        <w:t>-202</w:t>
      </w:r>
      <w:r w:rsidR="0065675D" w:rsidRPr="00494485">
        <w:rPr>
          <w:rFonts w:ascii="Times New Roman" w:eastAsia="Calibri" w:hAnsi="Times New Roman" w:cs="Times New Roman"/>
          <w:sz w:val="28"/>
          <w:szCs w:val="28"/>
        </w:rPr>
        <w:t>5</w:t>
      </w:r>
      <w:r w:rsidRPr="00494485">
        <w:rPr>
          <w:rFonts w:ascii="Times New Roman" w:eastAsia="Calibri" w:hAnsi="Times New Roman" w:cs="Times New Roman"/>
          <w:sz w:val="28"/>
          <w:szCs w:val="28"/>
        </w:rPr>
        <w:t xml:space="preserve"> годы» в рамках реализации национального проекта «Малое и среднее предпринимательство и</w:t>
      </w:r>
      <w:proofErr w:type="gramEnd"/>
      <w:r w:rsidRPr="00494485">
        <w:rPr>
          <w:rFonts w:ascii="Times New Roman" w:eastAsia="Calibri" w:hAnsi="Times New Roman" w:cs="Times New Roman"/>
          <w:sz w:val="28"/>
          <w:szCs w:val="28"/>
        </w:rPr>
        <w:t xml:space="preserve"> поддержка индивидуальной предпринимательской инициативы».</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Субсидии предоставляются субъектам малого и среднего предпринимательства (за исключением государственных (муниципальных) учреждений), обратившимся в Администрацию муниципального района </w:t>
      </w:r>
      <w:proofErr w:type="spellStart"/>
      <w:r w:rsidRPr="00494485">
        <w:rPr>
          <w:rFonts w:ascii="Times New Roman" w:eastAsia="Calibri" w:hAnsi="Times New Roman" w:cs="Times New Roman"/>
          <w:sz w:val="28"/>
          <w:szCs w:val="28"/>
        </w:rPr>
        <w:t>Похвистневский</w:t>
      </w:r>
      <w:proofErr w:type="spellEnd"/>
      <w:r w:rsidRPr="00494485">
        <w:rPr>
          <w:rFonts w:ascii="Times New Roman" w:eastAsia="Calibri" w:hAnsi="Times New Roman" w:cs="Times New Roman"/>
          <w:sz w:val="28"/>
          <w:szCs w:val="28"/>
        </w:rPr>
        <w:t xml:space="preserve"> с соответствующим заявлением и отвечающим критериям, указанным в пункте 3.1 настоящего Порядка (далее – заявители)</w:t>
      </w:r>
      <w:r w:rsidR="003E6FC3" w:rsidRPr="00494485">
        <w:rPr>
          <w:rFonts w:ascii="Times New Roman" w:eastAsia="Calibri" w:hAnsi="Times New Roman" w:cs="Times New Roman"/>
          <w:sz w:val="28"/>
          <w:szCs w:val="28"/>
        </w:rPr>
        <w:t xml:space="preserve"> в порядке по дате подачи заявления</w:t>
      </w:r>
      <w:r w:rsidRPr="00494485">
        <w:rPr>
          <w:rFonts w:ascii="Times New Roman" w:eastAsia="Calibri" w:hAnsi="Times New Roman" w:cs="Times New Roman"/>
          <w:sz w:val="28"/>
          <w:szCs w:val="28"/>
        </w:rPr>
        <w:t>.</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2.2. Субсидии предоставляются заявителям:</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1) в целях возмещения затрат на приобретение основных средств;</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2) в целях возмещения затрат в связи с открытием новых рабочих мест и увеличением штатных единиц;</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3) в целях возмещения затрат, связанных с регистрацией юридического лица или индивидуального предпринимателя, началом предпринимательской деятельности.</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2.3. Предоставление субсидий осуществляется в следующем размере:</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в целях возмещения затрат на приобретение основных средств – в размере не более 50 процентов от произведенных заявителем затрат на приобретение основных средств, используемых для основной деятельности (ведения бизнеса), но не более </w:t>
      </w:r>
      <w:r w:rsidR="001937CD" w:rsidRPr="00494485">
        <w:rPr>
          <w:rFonts w:ascii="Times New Roman" w:eastAsia="Calibri" w:hAnsi="Times New Roman" w:cs="Times New Roman"/>
          <w:sz w:val="28"/>
          <w:szCs w:val="28"/>
        </w:rPr>
        <w:t>8</w:t>
      </w:r>
      <w:r w:rsidRPr="00494485">
        <w:rPr>
          <w:rFonts w:ascii="Times New Roman" w:eastAsia="Calibri" w:hAnsi="Times New Roman" w:cs="Times New Roman"/>
          <w:sz w:val="28"/>
          <w:szCs w:val="28"/>
        </w:rPr>
        <w:t>00 тысяч рублей одному заявителю в год;</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в целях возмещения затрат в связи с открытием новых рабочих мест и увеличением штатных единиц - в размере не более 50 % от произведенных заявителем затрат по налогам (страховые взносы во внебюджетные фонды), за 1 трудоустроенного работника в год;</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в целях возмещения затрат, связанных с регистрацией юридического лица или индивидуального предпринимателя, началом предпринимательской деятельности - в размере не более 50 процентов от произведенных заявителем затрат, но не более 20 тысяч рублей одному заявителю в год. </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2.4. При расчете размера субсидий используется округление. Сумма субсидии определяется в рублях, при этом сумма в размере менее 50 копеек отбрасывается, а 50 копеек и более округляются до рубля.</w:t>
      </w:r>
    </w:p>
    <w:p w:rsidR="000F52EF" w:rsidRPr="00494485" w:rsidRDefault="000F52EF" w:rsidP="000F52EF">
      <w:pPr>
        <w:contextualSpacing/>
        <w:rPr>
          <w:rFonts w:ascii="Times New Roman" w:hAnsi="Times New Roman" w:cs="Times New Roman"/>
          <w:sz w:val="28"/>
          <w:szCs w:val="28"/>
        </w:rPr>
      </w:pPr>
      <w:r w:rsidRPr="00494485">
        <w:rPr>
          <w:rFonts w:ascii="Times New Roman" w:eastAsia="Calibri" w:hAnsi="Times New Roman" w:cs="Times New Roman"/>
          <w:sz w:val="28"/>
          <w:szCs w:val="28"/>
        </w:rPr>
        <w:t>2.5. После</w:t>
      </w:r>
      <w:r w:rsidRPr="00494485">
        <w:rPr>
          <w:rFonts w:ascii="Times New Roman" w:hAnsi="Times New Roman" w:cs="Times New Roman"/>
          <w:sz w:val="28"/>
          <w:szCs w:val="28"/>
        </w:rPr>
        <w:t xml:space="preserve"> получения субсидий заявители должны соблюдать следующие условия их предоставления:</w:t>
      </w:r>
    </w:p>
    <w:p w:rsidR="000F52EF" w:rsidRPr="00494485" w:rsidRDefault="000F52EF" w:rsidP="000F52EF">
      <w:pPr>
        <w:contextualSpacing/>
        <w:rPr>
          <w:rFonts w:ascii="Times New Roman" w:hAnsi="Times New Roman" w:cs="Times New Roman"/>
          <w:sz w:val="28"/>
          <w:szCs w:val="28"/>
        </w:rPr>
      </w:pPr>
      <w:r w:rsidRPr="00494485">
        <w:rPr>
          <w:rFonts w:ascii="Times New Roman" w:hAnsi="Times New Roman" w:cs="Times New Roman"/>
          <w:sz w:val="28"/>
          <w:szCs w:val="28"/>
        </w:rPr>
        <w:t xml:space="preserve">- исполнение соглашения о предоставлении субсидии, заключенного между Администрацией муниципального района </w:t>
      </w:r>
      <w:proofErr w:type="spellStart"/>
      <w:r w:rsidRPr="00494485">
        <w:rPr>
          <w:rFonts w:ascii="Times New Roman" w:hAnsi="Times New Roman" w:cs="Times New Roman"/>
          <w:sz w:val="28"/>
          <w:szCs w:val="28"/>
        </w:rPr>
        <w:t>Похвистневский</w:t>
      </w:r>
      <w:proofErr w:type="spellEnd"/>
      <w:r w:rsidRPr="00494485">
        <w:rPr>
          <w:rFonts w:ascii="Times New Roman" w:hAnsi="Times New Roman" w:cs="Times New Roman"/>
          <w:sz w:val="28"/>
          <w:szCs w:val="28"/>
        </w:rPr>
        <w:t xml:space="preserve"> (далее и Администрация района) и заявителем, по форме согласно приложению № </w:t>
      </w:r>
      <w:r w:rsidR="003E6FC3" w:rsidRPr="00494485">
        <w:rPr>
          <w:rFonts w:ascii="Times New Roman" w:hAnsi="Times New Roman" w:cs="Times New Roman"/>
          <w:sz w:val="28"/>
          <w:szCs w:val="28"/>
        </w:rPr>
        <w:t>1</w:t>
      </w:r>
      <w:r w:rsidRPr="00494485">
        <w:rPr>
          <w:rFonts w:ascii="Times New Roman" w:hAnsi="Times New Roman" w:cs="Times New Roman"/>
          <w:sz w:val="28"/>
          <w:szCs w:val="28"/>
        </w:rPr>
        <w:t xml:space="preserve"> к настоящему Порядку;</w:t>
      </w:r>
    </w:p>
    <w:p w:rsidR="000F52EF" w:rsidRPr="00494485" w:rsidRDefault="000F52EF" w:rsidP="000F52EF">
      <w:pPr>
        <w:contextualSpacing/>
        <w:rPr>
          <w:rFonts w:ascii="Times New Roman" w:hAnsi="Times New Roman" w:cs="Times New Roman"/>
          <w:sz w:val="28"/>
          <w:szCs w:val="28"/>
        </w:rPr>
      </w:pPr>
      <w:r w:rsidRPr="00494485">
        <w:rPr>
          <w:rFonts w:ascii="Times New Roman" w:hAnsi="Times New Roman" w:cs="Times New Roman"/>
          <w:sz w:val="28"/>
          <w:szCs w:val="28"/>
        </w:rPr>
        <w:t>- представление заявителем в Администрацию района в срок до 1 марта следующего за годом получения субсидии отчета о достижении показателей результативности предоставления субсидии;</w:t>
      </w:r>
    </w:p>
    <w:p w:rsidR="000F52EF" w:rsidRPr="00494485" w:rsidRDefault="000F52EF" w:rsidP="000F52EF">
      <w:pPr>
        <w:contextualSpacing/>
        <w:rPr>
          <w:rFonts w:ascii="Times New Roman" w:hAnsi="Times New Roman" w:cs="Times New Roman"/>
          <w:sz w:val="28"/>
          <w:szCs w:val="28"/>
        </w:rPr>
      </w:pPr>
      <w:r w:rsidRPr="00494485">
        <w:rPr>
          <w:rFonts w:ascii="Times New Roman" w:hAnsi="Times New Roman" w:cs="Times New Roman"/>
          <w:sz w:val="28"/>
          <w:szCs w:val="28"/>
        </w:rPr>
        <w:lastRenderedPageBreak/>
        <w:t xml:space="preserve">- достижение соответствующих показателей результативности, указанных в пункте 2.6 настоящего Порядка; </w:t>
      </w:r>
    </w:p>
    <w:p w:rsidR="000F52EF" w:rsidRPr="00494485" w:rsidRDefault="000F52EF" w:rsidP="000F52EF">
      <w:pPr>
        <w:contextualSpacing/>
        <w:rPr>
          <w:rFonts w:ascii="Times New Roman" w:hAnsi="Times New Roman" w:cs="Times New Roman"/>
          <w:sz w:val="28"/>
          <w:szCs w:val="28"/>
        </w:rPr>
      </w:pPr>
      <w:r w:rsidRPr="00494485">
        <w:rPr>
          <w:rFonts w:ascii="Times New Roman" w:hAnsi="Times New Roman" w:cs="Times New Roman"/>
          <w:sz w:val="28"/>
          <w:szCs w:val="28"/>
        </w:rPr>
        <w:t xml:space="preserve">- отсутствие выявленных в ходе проверок, проводимых уполномоченными органами, недостоверных сведений в документах, представленных в соответствии с </w:t>
      </w:r>
      <w:hyperlink w:anchor="Par58" w:history="1">
        <w:r w:rsidRPr="00494485">
          <w:rPr>
            <w:rFonts w:ascii="Times New Roman" w:hAnsi="Times New Roman" w:cs="Times New Roman"/>
            <w:sz w:val="28"/>
            <w:szCs w:val="28"/>
          </w:rPr>
          <w:t xml:space="preserve">пунктами </w:t>
        </w:r>
      </w:hyperlink>
      <w:r w:rsidRPr="00494485">
        <w:rPr>
          <w:rFonts w:ascii="Times New Roman" w:hAnsi="Times New Roman" w:cs="Times New Roman"/>
          <w:sz w:val="28"/>
          <w:szCs w:val="28"/>
        </w:rPr>
        <w:t>4.2, 4.3</w:t>
      </w:r>
      <w:r w:rsidRPr="00494485">
        <w:rPr>
          <w:color w:val="FF0000"/>
        </w:rPr>
        <w:t xml:space="preserve"> </w:t>
      </w:r>
      <w:r w:rsidRPr="00494485">
        <w:rPr>
          <w:rFonts w:ascii="Times New Roman" w:hAnsi="Times New Roman" w:cs="Times New Roman"/>
          <w:sz w:val="28"/>
          <w:szCs w:val="28"/>
        </w:rPr>
        <w:t>настоящего Порядка, а также фактов неправомерного получения субсидии.</w:t>
      </w:r>
    </w:p>
    <w:p w:rsidR="000F52EF" w:rsidRPr="00494485" w:rsidRDefault="000F52EF" w:rsidP="000F52EF">
      <w:pPr>
        <w:rPr>
          <w:rFonts w:ascii="Times New Roman" w:hAnsi="Times New Roman"/>
          <w:sz w:val="28"/>
          <w:szCs w:val="28"/>
        </w:rPr>
      </w:pPr>
      <w:r w:rsidRPr="00494485">
        <w:rPr>
          <w:rFonts w:ascii="Times New Roman" w:hAnsi="Times New Roman"/>
          <w:sz w:val="28"/>
          <w:szCs w:val="28"/>
        </w:rPr>
        <w:t xml:space="preserve">2.6. Показателями результативности предоставления заявителю субсидий являются: </w:t>
      </w:r>
    </w:p>
    <w:p w:rsidR="000F52EF" w:rsidRPr="00494485" w:rsidRDefault="000F52EF" w:rsidP="000F52EF">
      <w:pPr>
        <w:rPr>
          <w:rFonts w:ascii="Times New Roman" w:hAnsi="Times New Roman"/>
          <w:sz w:val="28"/>
          <w:szCs w:val="28"/>
        </w:rPr>
      </w:pPr>
      <w:proofErr w:type="spellStart"/>
      <w:r w:rsidRPr="00494485">
        <w:rPr>
          <w:rFonts w:ascii="Times New Roman" w:hAnsi="Times New Roman"/>
          <w:sz w:val="28"/>
          <w:szCs w:val="28"/>
        </w:rPr>
        <w:t>неснижение</w:t>
      </w:r>
      <w:proofErr w:type="spellEnd"/>
      <w:r w:rsidRPr="00494485">
        <w:rPr>
          <w:rFonts w:ascii="Times New Roman" w:hAnsi="Times New Roman"/>
          <w:sz w:val="28"/>
          <w:szCs w:val="28"/>
        </w:rPr>
        <w:t xml:space="preserve"> налоговых отчислений в текущем финансовом году, в котором предоставлена субсидия, по отношению к показателю предыдущего финансового года;</w:t>
      </w:r>
    </w:p>
    <w:p w:rsidR="000F52EF" w:rsidRPr="00494485" w:rsidRDefault="000F52EF" w:rsidP="000F52EF">
      <w:pPr>
        <w:rPr>
          <w:rFonts w:ascii="Times New Roman" w:hAnsi="Times New Roman"/>
          <w:sz w:val="28"/>
          <w:szCs w:val="28"/>
        </w:rPr>
      </w:pPr>
      <w:proofErr w:type="spellStart"/>
      <w:r w:rsidRPr="00494485">
        <w:rPr>
          <w:rFonts w:ascii="Times New Roman" w:hAnsi="Times New Roman"/>
          <w:sz w:val="28"/>
          <w:szCs w:val="28"/>
        </w:rPr>
        <w:t>неснижение</w:t>
      </w:r>
      <w:proofErr w:type="spellEnd"/>
      <w:r w:rsidRPr="00494485">
        <w:rPr>
          <w:rFonts w:ascii="Times New Roman" w:hAnsi="Times New Roman"/>
          <w:sz w:val="28"/>
          <w:szCs w:val="28"/>
        </w:rPr>
        <w:t xml:space="preserve"> количества рабочих мест в текущем финансовом году, в котором предоставлена субсидия, по отношению к показателю предыдущего финансового года.</w:t>
      </w:r>
    </w:p>
    <w:p w:rsidR="000F52EF" w:rsidRPr="00494485" w:rsidRDefault="000F52EF" w:rsidP="000F52EF">
      <w:pPr>
        <w:rPr>
          <w:rFonts w:ascii="Times New Roman" w:hAnsi="Times New Roman"/>
          <w:sz w:val="28"/>
          <w:szCs w:val="28"/>
        </w:rPr>
      </w:pPr>
    </w:p>
    <w:p w:rsidR="000F52EF" w:rsidRPr="00494485" w:rsidRDefault="000F52EF" w:rsidP="000F52EF">
      <w:pPr>
        <w:jc w:val="center"/>
        <w:rPr>
          <w:rFonts w:ascii="Times New Roman" w:eastAsia="Calibri" w:hAnsi="Times New Roman" w:cs="Times New Roman"/>
          <w:b/>
          <w:bCs/>
          <w:sz w:val="28"/>
          <w:szCs w:val="28"/>
        </w:rPr>
      </w:pPr>
      <w:r w:rsidRPr="00494485">
        <w:rPr>
          <w:rFonts w:ascii="Times New Roman" w:eastAsia="Calibri" w:hAnsi="Times New Roman" w:cs="Times New Roman"/>
          <w:b/>
          <w:bCs/>
          <w:sz w:val="28"/>
          <w:szCs w:val="28"/>
        </w:rPr>
        <w:t>3. Критерии отбора субъектов малого и среднего предпринимательства</w:t>
      </w:r>
    </w:p>
    <w:p w:rsidR="000F52EF" w:rsidRPr="00494485" w:rsidRDefault="000F52EF" w:rsidP="000F52EF">
      <w:pPr>
        <w:jc w:val="center"/>
        <w:rPr>
          <w:rFonts w:ascii="Times New Roman" w:eastAsia="Calibri" w:hAnsi="Times New Roman" w:cs="Times New Roman"/>
          <w:sz w:val="28"/>
          <w:szCs w:val="28"/>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3.1. Критериями отбора заявителей для предоставления субсидии являются:</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1) подача заявителем заявления в соответствии с настоящим Порядком;</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2) отсутствие оснований для отказа в предоставлении государственной поддержки субъектам малого и среднего предпринимательства, установленных частями 3 - 5 статьи 14 Федерального закона «О развитии малого и среднего предпринимательства в Российской Федерации»;</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3) осуществление деятельности в приоритетных направлениях, определенных муниципальной программой «Развитие малого и среднего предпринимательства в муниципальном районе </w:t>
      </w:r>
      <w:proofErr w:type="spellStart"/>
      <w:r w:rsidRPr="00494485">
        <w:rPr>
          <w:rFonts w:ascii="Times New Roman" w:eastAsia="Calibri" w:hAnsi="Times New Roman" w:cs="Times New Roman"/>
          <w:sz w:val="28"/>
          <w:szCs w:val="28"/>
        </w:rPr>
        <w:t>Похвистневский</w:t>
      </w:r>
      <w:proofErr w:type="spellEnd"/>
      <w:r w:rsidRPr="00494485">
        <w:rPr>
          <w:rFonts w:ascii="Times New Roman" w:eastAsia="Calibri" w:hAnsi="Times New Roman" w:cs="Times New Roman"/>
          <w:sz w:val="28"/>
          <w:szCs w:val="28"/>
        </w:rPr>
        <w:t>» на 20</w:t>
      </w:r>
      <w:r w:rsidR="00FA4AD9" w:rsidRPr="00494485">
        <w:rPr>
          <w:rFonts w:ascii="Times New Roman" w:eastAsia="Calibri" w:hAnsi="Times New Roman" w:cs="Times New Roman"/>
          <w:sz w:val="28"/>
          <w:szCs w:val="28"/>
        </w:rPr>
        <w:t>21</w:t>
      </w:r>
      <w:r w:rsidRPr="00494485">
        <w:rPr>
          <w:rFonts w:ascii="Times New Roman" w:eastAsia="Calibri" w:hAnsi="Times New Roman" w:cs="Times New Roman"/>
          <w:sz w:val="28"/>
          <w:szCs w:val="28"/>
        </w:rPr>
        <w:t>-202</w:t>
      </w:r>
      <w:r w:rsidR="00FA4AD9" w:rsidRPr="00494485">
        <w:rPr>
          <w:rFonts w:ascii="Times New Roman" w:eastAsia="Calibri" w:hAnsi="Times New Roman" w:cs="Times New Roman"/>
          <w:sz w:val="28"/>
          <w:szCs w:val="28"/>
        </w:rPr>
        <w:t>5</w:t>
      </w:r>
      <w:r w:rsidRPr="00494485">
        <w:rPr>
          <w:rFonts w:ascii="Times New Roman" w:eastAsia="Calibri" w:hAnsi="Times New Roman" w:cs="Times New Roman"/>
          <w:sz w:val="28"/>
          <w:szCs w:val="28"/>
        </w:rPr>
        <w:t xml:space="preserve"> годы»;</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4) увеличение объема налоговых платежей в бюджеты всех уровней и внебюджетные фонды;</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5) общая положительная динамика основных показателей деятельности за последний отчетный год (не ниже уровня предыдущего периода);</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6) сохранение действующих и создание новых рабочих мест.</w:t>
      </w:r>
    </w:p>
    <w:p w:rsidR="004D4697" w:rsidRPr="00494485" w:rsidRDefault="000F52EF" w:rsidP="004D4697">
      <w:pPr>
        <w:rPr>
          <w:rFonts w:ascii="Times New Roman" w:hAnsi="Times New Roman" w:cs="Times New Roman"/>
          <w:sz w:val="28"/>
          <w:szCs w:val="28"/>
        </w:rPr>
      </w:pPr>
      <w:r w:rsidRPr="00494485">
        <w:rPr>
          <w:rFonts w:ascii="Times New Roman" w:eastAsia="Calibri" w:hAnsi="Times New Roman" w:cs="Times New Roman"/>
          <w:sz w:val="28"/>
          <w:szCs w:val="28"/>
        </w:rPr>
        <w:t xml:space="preserve">3.2. </w:t>
      </w:r>
      <w:r w:rsidR="004D4697" w:rsidRPr="00494485">
        <w:rPr>
          <w:rFonts w:ascii="Times New Roman" w:eastAsia="Times New Roman" w:hAnsi="Times New Roman" w:cs="Times New Roman"/>
          <w:color w:val="333333"/>
          <w:sz w:val="28"/>
          <w:szCs w:val="28"/>
          <w:lang w:eastAsia="ru-RU"/>
        </w:rPr>
        <w:t>Следующие требования к участникам отбора:</w:t>
      </w:r>
      <w:r w:rsidR="004D4697" w:rsidRPr="00494485">
        <w:rPr>
          <w:rFonts w:ascii="Times New Roman" w:hAnsi="Times New Roman" w:cs="Times New Roman"/>
          <w:sz w:val="28"/>
          <w:szCs w:val="28"/>
        </w:rPr>
        <w:t xml:space="preserve"> </w:t>
      </w:r>
    </w:p>
    <w:p w:rsidR="004D4697" w:rsidRPr="00494485" w:rsidRDefault="004D4697" w:rsidP="004D4697">
      <w:pPr>
        <w:rPr>
          <w:rFonts w:ascii="Times New Roman" w:hAnsi="Times New Roman" w:cs="Times New Roman"/>
          <w:sz w:val="28"/>
          <w:szCs w:val="28"/>
        </w:rPr>
      </w:pPr>
      <w:proofErr w:type="gramStart"/>
      <w:r w:rsidRPr="00494485">
        <w:rPr>
          <w:rFonts w:ascii="Times New Roman" w:hAnsi="Times New Roman" w:cs="Times New Roman"/>
          <w:sz w:val="28"/>
          <w:szCs w:val="28"/>
        </w:rPr>
        <w:t>- с</w:t>
      </w:r>
      <w:r w:rsidR="000F52EF" w:rsidRPr="00494485">
        <w:rPr>
          <w:rFonts w:ascii="Times New Roman" w:hAnsi="Times New Roman" w:cs="Times New Roman"/>
          <w:sz w:val="28"/>
          <w:szCs w:val="28"/>
        </w:rPr>
        <w:t xml:space="preserve">убсидии предоставляются </w:t>
      </w:r>
      <w:r w:rsidR="000F52EF" w:rsidRPr="00494485">
        <w:rPr>
          <w:rFonts w:ascii="Times New Roman" w:eastAsia="Calibri" w:hAnsi="Times New Roman" w:cs="Times New Roman"/>
          <w:sz w:val="28"/>
          <w:szCs w:val="28"/>
        </w:rPr>
        <w:t>заявителям</w:t>
      </w:r>
      <w:r w:rsidR="000F52EF" w:rsidRPr="00494485">
        <w:rPr>
          <w:rFonts w:ascii="Times New Roman" w:hAnsi="Times New Roman" w:cs="Times New Roman"/>
          <w:sz w:val="28"/>
          <w:szCs w:val="28"/>
        </w:rPr>
        <w:t xml:space="preserve">, </w:t>
      </w:r>
      <w:r w:rsidRPr="00494485">
        <w:rPr>
          <w:rFonts w:ascii="Times New Roman" w:hAnsi="Times New Roman" w:cs="Times New Roman"/>
          <w:sz w:val="28"/>
          <w:szCs w:val="28"/>
        </w:rPr>
        <w:t xml:space="preserve">у </w:t>
      </w:r>
      <w:r w:rsidR="000F52EF" w:rsidRPr="00494485">
        <w:rPr>
          <w:rFonts w:ascii="Times New Roman" w:hAnsi="Times New Roman" w:cs="Times New Roman"/>
          <w:sz w:val="28"/>
          <w:szCs w:val="28"/>
        </w:rPr>
        <w:t>которы</w:t>
      </w:r>
      <w:r w:rsidRPr="00494485">
        <w:rPr>
          <w:rFonts w:ascii="Times New Roman" w:hAnsi="Times New Roman" w:cs="Times New Roman"/>
          <w:sz w:val="28"/>
          <w:szCs w:val="28"/>
        </w:rPr>
        <w:t>х</w:t>
      </w:r>
      <w:r w:rsidR="000F52EF" w:rsidRPr="00494485">
        <w:rPr>
          <w:rFonts w:ascii="Times New Roman" w:hAnsi="Times New Roman" w:cs="Times New Roman"/>
          <w:sz w:val="28"/>
          <w:szCs w:val="28"/>
        </w:rPr>
        <w:t xml:space="preserve"> на определенные даты, но не позднее 30 дней до даты обращения в </w:t>
      </w:r>
      <w:r w:rsidR="000F52EF" w:rsidRPr="00494485">
        <w:rPr>
          <w:rFonts w:ascii="Times New Roman" w:eastAsia="Calibri" w:hAnsi="Times New Roman" w:cs="Times New Roman"/>
          <w:sz w:val="28"/>
          <w:szCs w:val="28"/>
        </w:rPr>
        <w:t xml:space="preserve">Администрацию муниципального района </w:t>
      </w:r>
      <w:proofErr w:type="spellStart"/>
      <w:r w:rsidR="000F52EF" w:rsidRPr="00494485">
        <w:rPr>
          <w:rFonts w:ascii="Times New Roman" w:eastAsia="Calibri" w:hAnsi="Times New Roman" w:cs="Times New Roman"/>
          <w:sz w:val="28"/>
          <w:szCs w:val="28"/>
        </w:rPr>
        <w:t>Похвистневский</w:t>
      </w:r>
      <w:proofErr w:type="spellEnd"/>
      <w:r w:rsidR="000F52EF" w:rsidRPr="00494485">
        <w:rPr>
          <w:rFonts w:ascii="Times New Roman" w:hAnsi="Times New Roman" w:cs="Times New Roman"/>
          <w:sz w:val="28"/>
          <w:szCs w:val="28"/>
        </w:rPr>
        <w:t xml:space="preserve"> для предоставления субсидий, </w:t>
      </w:r>
      <w:r w:rsidRPr="00494485">
        <w:rPr>
          <w:rFonts w:ascii="Times New Roman" w:hAnsi="Times New Roman" w:cs="Times New Roman"/>
          <w:sz w:val="28"/>
          <w:szCs w:val="28"/>
        </w:rPr>
        <w:t>отсутствует</w:t>
      </w:r>
      <w:r w:rsidR="000F52EF" w:rsidRPr="00494485">
        <w:rPr>
          <w:rFonts w:ascii="Times New Roman" w:hAnsi="Times New Roman" w:cs="Times New Roman"/>
          <w:sz w:val="28"/>
          <w:szCs w:val="28"/>
        </w:rPr>
        <w:t xml:space="preserve"> неисполненн</w:t>
      </w:r>
      <w:r w:rsidRPr="00494485">
        <w:rPr>
          <w:rFonts w:ascii="Times New Roman" w:hAnsi="Times New Roman" w:cs="Times New Roman"/>
          <w:sz w:val="28"/>
          <w:szCs w:val="28"/>
        </w:rPr>
        <w:t>ая</w:t>
      </w:r>
      <w:r w:rsidR="000F52EF" w:rsidRPr="00494485">
        <w:rPr>
          <w:rFonts w:ascii="Times New Roman" w:hAnsi="Times New Roman" w:cs="Times New Roman"/>
          <w:sz w:val="28"/>
          <w:szCs w:val="28"/>
        </w:rPr>
        <w:t xml:space="preserve"> обязанность по уплате налогов, сборов, страховых взносов (за исключением страховых взносов на обязательное социальное страхование от несчастных случаев на производстве и профессиональных заболеваний), пеней, штрафов, процентов, подлежащих уплате в соответствии с законодательством Российской Федерации</w:t>
      </w:r>
      <w:proofErr w:type="gramEnd"/>
      <w:r w:rsidR="000F52EF" w:rsidRPr="00494485">
        <w:rPr>
          <w:rFonts w:ascii="Times New Roman" w:hAnsi="Times New Roman" w:cs="Times New Roman"/>
          <w:sz w:val="28"/>
          <w:szCs w:val="28"/>
        </w:rPr>
        <w:t xml:space="preserve"> о налогах и сборах</w:t>
      </w:r>
      <w:r w:rsidRPr="00494485">
        <w:rPr>
          <w:rFonts w:ascii="Times New Roman" w:hAnsi="Times New Roman" w:cs="Times New Roman"/>
          <w:sz w:val="28"/>
          <w:szCs w:val="28"/>
        </w:rPr>
        <w:t>;</w:t>
      </w:r>
    </w:p>
    <w:p w:rsidR="004D4697" w:rsidRPr="00494485" w:rsidRDefault="004D4697" w:rsidP="004D4697">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w:t>
      </w:r>
      <w:r w:rsidRPr="00494485">
        <w:rPr>
          <w:rFonts w:ascii="Times New Roman" w:eastAsia="Times New Roman" w:hAnsi="Times New Roman" w:cs="Times New Roman"/>
          <w:color w:val="333333"/>
          <w:sz w:val="28"/>
          <w:szCs w:val="28"/>
          <w:lang w:eastAsia="ru-RU"/>
        </w:rPr>
        <w:t>у участника отбора должна отсутствовать</w:t>
      </w:r>
      <w:r w:rsidRPr="00494485">
        <w:rPr>
          <w:rFonts w:ascii="Times New Roman" w:eastAsia="Calibri" w:hAnsi="Times New Roman" w:cs="Times New Roman"/>
          <w:sz w:val="28"/>
          <w:szCs w:val="28"/>
        </w:rPr>
        <w:t xml:space="preserve"> просроченная задолженность по возврату в бюджет </w:t>
      </w:r>
      <w:r w:rsidR="00053A7C" w:rsidRPr="00494485">
        <w:rPr>
          <w:rFonts w:ascii="Times New Roman" w:eastAsia="Calibri" w:hAnsi="Times New Roman" w:cs="Times New Roman"/>
          <w:sz w:val="28"/>
          <w:szCs w:val="28"/>
        </w:rPr>
        <w:t>района</w:t>
      </w:r>
      <w:r w:rsidRPr="00494485">
        <w:rPr>
          <w:rFonts w:ascii="Times New Roman" w:eastAsia="Calibri" w:hAnsi="Times New Roman" w:cs="Times New Roman"/>
          <w:sz w:val="28"/>
          <w:szCs w:val="28"/>
        </w:rPr>
        <w:t xml:space="preserve">, из которого планируется предоставление субсидии в соответствии с муниципальными правовым актом, субсидий, бюджетных инвестиций, </w:t>
      </w:r>
      <w:proofErr w:type="gramStart"/>
      <w:r w:rsidRPr="00494485">
        <w:rPr>
          <w:rFonts w:ascii="Times New Roman" w:eastAsia="Calibri" w:hAnsi="Times New Roman" w:cs="Times New Roman"/>
          <w:sz w:val="28"/>
          <w:szCs w:val="28"/>
        </w:rPr>
        <w:t>предоставленных</w:t>
      </w:r>
      <w:proofErr w:type="gramEnd"/>
      <w:r w:rsidRPr="00494485">
        <w:rPr>
          <w:rFonts w:ascii="Times New Roman" w:eastAsia="Calibri" w:hAnsi="Times New Roman" w:cs="Times New Roman"/>
          <w:sz w:val="28"/>
          <w:szCs w:val="28"/>
        </w:rPr>
        <w:t xml:space="preserve"> в том числе в соответствии с иными правовыми актами, а также иная просроченная (неурегулированная) задолженность по </w:t>
      </w:r>
      <w:r w:rsidRPr="00494485">
        <w:rPr>
          <w:rFonts w:ascii="Times New Roman" w:eastAsia="Calibri" w:hAnsi="Times New Roman" w:cs="Times New Roman"/>
          <w:sz w:val="28"/>
          <w:szCs w:val="28"/>
        </w:rPr>
        <w:lastRenderedPageBreak/>
        <w:t>денежным обязательствам перед муниципальн</w:t>
      </w:r>
      <w:r w:rsidR="001937CD" w:rsidRPr="00494485">
        <w:rPr>
          <w:rFonts w:ascii="Times New Roman" w:eastAsia="Calibri" w:hAnsi="Times New Roman" w:cs="Times New Roman"/>
          <w:sz w:val="28"/>
          <w:szCs w:val="28"/>
        </w:rPr>
        <w:t>ым</w:t>
      </w:r>
      <w:r w:rsidRPr="00494485">
        <w:rPr>
          <w:rFonts w:ascii="Times New Roman" w:eastAsia="Calibri" w:hAnsi="Times New Roman" w:cs="Times New Roman"/>
          <w:sz w:val="28"/>
          <w:szCs w:val="28"/>
        </w:rPr>
        <w:t xml:space="preserve"> район</w:t>
      </w:r>
      <w:r w:rsidR="001937CD" w:rsidRPr="00494485">
        <w:rPr>
          <w:rFonts w:ascii="Times New Roman" w:eastAsia="Calibri" w:hAnsi="Times New Roman" w:cs="Times New Roman"/>
          <w:sz w:val="28"/>
          <w:szCs w:val="28"/>
        </w:rPr>
        <w:t>ом</w:t>
      </w:r>
      <w:r w:rsidRPr="00494485">
        <w:rPr>
          <w:rFonts w:ascii="Times New Roman" w:eastAsia="Calibri" w:hAnsi="Times New Roman" w:cs="Times New Roman"/>
          <w:sz w:val="28"/>
          <w:szCs w:val="28"/>
        </w:rPr>
        <w:t xml:space="preserve"> </w:t>
      </w:r>
      <w:proofErr w:type="spellStart"/>
      <w:r w:rsidRPr="00494485">
        <w:rPr>
          <w:rFonts w:ascii="Times New Roman" w:eastAsia="Calibri" w:hAnsi="Times New Roman" w:cs="Times New Roman"/>
          <w:sz w:val="28"/>
          <w:szCs w:val="28"/>
        </w:rPr>
        <w:t>Похвистневский</w:t>
      </w:r>
      <w:proofErr w:type="spellEnd"/>
      <w:r w:rsidRPr="00494485">
        <w:rPr>
          <w:rFonts w:ascii="Times New Roman" w:eastAsia="Calibri" w:hAnsi="Times New Roman" w:cs="Times New Roman"/>
          <w:sz w:val="28"/>
          <w:szCs w:val="28"/>
        </w:rPr>
        <w:t>, из бюджета которых планируется предоставление субсидии в соответствии с правовым актом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w:t>
      </w:r>
    </w:p>
    <w:p w:rsidR="004D4697" w:rsidRPr="00494485" w:rsidRDefault="004D4697" w:rsidP="004D4697">
      <w:pPr>
        <w:shd w:val="clear" w:color="auto" w:fill="FFFFFF"/>
        <w:ind w:right="0"/>
        <w:rPr>
          <w:rFonts w:ascii="Times New Roman" w:eastAsia="Times New Roman" w:hAnsi="Times New Roman" w:cs="Times New Roman"/>
          <w:color w:val="333333"/>
          <w:sz w:val="28"/>
          <w:szCs w:val="28"/>
          <w:lang w:eastAsia="ru-RU"/>
        </w:rPr>
      </w:pPr>
      <w:r w:rsidRPr="00494485">
        <w:rPr>
          <w:rFonts w:ascii="Times New Roman" w:eastAsia="Times New Roman" w:hAnsi="Times New Roman" w:cs="Times New Roman"/>
          <w:color w:val="333333"/>
          <w:sz w:val="28"/>
          <w:szCs w:val="28"/>
          <w:lang w:eastAsia="ru-RU"/>
        </w:rPr>
        <w:t>- участники отбора – юридические лица не должны находиться в процессе реорганизации,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РФ, а участники отбора – индивидуальные предприниматели не должны прекратить деятельность в качестве индивидуального предпринимателя;</w:t>
      </w:r>
    </w:p>
    <w:p w:rsidR="004D4697" w:rsidRPr="00494485" w:rsidRDefault="004D4697" w:rsidP="004D4697">
      <w:pPr>
        <w:rPr>
          <w:rFonts w:ascii="Times New Roman" w:hAnsi="Times New Roman" w:cs="Times New Roman"/>
          <w:sz w:val="28"/>
          <w:szCs w:val="28"/>
        </w:rPr>
      </w:pPr>
      <w:proofErr w:type="gramStart"/>
      <w:r w:rsidRPr="00494485">
        <w:rPr>
          <w:rFonts w:ascii="Times New Roman" w:eastAsia="Times New Roman" w:hAnsi="Times New Roman" w:cs="Times New Roman"/>
          <w:color w:val="333333"/>
          <w:sz w:val="28"/>
          <w:szCs w:val="28"/>
          <w:lang w:eastAsia="ru-RU"/>
        </w:rPr>
        <w:t xml:space="preserve">- </w:t>
      </w:r>
      <w:r w:rsidRPr="00494485">
        <w:rPr>
          <w:rFonts w:ascii="Times New Roman" w:hAnsi="Times New Roman" w:cs="Times New Roman"/>
          <w:sz w:val="28"/>
          <w:szCs w:val="2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roofErr w:type="gramEnd"/>
    </w:p>
    <w:p w:rsidR="004D4697" w:rsidRPr="00494485" w:rsidRDefault="004D4697" w:rsidP="004D4697">
      <w:pPr>
        <w:shd w:val="clear" w:color="auto" w:fill="FFFFFF"/>
        <w:ind w:right="0"/>
        <w:rPr>
          <w:rFonts w:ascii="Times New Roman" w:eastAsia="Times New Roman" w:hAnsi="Times New Roman" w:cs="Times New Roman"/>
          <w:color w:val="333333"/>
          <w:sz w:val="28"/>
          <w:szCs w:val="28"/>
          <w:lang w:eastAsia="ru-RU"/>
        </w:rPr>
      </w:pPr>
      <w:proofErr w:type="gramStart"/>
      <w:r w:rsidRPr="00494485">
        <w:rPr>
          <w:rFonts w:ascii="Times New Roman" w:eastAsia="Times New Roman" w:hAnsi="Times New Roman" w:cs="Times New Roman"/>
          <w:color w:val="333333"/>
          <w:sz w:val="28"/>
          <w:szCs w:val="28"/>
          <w:lang w:eastAsia="ru-RU"/>
        </w:rPr>
        <w:t>- 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494485">
        <w:rPr>
          <w:rFonts w:ascii="Times New Roman" w:eastAsia="Times New Roman" w:hAnsi="Times New Roman" w:cs="Times New Roman"/>
          <w:color w:val="333333"/>
          <w:sz w:val="28"/>
          <w:szCs w:val="28"/>
          <w:lang w:eastAsia="ru-RU"/>
        </w:rPr>
        <w:t>офшорные</w:t>
      </w:r>
      <w:proofErr w:type="spellEnd"/>
      <w:r w:rsidRPr="00494485">
        <w:rPr>
          <w:rFonts w:ascii="Times New Roman" w:eastAsia="Times New Roman" w:hAnsi="Times New Roman" w:cs="Times New Roman"/>
          <w:color w:val="333333"/>
          <w:sz w:val="28"/>
          <w:szCs w:val="28"/>
          <w:lang w:eastAsia="ru-RU"/>
        </w:rPr>
        <w:t xml:space="preserve"> зоны</w:t>
      </w:r>
      <w:proofErr w:type="gramEnd"/>
      <w:r w:rsidRPr="00494485">
        <w:rPr>
          <w:rFonts w:ascii="Times New Roman" w:eastAsia="Times New Roman" w:hAnsi="Times New Roman" w:cs="Times New Roman"/>
          <w:color w:val="333333"/>
          <w:sz w:val="28"/>
          <w:szCs w:val="28"/>
          <w:lang w:eastAsia="ru-RU"/>
        </w:rPr>
        <w:t>), в совокупности превышает 50 процентов;</w:t>
      </w:r>
    </w:p>
    <w:p w:rsidR="004D4697" w:rsidRPr="00494485" w:rsidRDefault="004D4697" w:rsidP="004D4697">
      <w:pPr>
        <w:rPr>
          <w:rFonts w:ascii="Times New Roman" w:hAnsi="Times New Roman" w:cs="Times New Roman"/>
          <w:sz w:val="28"/>
          <w:szCs w:val="28"/>
        </w:rPr>
      </w:pPr>
      <w:r w:rsidRPr="00494485">
        <w:rPr>
          <w:rFonts w:ascii="Times New Roman" w:eastAsia="Times New Roman" w:hAnsi="Times New Roman" w:cs="Times New Roman"/>
          <w:color w:val="333333"/>
          <w:sz w:val="28"/>
          <w:szCs w:val="28"/>
          <w:lang w:eastAsia="ru-RU"/>
        </w:rPr>
        <w:t xml:space="preserve">- участники отбора не должны получать средства из </w:t>
      </w:r>
      <w:r w:rsidRPr="00494485">
        <w:rPr>
          <w:rFonts w:ascii="Times New Roman" w:hAnsi="Times New Roman" w:cs="Times New Roman"/>
          <w:sz w:val="28"/>
          <w:szCs w:val="28"/>
        </w:rPr>
        <w:t xml:space="preserve">местного бюджета в соответствии с иными муниципальными правовыми актами на цели, указанные в </w:t>
      </w:r>
      <w:hyperlink r:id="rId9" w:history="1">
        <w:r w:rsidRPr="00494485">
          <w:rPr>
            <w:rFonts w:ascii="Times New Roman" w:hAnsi="Times New Roman" w:cs="Times New Roman"/>
            <w:sz w:val="28"/>
            <w:szCs w:val="28"/>
          </w:rPr>
          <w:t xml:space="preserve">пункте </w:t>
        </w:r>
      </w:hyperlink>
      <w:r w:rsidRPr="00494485">
        <w:rPr>
          <w:rFonts w:ascii="Times New Roman" w:hAnsi="Times New Roman" w:cs="Times New Roman"/>
          <w:sz w:val="28"/>
          <w:szCs w:val="28"/>
        </w:rPr>
        <w:t>2.2 настоящего Порядка</w:t>
      </w:r>
      <w:bookmarkStart w:id="0" w:name="Par10"/>
      <w:bookmarkEnd w:id="0"/>
      <w:r w:rsidRPr="00494485">
        <w:rPr>
          <w:rFonts w:ascii="Times New Roman" w:hAnsi="Times New Roman" w:cs="Times New Roman"/>
          <w:sz w:val="28"/>
          <w:szCs w:val="28"/>
        </w:rPr>
        <w:t>.</w:t>
      </w:r>
    </w:p>
    <w:p w:rsidR="000F52EF" w:rsidRPr="00494485" w:rsidRDefault="000F52EF" w:rsidP="00157A65">
      <w:pPr>
        <w:ind w:firstLine="567"/>
        <w:rPr>
          <w:rFonts w:ascii="Times New Roman" w:eastAsia="Calibri" w:hAnsi="Times New Roman" w:cs="Times New Roman"/>
          <w:sz w:val="28"/>
          <w:szCs w:val="28"/>
        </w:rPr>
      </w:pPr>
      <w:r w:rsidRPr="00494485">
        <w:rPr>
          <w:rFonts w:ascii="Times New Roman" w:eastAsia="Calibri" w:hAnsi="Times New Roman" w:cs="Times New Roman"/>
          <w:sz w:val="28"/>
          <w:szCs w:val="28"/>
        </w:rPr>
        <w:t>Основаниями для отказа заявителю для получения субсидии являются:</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1) несоблюдение критериев и условий, установленных настоящим Порядком;</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2) непредставление или неполное представление документов, указанных в пунктах 4.2 и 4.3 настоящего Порядка;</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3) наличие в представленных документах недостоверных сведений.</w:t>
      </w:r>
    </w:p>
    <w:p w:rsidR="000F52EF" w:rsidRPr="00494485" w:rsidRDefault="000F52EF" w:rsidP="000F52EF">
      <w:pPr>
        <w:rPr>
          <w:rFonts w:ascii="Times New Roman" w:eastAsia="Calibri" w:hAnsi="Times New Roman" w:cs="Times New Roman"/>
          <w:sz w:val="28"/>
          <w:szCs w:val="28"/>
        </w:rPr>
      </w:pPr>
    </w:p>
    <w:p w:rsidR="000F52EF" w:rsidRPr="00494485" w:rsidRDefault="000F52EF" w:rsidP="000F52EF">
      <w:pPr>
        <w:jc w:val="center"/>
        <w:rPr>
          <w:rFonts w:ascii="Times New Roman" w:eastAsia="Calibri" w:hAnsi="Times New Roman" w:cs="Times New Roman"/>
          <w:b/>
          <w:bCs/>
          <w:sz w:val="28"/>
          <w:szCs w:val="28"/>
        </w:rPr>
      </w:pPr>
      <w:r w:rsidRPr="00494485">
        <w:rPr>
          <w:rFonts w:ascii="Times New Roman" w:eastAsia="Calibri" w:hAnsi="Times New Roman" w:cs="Times New Roman"/>
          <w:b/>
          <w:bCs/>
          <w:sz w:val="28"/>
          <w:szCs w:val="28"/>
        </w:rPr>
        <w:t>4. Порядок представления документов для получения субсидий</w:t>
      </w:r>
    </w:p>
    <w:p w:rsidR="000F52EF" w:rsidRPr="00494485" w:rsidRDefault="000F52EF" w:rsidP="000F52EF">
      <w:pPr>
        <w:rPr>
          <w:rFonts w:ascii="Times New Roman" w:eastAsia="Calibri" w:hAnsi="Times New Roman" w:cs="Times New Roman"/>
          <w:sz w:val="28"/>
          <w:szCs w:val="28"/>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4.1. Подача заявителем документов для получения субсидии осуществляется</w:t>
      </w:r>
      <w:r w:rsidR="00C53626" w:rsidRPr="00494485">
        <w:rPr>
          <w:rFonts w:ascii="Times New Roman" w:eastAsia="Calibri" w:hAnsi="Times New Roman" w:cs="Times New Roman"/>
          <w:sz w:val="28"/>
          <w:szCs w:val="28"/>
        </w:rPr>
        <w:t xml:space="preserve"> на затраты, осуществленные</w:t>
      </w:r>
      <w:r w:rsidRPr="00494485">
        <w:rPr>
          <w:rFonts w:ascii="Times New Roman" w:eastAsia="Calibri" w:hAnsi="Times New Roman" w:cs="Times New Roman"/>
          <w:sz w:val="28"/>
          <w:szCs w:val="28"/>
        </w:rPr>
        <w:t xml:space="preserve"> в течение </w:t>
      </w:r>
      <w:r w:rsidR="00780CB5" w:rsidRPr="00494485">
        <w:rPr>
          <w:rFonts w:ascii="Times New Roman" w:eastAsia="Calibri" w:hAnsi="Times New Roman" w:cs="Times New Roman"/>
          <w:sz w:val="28"/>
          <w:szCs w:val="28"/>
        </w:rPr>
        <w:t>одного</w:t>
      </w:r>
      <w:r w:rsidRPr="00494485">
        <w:rPr>
          <w:rFonts w:ascii="Times New Roman" w:eastAsia="Calibri" w:hAnsi="Times New Roman" w:cs="Times New Roman"/>
          <w:sz w:val="28"/>
          <w:szCs w:val="28"/>
        </w:rPr>
        <w:t xml:space="preserve"> </w:t>
      </w:r>
      <w:r w:rsidR="00780CB5" w:rsidRPr="00494485">
        <w:rPr>
          <w:rFonts w:ascii="Times New Roman" w:eastAsia="Calibri" w:hAnsi="Times New Roman" w:cs="Times New Roman"/>
          <w:sz w:val="28"/>
          <w:szCs w:val="28"/>
        </w:rPr>
        <w:t>года до подачи заявления на субсидию.</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4.2. Заявитель представляет в Администрацию района следующие документы:</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копии учредительных и регистрационных документов, заверенные руководителем организации;</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lastRenderedPageBreak/>
        <w:t xml:space="preserve">- заявление о предоставлении субсидии с указанием платежных реквизитов заявителя по форме согласно приложению № </w:t>
      </w:r>
      <w:r w:rsidR="003E6FC3" w:rsidRPr="00494485">
        <w:rPr>
          <w:rFonts w:ascii="Times New Roman" w:eastAsia="Calibri" w:hAnsi="Times New Roman" w:cs="Times New Roman"/>
          <w:sz w:val="28"/>
          <w:szCs w:val="28"/>
        </w:rPr>
        <w:t>2</w:t>
      </w:r>
      <w:r w:rsidRPr="00494485">
        <w:rPr>
          <w:rFonts w:ascii="Times New Roman" w:eastAsia="Calibri" w:hAnsi="Times New Roman" w:cs="Times New Roman"/>
          <w:sz w:val="28"/>
          <w:szCs w:val="28"/>
        </w:rPr>
        <w:t>;</w:t>
      </w:r>
    </w:p>
    <w:p w:rsidR="000F52EF" w:rsidRPr="00494485" w:rsidRDefault="000F52EF" w:rsidP="000F52EF">
      <w:pPr>
        <w:pStyle w:val="ConsPlusNormal"/>
        <w:jc w:val="both"/>
        <w:rPr>
          <w:rFonts w:ascii="Times New Roman" w:hAnsi="Times New Roman" w:cs="Times New Roman"/>
          <w:sz w:val="28"/>
          <w:szCs w:val="28"/>
        </w:rPr>
      </w:pPr>
      <w:r w:rsidRPr="00494485">
        <w:rPr>
          <w:rFonts w:ascii="Times New Roman" w:eastAsia="Calibri" w:hAnsi="Times New Roman" w:cs="Times New Roman"/>
          <w:sz w:val="28"/>
          <w:szCs w:val="28"/>
          <w:lang w:eastAsia="en-US"/>
        </w:rPr>
        <w:t xml:space="preserve">- для индивидуального предпринимателя - копия паспорта, </w:t>
      </w:r>
      <w:r w:rsidRPr="00494485">
        <w:rPr>
          <w:rFonts w:ascii="Times New Roman" w:hAnsi="Times New Roman" w:cs="Times New Roman"/>
          <w:sz w:val="28"/>
          <w:szCs w:val="28"/>
        </w:rPr>
        <w:t xml:space="preserve">выписка из Единого государственного реестра индивидуальных предпринимателей, выданная не </w:t>
      </w:r>
      <w:proofErr w:type="gramStart"/>
      <w:r w:rsidRPr="00494485">
        <w:rPr>
          <w:rFonts w:ascii="Times New Roman" w:hAnsi="Times New Roman" w:cs="Times New Roman"/>
          <w:sz w:val="28"/>
          <w:szCs w:val="28"/>
        </w:rPr>
        <w:t>позднее</w:t>
      </w:r>
      <w:proofErr w:type="gramEnd"/>
      <w:r w:rsidRPr="00494485">
        <w:rPr>
          <w:rFonts w:ascii="Times New Roman" w:hAnsi="Times New Roman" w:cs="Times New Roman"/>
          <w:sz w:val="28"/>
          <w:szCs w:val="28"/>
        </w:rPr>
        <w:t xml:space="preserve"> чем за 30 дней до даты подачи заявления;</w:t>
      </w:r>
    </w:p>
    <w:p w:rsidR="000F52EF" w:rsidRPr="00494485" w:rsidRDefault="000F52EF" w:rsidP="000F52EF">
      <w:pPr>
        <w:pStyle w:val="ConsPlusNormal"/>
        <w:jc w:val="both"/>
        <w:rPr>
          <w:rFonts w:ascii="Times New Roman" w:hAnsi="Times New Roman" w:cs="Times New Roman"/>
          <w:sz w:val="28"/>
          <w:szCs w:val="28"/>
        </w:rPr>
      </w:pPr>
      <w:r w:rsidRPr="00494485">
        <w:rPr>
          <w:rFonts w:ascii="Times New Roman" w:eastAsia="Calibri" w:hAnsi="Times New Roman" w:cs="Times New Roman"/>
          <w:sz w:val="28"/>
          <w:szCs w:val="28"/>
          <w:lang w:eastAsia="en-US"/>
        </w:rPr>
        <w:t>- для юридического лица - выписка</w:t>
      </w:r>
      <w:r w:rsidRPr="00494485">
        <w:rPr>
          <w:rFonts w:ascii="Times New Roman" w:hAnsi="Times New Roman" w:cs="Times New Roman"/>
          <w:sz w:val="28"/>
          <w:szCs w:val="28"/>
        </w:rPr>
        <w:t xml:space="preserve"> из Единого государственного реестра юридических лиц, выданная не </w:t>
      </w:r>
      <w:proofErr w:type="gramStart"/>
      <w:r w:rsidRPr="00494485">
        <w:rPr>
          <w:rFonts w:ascii="Times New Roman" w:hAnsi="Times New Roman" w:cs="Times New Roman"/>
          <w:sz w:val="28"/>
          <w:szCs w:val="28"/>
        </w:rPr>
        <w:t>позднее</w:t>
      </w:r>
      <w:proofErr w:type="gramEnd"/>
      <w:r w:rsidRPr="00494485">
        <w:rPr>
          <w:rFonts w:ascii="Times New Roman" w:hAnsi="Times New Roman" w:cs="Times New Roman"/>
          <w:sz w:val="28"/>
          <w:szCs w:val="28"/>
        </w:rPr>
        <w:t xml:space="preserve"> чем за 30 дней до даты подачи заявления;</w:t>
      </w:r>
    </w:p>
    <w:p w:rsidR="000F52EF" w:rsidRPr="00494485" w:rsidRDefault="000F52EF" w:rsidP="000F52EF">
      <w:pPr>
        <w:pStyle w:val="ConsPlusNormal"/>
        <w:jc w:val="both"/>
        <w:rPr>
          <w:rFonts w:ascii="Times New Roman" w:hAnsi="Times New Roman" w:cs="Times New Roman"/>
          <w:sz w:val="28"/>
          <w:szCs w:val="28"/>
        </w:rPr>
      </w:pPr>
      <w:proofErr w:type="gramStart"/>
      <w:r w:rsidRPr="00494485">
        <w:rPr>
          <w:rFonts w:ascii="Times New Roman" w:eastAsia="Calibri" w:hAnsi="Times New Roman" w:cs="Times New Roman"/>
          <w:sz w:val="28"/>
          <w:szCs w:val="28"/>
          <w:lang w:eastAsia="en-US"/>
        </w:rPr>
        <w:t xml:space="preserve">- </w:t>
      </w:r>
      <w:r w:rsidRPr="00494485">
        <w:rPr>
          <w:rFonts w:ascii="Times New Roman" w:hAnsi="Times New Roman" w:cs="Times New Roman"/>
          <w:sz w:val="28"/>
          <w:szCs w:val="28"/>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Федеральной налоговой службой;</w:t>
      </w:r>
      <w:proofErr w:type="gramEnd"/>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справка-расчет для получения субсидии по форме согласно приложению № </w:t>
      </w:r>
      <w:r w:rsidR="003E6FC3" w:rsidRPr="00494485">
        <w:rPr>
          <w:rFonts w:ascii="Times New Roman" w:eastAsia="Calibri" w:hAnsi="Times New Roman" w:cs="Times New Roman"/>
          <w:sz w:val="28"/>
          <w:szCs w:val="28"/>
        </w:rPr>
        <w:t>3</w:t>
      </w:r>
      <w:r w:rsidRPr="00494485">
        <w:rPr>
          <w:rFonts w:ascii="Times New Roman" w:eastAsia="Calibri" w:hAnsi="Times New Roman" w:cs="Times New Roman"/>
          <w:sz w:val="28"/>
          <w:szCs w:val="28"/>
        </w:rPr>
        <w:t xml:space="preserve"> к настоящему Порядку;</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справка о среднесписочной численности работников заявителя, подписанная заявителем; </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справка о </w:t>
      </w:r>
      <w:r w:rsidRPr="00494485">
        <w:rPr>
          <w:rFonts w:ascii="Times New Roman" w:hAnsi="Times New Roman" w:cs="Times New Roman"/>
          <w:sz w:val="28"/>
          <w:szCs w:val="28"/>
        </w:rPr>
        <w:t>величине среднемесячной начисленной заработной платы по итогам предшествующего финансового года, подписанная заявителем.</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4.3. Кроме документов, предусмотренных пунктом 4.2 настоящего Порядка, заявитель представляет в Администрацию района документы, подтверждающие фактически понесенные затраты по каждому виду расходов, требуемых заявителем к возмещению, в том числе:</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4.3.1. для предоставления субсидии субъектам малого и среднего предпринимательства на компенсацию части затрат на приобретение основных средств:</w:t>
      </w:r>
    </w:p>
    <w:p w:rsidR="000F52EF" w:rsidRPr="00494485" w:rsidRDefault="000F52EF" w:rsidP="000F52EF">
      <w:pPr>
        <w:rPr>
          <w:rFonts w:ascii="Times New Roman" w:eastAsia="Calibri" w:hAnsi="Times New Roman" w:cs="Times New Roman"/>
          <w:sz w:val="28"/>
          <w:szCs w:val="28"/>
        </w:rPr>
      </w:pPr>
      <w:proofErr w:type="gramStart"/>
      <w:r w:rsidRPr="00494485">
        <w:rPr>
          <w:rFonts w:ascii="Times New Roman" w:eastAsia="Calibri" w:hAnsi="Times New Roman" w:cs="Times New Roman"/>
          <w:sz w:val="28"/>
          <w:szCs w:val="28"/>
        </w:rPr>
        <w:t>- заверенные заявителем копии документов, подтверждающих приобретение им основных средств: договора, счета, универсального передаточного документа и (или) товарной накладной, платёжных поручений,</w:t>
      </w:r>
      <w:r w:rsidRPr="00494485">
        <w:rPr>
          <w:rFonts w:ascii="Times New Roman" w:hAnsi="Times New Roman" w:cs="Times New Roman"/>
          <w:sz w:val="28"/>
          <w:szCs w:val="28"/>
        </w:rPr>
        <w:t xml:space="preserve"> и (или) кассовых чеков, и (или) квитанций к приходным кассовым ордерам, оформленных в установленном порядке</w:t>
      </w:r>
      <w:r w:rsidRPr="00494485">
        <w:rPr>
          <w:rFonts w:ascii="Times New Roman" w:eastAsia="Calibri" w:hAnsi="Times New Roman" w:cs="Times New Roman"/>
          <w:sz w:val="28"/>
          <w:szCs w:val="28"/>
        </w:rPr>
        <w:t>;</w:t>
      </w:r>
      <w:proofErr w:type="gramEnd"/>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заверенную заявителем копию технического паспорта основного средства (при наличии);</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обоснование необходимости приобретения основного средства с указанием цели расходования полученных финансовых средств.</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4.3.2. для предоставления субсидии субъектам малого предпринимательства на возмещение части затрат связанных с открытием новых рабочих мест и увеличением штатных единиц:</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копии приказов о принятии на работу;</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заверенные заявителем копии документов, подтверждающих понесенные затраты.</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4.3.3.  для предоставления субсидии субъектам малого предпринимательства на возмещение части затрат связанных с регистрацией юридического лица или индивидуального предпринимателя, началом предпринимательской деятельности:</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lastRenderedPageBreak/>
        <w:t>- заверенные заявителем копии документов, подтверждающих понесенные затраты.</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4.4.   Администрация района осуществляет регистрацию документов, представленных заявителями, </w:t>
      </w:r>
      <w:r w:rsidRPr="00494485">
        <w:rPr>
          <w:rFonts w:ascii="Times New Roman" w:hAnsi="Times New Roman" w:cs="Times New Roman"/>
          <w:sz w:val="28"/>
          <w:szCs w:val="28"/>
        </w:rPr>
        <w:t>в специальном журнале, листы которого должны быть пронумерованы, прошнурованы, скреплены печатью Администрации.</w:t>
      </w:r>
    </w:p>
    <w:p w:rsidR="000F52EF" w:rsidRPr="00494485" w:rsidRDefault="000F52EF" w:rsidP="000F52EF">
      <w:pPr>
        <w:rPr>
          <w:rFonts w:ascii="Times New Roman" w:eastAsia="Calibri" w:hAnsi="Times New Roman" w:cs="Times New Roman"/>
          <w:sz w:val="28"/>
          <w:szCs w:val="28"/>
        </w:rPr>
      </w:pPr>
    </w:p>
    <w:p w:rsidR="004A0CC4" w:rsidRPr="00494485" w:rsidRDefault="004A0CC4" w:rsidP="000F52EF">
      <w:pPr>
        <w:jc w:val="center"/>
        <w:rPr>
          <w:rFonts w:ascii="Times New Roman" w:eastAsia="Calibri" w:hAnsi="Times New Roman" w:cs="Times New Roman"/>
          <w:b/>
          <w:bCs/>
          <w:sz w:val="28"/>
          <w:szCs w:val="28"/>
        </w:rPr>
      </w:pPr>
    </w:p>
    <w:p w:rsidR="000F52EF" w:rsidRPr="00494485" w:rsidRDefault="000F52EF" w:rsidP="000F52EF">
      <w:pPr>
        <w:jc w:val="center"/>
        <w:rPr>
          <w:rFonts w:ascii="Times New Roman" w:eastAsia="Calibri" w:hAnsi="Times New Roman" w:cs="Times New Roman"/>
          <w:b/>
          <w:bCs/>
          <w:sz w:val="28"/>
          <w:szCs w:val="28"/>
        </w:rPr>
      </w:pPr>
      <w:r w:rsidRPr="00494485">
        <w:rPr>
          <w:rFonts w:ascii="Times New Roman" w:eastAsia="Calibri" w:hAnsi="Times New Roman" w:cs="Times New Roman"/>
          <w:b/>
          <w:bCs/>
          <w:sz w:val="28"/>
          <w:szCs w:val="28"/>
        </w:rPr>
        <w:t xml:space="preserve">5. </w:t>
      </w:r>
      <w:r w:rsidR="001937CD" w:rsidRPr="00494485">
        <w:rPr>
          <w:rFonts w:ascii="Times New Roman" w:eastAsia="Calibri" w:hAnsi="Times New Roman" w:cs="Times New Roman"/>
          <w:b/>
          <w:bCs/>
          <w:sz w:val="28"/>
          <w:szCs w:val="28"/>
        </w:rPr>
        <w:t>Условия и п</w:t>
      </w:r>
      <w:r w:rsidRPr="00494485">
        <w:rPr>
          <w:rFonts w:ascii="Times New Roman" w:eastAsia="Calibri" w:hAnsi="Times New Roman" w:cs="Times New Roman"/>
          <w:b/>
          <w:bCs/>
          <w:sz w:val="28"/>
          <w:szCs w:val="28"/>
        </w:rPr>
        <w:t>орядок предоставления субсидий</w:t>
      </w:r>
    </w:p>
    <w:p w:rsidR="00AE0545" w:rsidRPr="00494485" w:rsidRDefault="00AE0545" w:rsidP="000F52EF">
      <w:pPr>
        <w:jc w:val="center"/>
        <w:rPr>
          <w:rFonts w:ascii="Times New Roman" w:eastAsia="Calibri" w:hAnsi="Times New Roman" w:cs="Times New Roman"/>
          <w:b/>
          <w:bCs/>
          <w:sz w:val="28"/>
          <w:szCs w:val="28"/>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5.1. Отбор получателей субсидии осуществляет созданная распоряжением Главы района комиссия по предоставлению субсидий субъектам малого и среднего предпринимательства муниципального района </w:t>
      </w:r>
      <w:proofErr w:type="spellStart"/>
      <w:r w:rsidRPr="00494485">
        <w:rPr>
          <w:rFonts w:ascii="Times New Roman" w:eastAsia="Calibri" w:hAnsi="Times New Roman" w:cs="Times New Roman"/>
          <w:sz w:val="28"/>
          <w:szCs w:val="28"/>
        </w:rPr>
        <w:t>Похвистневский</w:t>
      </w:r>
      <w:proofErr w:type="spellEnd"/>
      <w:r w:rsidRPr="00494485">
        <w:rPr>
          <w:rFonts w:ascii="Times New Roman" w:eastAsia="Calibri" w:hAnsi="Times New Roman" w:cs="Times New Roman"/>
          <w:sz w:val="28"/>
          <w:szCs w:val="28"/>
        </w:rPr>
        <w:t xml:space="preserve"> (далее – комиссия).</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Прием заявлений на предоставление субсидии в текущем финансовом году завершается 1 декабря.</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5.2. В случае использования в полном объеме бюджетных средств, предусмотренных на предоставление субсидии в текущем финансовом году, прекращается прием заявлений, рассмотрение заявлений, предоставление субсидий.</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5.3. Отдел экономики и реформ Администрации муниципального района </w:t>
      </w:r>
      <w:proofErr w:type="spellStart"/>
      <w:r w:rsidRPr="00494485">
        <w:rPr>
          <w:rFonts w:ascii="Times New Roman" w:eastAsia="Calibri" w:hAnsi="Times New Roman" w:cs="Times New Roman"/>
          <w:sz w:val="28"/>
          <w:szCs w:val="28"/>
        </w:rPr>
        <w:t>Похвистневский</w:t>
      </w:r>
      <w:proofErr w:type="spellEnd"/>
      <w:r w:rsidRPr="00494485">
        <w:rPr>
          <w:rFonts w:ascii="Times New Roman" w:eastAsia="Calibri" w:hAnsi="Times New Roman" w:cs="Times New Roman"/>
          <w:sz w:val="28"/>
          <w:szCs w:val="28"/>
        </w:rPr>
        <w:t xml:space="preserve"> (далее - организатор) осуществляет предварительное рассмотрение заявлений в течение 5 рабочих дней со дня получения документов:</w:t>
      </w:r>
    </w:p>
    <w:p w:rsidR="000F52EF" w:rsidRPr="00494485" w:rsidRDefault="000F52EF" w:rsidP="000F52EF">
      <w:pPr>
        <w:rPr>
          <w:rFonts w:ascii="Times New Roman" w:hAnsi="Times New Roman" w:cs="Times New Roman"/>
          <w:sz w:val="28"/>
          <w:szCs w:val="28"/>
        </w:rPr>
      </w:pPr>
      <w:r w:rsidRPr="00494485">
        <w:rPr>
          <w:rFonts w:ascii="Times New Roman" w:hAnsi="Times New Roman" w:cs="Times New Roman"/>
          <w:sz w:val="28"/>
          <w:szCs w:val="28"/>
        </w:rPr>
        <w:t>- осуществляет проверку соответствия заявителей критериям, установленным пунктами 3.1, 3.2 настоящего Порядка;</w:t>
      </w:r>
    </w:p>
    <w:p w:rsidR="000F52EF" w:rsidRPr="00494485" w:rsidRDefault="000F52EF" w:rsidP="000F52EF">
      <w:pPr>
        <w:rPr>
          <w:rFonts w:ascii="Times New Roman" w:hAnsi="Times New Roman" w:cs="Times New Roman"/>
          <w:sz w:val="28"/>
          <w:szCs w:val="28"/>
        </w:rPr>
      </w:pPr>
      <w:r w:rsidRPr="00494485">
        <w:rPr>
          <w:rFonts w:ascii="Times New Roman" w:hAnsi="Times New Roman" w:cs="Times New Roman"/>
          <w:sz w:val="28"/>
          <w:szCs w:val="28"/>
        </w:rPr>
        <w:t xml:space="preserve">- рассматривает представленные заявителем документы, указанные в пункте </w:t>
      </w:r>
      <w:r w:rsidRPr="00494485">
        <w:rPr>
          <w:rFonts w:ascii="Times New Roman" w:eastAsia="Calibri" w:hAnsi="Times New Roman" w:cs="Times New Roman"/>
          <w:sz w:val="28"/>
          <w:szCs w:val="28"/>
        </w:rPr>
        <w:t>4.2, 4.3 настоящего Порядка;</w:t>
      </w:r>
    </w:p>
    <w:p w:rsidR="000F52EF" w:rsidRPr="00494485" w:rsidRDefault="000F52EF" w:rsidP="000F52EF">
      <w:pPr>
        <w:rPr>
          <w:rFonts w:ascii="Times New Roman" w:hAnsi="Times New Roman" w:cs="Times New Roman"/>
          <w:sz w:val="28"/>
          <w:szCs w:val="28"/>
        </w:rPr>
      </w:pPr>
      <w:r w:rsidRPr="00494485">
        <w:rPr>
          <w:rFonts w:ascii="Times New Roman" w:hAnsi="Times New Roman" w:cs="Times New Roman"/>
          <w:sz w:val="28"/>
          <w:szCs w:val="28"/>
        </w:rPr>
        <w:t xml:space="preserve">- </w:t>
      </w:r>
      <w:r w:rsidRPr="00494485">
        <w:rPr>
          <w:rFonts w:ascii="Times New Roman" w:eastAsia="Calibri" w:hAnsi="Times New Roman" w:cs="Times New Roman"/>
          <w:sz w:val="28"/>
          <w:szCs w:val="28"/>
        </w:rPr>
        <w:t>проверяет документы, подтверждающие затраты заявителя;</w:t>
      </w:r>
    </w:p>
    <w:p w:rsidR="000F52EF" w:rsidRPr="00494485" w:rsidRDefault="000F52EF" w:rsidP="000F52EF">
      <w:pPr>
        <w:rPr>
          <w:rFonts w:ascii="Times New Roman" w:hAnsi="Times New Roman" w:cs="Times New Roman"/>
          <w:sz w:val="28"/>
          <w:szCs w:val="28"/>
        </w:rPr>
      </w:pPr>
      <w:r w:rsidRPr="00494485">
        <w:rPr>
          <w:rFonts w:ascii="Times New Roman" w:hAnsi="Times New Roman" w:cs="Times New Roman"/>
          <w:sz w:val="28"/>
          <w:szCs w:val="28"/>
        </w:rPr>
        <w:t xml:space="preserve">- </w:t>
      </w:r>
      <w:r w:rsidRPr="00494485">
        <w:rPr>
          <w:rFonts w:ascii="Times New Roman" w:eastAsia="Calibri" w:hAnsi="Times New Roman" w:cs="Times New Roman"/>
          <w:sz w:val="28"/>
          <w:szCs w:val="28"/>
        </w:rPr>
        <w:t>назначает дату заседания комиссии для рассмотрения заявлений.</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5.4. В целях получения более полной информации о заявителе организатор вправе направить запросы в органы исполнительной власти Самарской области, территориальные органы федеральных органов исполнительной власти по муниципальному району </w:t>
      </w:r>
      <w:proofErr w:type="spellStart"/>
      <w:r w:rsidRPr="00494485">
        <w:rPr>
          <w:rFonts w:ascii="Times New Roman" w:eastAsia="Calibri" w:hAnsi="Times New Roman" w:cs="Times New Roman"/>
          <w:sz w:val="28"/>
          <w:szCs w:val="28"/>
        </w:rPr>
        <w:t>Похвистневский</w:t>
      </w:r>
      <w:proofErr w:type="spellEnd"/>
      <w:r w:rsidRPr="00494485">
        <w:rPr>
          <w:rFonts w:ascii="Times New Roman" w:eastAsia="Calibri" w:hAnsi="Times New Roman" w:cs="Times New Roman"/>
          <w:sz w:val="28"/>
          <w:szCs w:val="28"/>
        </w:rPr>
        <w:t xml:space="preserve">, органы местного самоуправления муниципального района </w:t>
      </w:r>
      <w:proofErr w:type="spellStart"/>
      <w:r w:rsidRPr="00494485">
        <w:rPr>
          <w:rFonts w:ascii="Times New Roman" w:eastAsia="Calibri" w:hAnsi="Times New Roman" w:cs="Times New Roman"/>
          <w:sz w:val="28"/>
          <w:szCs w:val="28"/>
        </w:rPr>
        <w:t>Похвистневский</w:t>
      </w:r>
      <w:proofErr w:type="spellEnd"/>
      <w:r w:rsidRPr="00494485">
        <w:rPr>
          <w:rFonts w:ascii="Times New Roman" w:eastAsia="Calibri" w:hAnsi="Times New Roman" w:cs="Times New Roman"/>
          <w:sz w:val="28"/>
          <w:szCs w:val="28"/>
        </w:rPr>
        <w:t>, а также в кредитные и иные организации о характеристике деятельности заявителя.</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5.5. Решение о предоставлении (об отказе в предоставлении) субсидий субъектам малого и среднего предпринимательства принимается по итогам рассмотрения комиссией   представленных документов.</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5.6. Заседания комиссии являются правомочными при наличии не менее половины его членов. Решение комиссии принимается простым большинством голосов от числа присутствующих на заседании комиссии.</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5.7. Решение комиссии оформляется протоколом, который подписывается председателем комиссии или его заместителем, председательствующим на заседании комиссии, членами, присутствующими на заседании комиссии, и секретарем комиссии.</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lastRenderedPageBreak/>
        <w:t xml:space="preserve">5.8. В случае положительного решения о предоставлении субсидий вносится запись в реестр субъектов малого и среднего предпринимательства - получателей поддержки. </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5.9. В течение 5 рабочих дней </w:t>
      </w:r>
      <w:proofErr w:type="gramStart"/>
      <w:r w:rsidRPr="00494485">
        <w:rPr>
          <w:rFonts w:ascii="Times New Roman" w:eastAsia="Calibri" w:hAnsi="Times New Roman" w:cs="Times New Roman"/>
          <w:sz w:val="28"/>
          <w:szCs w:val="28"/>
        </w:rPr>
        <w:t>с даты принятия</w:t>
      </w:r>
      <w:proofErr w:type="gramEnd"/>
      <w:r w:rsidRPr="00494485">
        <w:rPr>
          <w:rFonts w:ascii="Times New Roman" w:eastAsia="Calibri" w:hAnsi="Times New Roman" w:cs="Times New Roman"/>
          <w:sz w:val="28"/>
          <w:szCs w:val="28"/>
        </w:rPr>
        <w:t xml:space="preserve"> решения о предоставлении (об отказе в предоставлении) секретарем комиссии в адрес заявителя направляется уведомление о принятом решении.</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5.10. При принятии решения о предоставлении субсидий комиссией учитываются:</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наличие (в пределах поступивших средств по налогам, взимаемым в связи с применением упрощенной системы налогообложения в текущем году) и объемы средств на предоставление субсидий в составе расходов бюджета района на текущий финансовый год, предусмотренных на реализацию  муниципальной программы «Развитие малого и среднего предпринимательства в муниципально</w:t>
      </w:r>
      <w:r w:rsidR="0065675D" w:rsidRPr="00494485">
        <w:rPr>
          <w:rFonts w:ascii="Times New Roman" w:eastAsia="Calibri" w:hAnsi="Times New Roman" w:cs="Times New Roman"/>
          <w:sz w:val="28"/>
          <w:szCs w:val="28"/>
        </w:rPr>
        <w:t xml:space="preserve">м районе </w:t>
      </w:r>
      <w:proofErr w:type="spellStart"/>
      <w:r w:rsidR="0065675D" w:rsidRPr="00494485">
        <w:rPr>
          <w:rFonts w:ascii="Times New Roman" w:eastAsia="Calibri" w:hAnsi="Times New Roman" w:cs="Times New Roman"/>
          <w:sz w:val="28"/>
          <w:szCs w:val="28"/>
        </w:rPr>
        <w:t>Похвистневский</w:t>
      </w:r>
      <w:proofErr w:type="spellEnd"/>
      <w:r w:rsidR="0065675D" w:rsidRPr="00494485">
        <w:rPr>
          <w:rFonts w:ascii="Times New Roman" w:eastAsia="Calibri" w:hAnsi="Times New Roman" w:cs="Times New Roman"/>
          <w:sz w:val="28"/>
          <w:szCs w:val="28"/>
        </w:rPr>
        <w:t>» на 2021</w:t>
      </w:r>
      <w:r w:rsidRPr="00494485">
        <w:rPr>
          <w:rFonts w:ascii="Times New Roman" w:eastAsia="Calibri" w:hAnsi="Times New Roman" w:cs="Times New Roman"/>
          <w:sz w:val="28"/>
          <w:szCs w:val="28"/>
        </w:rPr>
        <w:t>-202</w:t>
      </w:r>
      <w:r w:rsidR="0065675D" w:rsidRPr="00494485">
        <w:rPr>
          <w:rFonts w:ascii="Times New Roman" w:eastAsia="Calibri" w:hAnsi="Times New Roman" w:cs="Times New Roman"/>
          <w:sz w:val="28"/>
          <w:szCs w:val="28"/>
        </w:rPr>
        <w:t>5</w:t>
      </w:r>
      <w:r w:rsidRPr="00494485">
        <w:rPr>
          <w:rFonts w:ascii="Times New Roman" w:eastAsia="Calibri" w:hAnsi="Times New Roman" w:cs="Times New Roman"/>
          <w:sz w:val="28"/>
          <w:szCs w:val="28"/>
        </w:rPr>
        <w:t xml:space="preserve"> годы;</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очередность предоставления заявлений;</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соответствие заявителя критериям отбора, указанным в пунктах 3.1, 3.2 настоящего Порядка.</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5.11. Решение о предоставлении субсидий оформляется постановлением Администрации района (далее - постановление).</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5.12. В случае принятия комиссией положительного решения о предоставлении субсидии Администрация района заключает</w:t>
      </w:r>
      <w:r w:rsidR="00091279" w:rsidRPr="00494485">
        <w:rPr>
          <w:rFonts w:ascii="Times New Roman" w:eastAsia="Calibri" w:hAnsi="Times New Roman" w:cs="Times New Roman"/>
          <w:sz w:val="28"/>
          <w:szCs w:val="28"/>
        </w:rPr>
        <w:t xml:space="preserve"> в течение 10 рабочих дней</w:t>
      </w:r>
      <w:r w:rsidRPr="00494485">
        <w:rPr>
          <w:rFonts w:ascii="Times New Roman" w:eastAsia="Calibri" w:hAnsi="Times New Roman" w:cs="Times New Roman"/>
          <w:sz w:val="28"/>
          <w:szCs w:val="28"/>
        </w:rPr>
        <w:t xml:space="preserve"> с заявителем соглашение о предоставлении ему указанной субсидии по форме согласно приложению № 3 к настоящему Порядку.</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5.13. Предоставление субсидии осуществляется в течение 10 рабочих дней с момента подписания постановления путем перечисления суммы субсидии </w:t>
      </w:r>
      <w:r w:rsidRPr="00494485">
        <w:rPr>
          <w:rFonts w:ascii="Times New Roman" w:hAnsi="Times New Roman" w:cs="Times New Roman"/>
          <w:sz w:val="28"/>
          <w:szCs w:val="28"/>
        </w:rPr>
        <w:t>на счет, открытый получателем в учреждениях Центрального банка Российской Федерации или кредитных организациях и указанный в соглашении.</w:t>
      </w:r>
      <w:r w:rsidRPr="00494485">
        <w:rPr>
          <w:rFonts w:ascii="Times New Roman" w:eastAsia="Calibri" w:hAnsi="Times New Roman" w:cs="Times New Roman"/>
          <w:sz w:val="28"/>
          <w:szCs w:val="28"/>
        </w:rPr>
        <w:t xml:space="preserve"> </w:t>
      </w:r>
    </w:p>
    <w:p w:rsidR="001937CD" w:rsidRPr="00494485" w:rsidRDefault="001937CD" w:rsidP="000F52EF">
      <w:pPr>
        <w:rPr>
          <w:rFonts w:ascii="Times New Roman" w:eastAsia="Calibri" w:hAnsi="Times New Roman" w:cs="Times New Roman"/>
          <w:sz w:val="28"/>
          <w:szCs w:val="28"/>
        </w:rPr>
      </w:pPr>
    </w:p>
    <w:p w:rsidR="001937CD" w:rsidRPr="00494485" w:rsidRDefault="00157A65" w:rsidP="001937CD">
      <w:pPr>
        <w:jc w:val="center"/>
        <w:rPr>
          <w:rFonts w:ascii="Times New Roman" w:eastAsia="Calibri" w:hAnsi="Times New Roman" w:cs="Times New Roman"/>
          <w:b/>
          <w:sz w:val="28"/>
          <w:szCs w:val="28"/>
        </w:rPr>
      </w:pPr>
      <w:r w:rsidRPr="00494485">
        <w:rPr>
          <w:rFonts w:ascii="Times New Roman" w:eastAsia="Calibri" w:hAnsi="Times New Roman" w:cs="Times New Roman"/>
          <w:b/>
          <w:sz w:val="28"/>
          <w:szCs w:val="28"/>
        </w:rPr>
        <w:t>6. Требования к отчетности.</w:t>
      </w:r>
    </w:p>
    <w:p w:rsidR="00157A65" w:rsidRPr="00494485" w:rsidRDefault="00157A65" w:rsidP="001937CD">
      <w:pPr>
        <w:shd w:val="clear" w:color="auto" w:fill="FFFFFF"/>
        <w:ind w:right="0" w:firstLine="540"/>
        <w:rPr>
          <w:rFonts w:ascii="Times New Roman" w:eastAsia="Times New Roman" w:hAnsi="Times New Roman" w:cs="Times New Roman"/>
          <w:sz w:val="28"/>
          <w:szCs w:val="28"/>
          <w:lang w:eastAsia="ru-RU"/>
        </w:rPr>
      </w:pPr>
    </w:p>
    <w:p w:rsidR="00157A65" w:rsidRPr="00494485" w:rsidRDefault="00157A65" w:rsidP="00157A65">
      <w:pPr>
        <w:ind w:firstLine="567"/>
        <w:contextualSpacing/>
        <w:rPr>
          <w:rFonts w:ascii="Times New Roman" w:hAnsi="Times New Roman" w:cs="Times New Roman"/>
          <w:sz w:val="28"/>
          <w:szCs w:val="28"/>
        </w:rPr>
      </w:pPr>
      <w:r w:rsidRPr="00494485">
        <w:rPr>
          <w:rFonts w:ascii="Times New Roman" w:eastAsia="Calibri" w:hAnsi="Times New Roman" w:cs="Times New Roman"/>
          <w:sz w:val="28"/>
          <w:szCs w:val="28"/>
        </w:rPr>
        <w:t>После</w:t>
      </w:r>
      <w:r w:rsidRPr="00494485">
        <w:rPr>
          <w:rFonts w:ascii="Times New Roman" w:hAnsi="Times New Roman" w:cs="Times New Roman"/>
          <w:sz w:val="28"/>
          <w:szCs w:val="28"/>
        </w:rPr>
        <w:t xml:space="preserve"> получения субсидий заявители должны соблюдать следующие условия их предоставления:</w:t>
      </w:r>
    </w:p>
    <w:p w:rsidR="00157A65" w:rsidRPr="00494485" w:rsidRDefault="00157A65" w:rsidP="00157A65">
      <w:pPr>
        <w:contextualSpacing/>
        <w:rPr>
          <w:rFonts w:ascii="Times New Roman" w:hAnsi="Times New Roman" w:cs="Times New Roman"/>
          <w:sz w:val="28"/>
          <w:szCs w:val="28"/>
        </w:rPr>
      </w:pPr>
      <w:r w:rsidRPr="00494485">
        <w:rPr>
          <w:rFonts w:ascii="Times New Roman" w:hAnsi="Times New Roman" w:cs="Times New Roman"/>
          <w:sz w:val="28"/>
          <w:szCs w:val="28"/>
        </w:rPr>
        <w:t xml:space="preserve">- исполнение соглашения о предоставлении субсидии, заключенного между Администрацией муниципального района </w:t>
      </w:r>
      <w:proofErr w:type="spellStart"/>
      <w:r w:rsidRPr="00494485">
        <w:rPr>
          <w:rFonts w:ascii="Times New Roman" w:hAnsi="Times New Roman" w:cs="Times New Roman"/>
          <w:sz w:val="28"/>
          <w:szCs w:val="28"/>
        </w:rPr>
        <w:t>Похвистневский</w:t>
      </w:r>
      <w:proofErr w:type="spellEnd"/>
      <w:r w:rsidRPr="00494485">
        <w:rPr>
          <w:rFonts w:ascii="Times New Roman" w:hAnsi="Times New Roman" w:cs="Times New Roman"/>
          <w:sz w:val="28"/>
          <w:szCs w:val="28"/>
        </w:rPr>
        <w:t xml:space="preserve"> (далее и Администрация района) и заявителем, по форме согласно приложению № </w:t>
      </w:r>
      <w:r w:rsidR="003E6FC3" w:rsidRPr="00494485">
        <w:rPr>
          <w:rFonts w:ascii="Times New Roman" w:hAnsi="Times New Roman" w:cs="Times New Roman"/>
          <w:sz w:val="28"/>
          <w:szCs w:val="28"/>
        </w:rPr>
        <w:t>1</w:t>
      </w:r>
      <w:r w:rsidRPr="00494485">
        <w:rPr>
          <w:rFonts w:ascii="Times New Roman" w:hAnsi="Times New Roman" w:cs="Times New Roman"/>
          <w:sz w:val="28"/>
          <w:szCs w:val="28"/>
        </w:rPr>
        <w:t xml:space="preserve"> к настоящему Порядку;</w:t>
      </w:r>
    </w:p>
    <w:p w:rsidR="00157A65" w:rsidRPr="00494485" w:rsidRDefault="00157A65" w:rsidP="00157A65">
      <w:pPr>
        <w:contextualSpacing/>
        <w:rPr>
          <w:rFonts w:ascii="Times New Roman" w:hAnsi="Times New Roman" w:cs="Times New Roman"/>
          <w:sz w:val="28"/>
          <w:szCs w:val="28"/>
        </w:rPr>
      </w:pPr>
      <w:r w:rsidRPr="00494485">
        <w:rPr>
          <w:rFonts w:ascii="Times New Roman" w:hAnsi="Times New Roman" w:cs="Times New Roman"/>
          <w:sz w:val="28"/>
          <w:szCs w:val="28"/>
        </w:rPr>
        <w:t>- представление заявителем в Администрацию района в срок до 1 марта следующего за годом получения субсидии отчета о достижении показателей результативности предоставления субсидии;</w:t>
      </w:r>
    </w:p>
    <w:p w:rsidR="00157A65" w:rsidRPr="00494485" w:rsidRDefault="00157A65" w:rsidP="00157A65">
      <w:pPr>
        <w:contextualSpacing/>
        <w:rPr>
          <w:rFonts w:ascii="Times New Roman" w:hAnsi="Times New Roman" w:cs="Times New Roman"/>
          <w:sz w:val="28"/>
          <w:szCs w:val="28"/>
        </w:rPr>
      </w:pPr>
      <w:r w:rsidRPr="00494485">
        <w:rPr>
          <w:rFonts w:ascii="Times New Roman" w:hAnsi="Times New Roman" w:cs="Times New Roman"/>
          <w:sz w:val="28"/>
          <w:szCs w:val="28"/>
        </w:rPr>
        <w:t xml:space="preserve">- достижение соответствующих показателей результативности, указанных в пункте 2.6 настоящего Порядка; </w:t>
      </w:r>
    </w:p>
    <w:p w:rsidR="00157A65" w:rsidRPr="00494485" w:rsidRDefault="00157A65" w:rsidP="00157A65">
      <w:pPr>
        <w:contextualSpacing/>
        <w:rPr>
          <w:rFonts w:ascii="Times New Roman" w:hAnsi="Times New Roman" w:cs="Times New Roman"/>
          <w:sz w:val="28"/>
          <w:szCs w:val="28"/>
        </w:rPr>
      </w:pPr>
      <w:r w:rsidRPr="00494485">
        <w:rPr>
          <w:rFonts w:ascii="Times New Roman" w:hAnsi="Times New Roman" w:cs="Times New Roman"/>
          <w:sz w:val="28"/>
          <w:szCs w:val="28"/>
        </w:rPr>
        <w:t xml:space="preserve">- отсутствие выявленных в ходе проверок, проводимых уполномоченными органами, недостоверных сведений в документах, представленных в соответствии с </w:t>
      </w:r>
      <w:hyperlink w:anchor="Par58" w:history="1">
        <w:r w:rsidRPr="00494485">
          <w:rPr>
            <w:rFonts w:ascii="Times New Roman" w:hAnsi="Times New Roman" w:cs="Times New Roman"/>
            <w:sz w:val="28"/>
            <w:szCs w:val="28"/>
          </w:rPr>
          <w:t xml:space="preserve">пунктами </w:t>
        </w:r>
      </w:hyperlink>
      <w:r w:rsidRPr="00494485">
        <w:rPr>
          <w:rFonts w:ascii="Times New Roman" w:hAnsi="Times New Roman" w:cs="Times New Roman"/>
          <w:sz w:val="28"/>
          <w:szCs w:val="28"/>
        </w:rPr>
        <w:t>4.2, 4.3</w:t>
      </w:r>
      <w:r w:rsidRPr="00494485">
        <w:rPr>
          <w:color w:val="FF0000"/>
        </w:rPr>
        <w:t xml:space="preserve"> </w:t>
      </w:r>
      <w:r w:rsidRPr="00494485">
        <w:rPr>
          <w:rFonts w:ascii="Times New Roman" w:hAnsi="Times New Roman" w:cs="Times New Roman"/>
          <w:sz w:val="28"/>
          <w:szCs w:val="28"/>
        </w:rPr>
        <w:t>настоящего Порядка, а также фактов неправомерного получения субсидии.</w:t>
      </w:r>
    </w:p>
    <w:p w:rsidR="00157A65" w:rsidRPr="00494485" w:rsidRDefault="00157A65" w:rsidP="00157A65">
      <w:pPr>
        <w:contextualSpacing/>
        <w:rPr>
          <w:rFonts w:ascii="Times New Roman" w:hAnsi="Times New Roman" w:cs="Times New Roman"/>
          <w:sz w:val="28"/>
          <w:szCs w:val="28"/>
        </w:rPr>
      </w:pPr>
    </w:p>
    <w:p w:rsidR="00157A65" w:rsidRPr="00494485" w:rsidRDefault="00157A65" w:rsidP="00157A65">
      <w:pPr>
        <w:shd w:val="clear" w:color="auto" w:fill="FFFFFF"/>
        <w:ind w:right="0" w:firstLine="540"/>
        <w:jc w:val="center"/>
        <w:rPr>
          <w:rFonts w:ascii="Times New Roman" w:eastAsia="Times New Roman" w:hAnsi="Times New Roman" w:cs="Times New Roman"/>
          <w:b/>
          <w:sz w:val="28"/>
          <w:szCs w:val="28"/>
          <w:lang w:eastAsia="ru-RU"/>
        </w:rPr>
      </w:pPr>
      <w:r w:rsidRPr="00494485">
        <w:rPr>
          <w:rFonts w:ascii="Times New Roman" w:eastAsia="Times New Roman" w:hAnsi="Times New Roman" w:cs="Times New Roman"/>
          <w:b/>
          <w:sz w:val="28"/>
          <w:szCs w:val="28"/>
          <w:lang w:eastAsia="ru-RU"/>
        </w:rPr>
        <w:t xml:space="preserve">7. Требования об осуществлении </w:t>
      </w:r>
      <w:proofErr w:type="gramStart"/>
      <w:r w:rsidRPr="00494485">
        <w:rPr>
          <w:rFonts w:ascii="Times New Roman" w:eastAsia="Times New Roman" w:hAnsi="Times New Roman" w:cs="Times New Roman"/>
          <w:b/>
          <w:sz w:val="28"/>
          <w:szCs w:val="28"/>
          <w:lang w:eastAsia="ru-RU"/>
        </w:rPr>
        <w:t>контроля за</w:t>
      </w:r>
      <w:proofErr w:type="gramEnd"/>
      <w:r w:rsidRPr="00494485">
        <w:rPr>
          <w:rFonts w:ascii="Times New Roman" w:eastAsia="Times New Roman" w:hAnsi="Times New Roman" w:cs="Times New Roman"/>
          <w:b/>
          <w:sz w:val="28"/>
          <w:szCs w:val="28"/>
          <w:lang w:eastAsia="ru-RU"/>
        </w:rPr>
        <w:t xml:space="preserve"> соблюдением условий, целей и порядка предоставления субсидий</w:t>
      </w:r>
    </w:p>
    <w:p w:rsidR="00157A65" w:rsidRPr="00494485" w:rsidRDefault="00157A65" w:rsidP="00157A65">
      <w:pPr>
        <w:shd w:val="clear" w:color="auto" w:fill="FFFFFF"/>
        <w:ind w:right="0" w:firstLine="540"/>
        <w:jc w:val="center"/>
        <w:rPr>
          <w:rFonts w:ascii="Times New Roman" w:eastAsia="Times New Roman" w:hAnsi="Times New Roman" w:cs="Times New Roman"/>
          <w:b/>
          <w:sz w:val="28"/>
          <w:szCs w:val="28"/>
          <w:lang w:eastAsia="ru-RU"/>
        </w:rPr>
      </w:pPr>
    </w:p>
    <w:p w:rsidR="001937CD" w:rsidRPr="00494485" w:rsidRDefault="001937CD" w:rsidP="001937CD">
      <w:pPr>
        <w:shd w:val="clear" w:color="auto" w:fill="FFFFFF"/>
        <w:ind w:right="0" w:firstLine="540"/>
        <w:rPr>
          <w:rFonts w:ascii="Times New Roman" w:eastAsia="Times New Roman" w:hAnsi="Times New Roman" w:cs="Times New Roman"/>
          <w:sz w:val="28"/>
          <w:szCs w:val="28"/>
          <w:lang w:eastAsia="ru-RU"/>
        </w:rPr>
      </w:pPr>
      <w:r w:rsidRPr="00494485">
        <w:rPr>
          <w:rFonts w:ascii="Times New Roman" w:eastAsia="Times New Roman" w:hAnsi="Times New Roman" w:cs="Times New Roman"/>
          <w:sz w:val="28"/>
          <w:szCs w:val="28"/>
          <w:lang w:eastAsia="ru-RU"/>
        </w:rPr>
        <w:t xml:space="preserve">Требования об осуществлении </w:t>
      </w:r>
      <w:proofErr w:type="gramStart"/>
      <w:r w:rsidRPr="00494485">
        <w:rPr>
          <w:rFonts w:ascii="Times New Roman" w:eastAsia="Times New Roman" w:hAnsi="Times New Roman" w:cs="Times New Roman"/>
          <w:sz w:val="28"/>
          <w:szCs w:val="28"/>
          <w:lang w:eastAsia="ru-RU"/>
        </w:rPr>
        <w:t>контроля за</w:t>
      </w:r>
      <w:proofErr w:type="gramEnd"/>
      <w:r w:rsidRPr="00494485">
        <w:rPr>
          <w:rFonts w:ascii="Times New Roman" w:eastAsia="Times New Roman" w:hAnsi="Times New Roman" w:cs="Times New Roman"/>
          <w:sz w:val="28"/>
          <w:szCs w:val="28"/>
          <w:lang w:eastAsia="ru-RU"/>
        </w:rPr>
        <w:t xml:space="preserve"> соблюдением условий, целей и порядка предоставления субсидий и ответственности за их нарушение включают:</w:t>
      </w:r>
    </w:p>
    <w:p w:rsidR="001937CD" w:rsidRPr="00494485" w:rsidRDefault="001937CD" w:rsidP="001937CD">
      <w:pPr>
        <w:shd w:val="clear" w:color="auto" w:fill="FFFFFF"/>
        <w:ind w:right="0" w:firstLine="540"/>
        <w:rPr>
          <w:rFonts w:ascii="Times New Roman" w:eastAsia="Times New Roman" w:hAnsi="Times New Roman" w:cs="Times New Roman"/>
          <w:sz w:val="28"/>
          <w:szCs w:val="28"/>
          <w:lang w:eastAsia="ru-RU"/>
        </w:rPr>
      </w:pPr>
      <w:r w:rsidRPr="00494485">
        <w:rPr>
          <w:rFonts w:ascii="Times New Roman" w:eastAsia="Times New Roman" w:hAnsi="Times New Roman" w:cs="Times New Roman"/>
          <w:sz w:val="28"/>
          <w:szCs w:val="28"/>
          <w:lang w:eastAsia="ru-RU"/>
        </w:rPr>
        <w:t xml:space="preserve">а) </w:t>
      </w:r>
      <w:r w:rsidR="00157A65" w:rsidRPr="00494485">
        <w:rPr>
          <w:rFonts w:ascii="Times New Roman" w:eastAsia="Times New Roman" w:hAnsi="Times New Roman" w:cs="Times New Roman"/>
          <w:sz w:val="28"/>
          <w:szCs w:val="28"/>
          <w:lang w:eastAsia="ru-RU"/>
        </w:rPr>
        <w:t>проводится</w:t>
      </w:r>
      <w:r w:rsidRPr="00494485">
        <w:rPr>
          <w:rFonts w:ascii="Times New Roman" w:eastAsia="Times New Roman" w:hAnsi="Times New Roman" w:cs="Times New Roman"/>
          <w:sz w:val="28"/>
          <w:szCs w:val="28"/>
          <w:lang w:eastAsia="ru-RU"/>
        </w:rPr>
        <w:t xml:space="preserve"> обязат</w:t>
      </w:r>
      <w:r w:rsidR="00157A65" w:rsidRPr="00494485">
        <w:rPr>
          <w:rFonts w:ascii="Times New Roman" w:eastAsia="Times New Roman" w:hAnsi="Times New Roman" w:cs="Times New Roman"/>
          <w:sz w:val="28"/>
          <w:szCs w:val="28"/>
          <w:lang w:eastAsia="ru-RU"/>
        </w:rPr>
        <w:t>ельная</w:t>
      </w:r>
      <w:r w:rsidRPr="00494485">
        <w:rPr>
          <w:rFonts w:ascii="Times New Roman" w:eastAsia="Times New Roman" w:hAnsi="Times New Roman" w:cs="Times New Roman"/>
          <w:sz w:val="28"/>
          <w:szCs w:val="28"/>
          <w:lang w:eastAsia="ru-RU"/>
        </w:rPr>
        <w:t xml:space="preserve"> проверк</w:t>
      </w:r>
      <w:r w:rsidR="00157A65" w:rsidRPr="00494485">
        <w:rPr>
          <w:rFonts w:ascii="Times New Roman" w:eastAsia="Times New Roman" w:hAnsi="Times New Roman" w:cs="Times New Roman"/>
          <w:sz w:val="28"/>
          <w:szCs w:val="28"/>
          <w:lang w:eastAsia="ru-RU"/>
        </w:rPr>
        <w:t>а</w:t>
      </w:r>
      <w:r w:rsidRPr="00494485">
        <w:rPr>
          <w:rFonts w:ascii="Times New Roman" w:eastAsia="Times New Roman" w:hAnsi="Times New Roman" w:cs="Times New Roman"/>
          <w:sz w:val="28"/>
          <w:szCs w:val="28"/>
          <w:lang w:eastAsia="ru-RU"/>
        </w:rPr>
        <w:t xml:space="preserve"> главным распорядителем как получателем бюджетных средств и органом государственного (муниципального) финансового контроля соблюдения условий, целей и порядка предоставления субсидий получателями субсидий;</w:t>
      </w:r>
    </w:p>
    <w:p w:rsidR="001937CD" w:rsidRPr="00494485" w:rsidRDefault="001937CD" w:rsidP="001937CD">
      <w:pPr>
        <w:shd w:val="clear" w:color="auto" w:fill="FFFFFF"/>
        <w:ind w:right="0" w:firstLine="540"/>
        <w:rPr>
          <w:rFonts w:ascii="Times New Roman" w:eastAsia="Times New Roman" w:hAnsi="Times New Roman" w:cs="Times New Roman"/>
          <w:sz w:val="28"/>
          <w:szCs w:val="28"/>
          <w:lang w:eastAsia="ru-RU"/>
        </w:rPr>
      </w:pPr>
      <w:r w:rsidRPr="00494485">
        <w:rPr>
          <w:rFonts w:ascii="Times New Roman" w:eastAsia="Times New Roman" w:hAnsi="Times New Roman" w:cs="Times New Roman"/>
          <w:sz w:val="28"/>
          <w:szCs w:val="28"/>
          <w:lang w:eastAsia="ru-RU"/>
        </w:rPr>
        <w:t>б) следующие меры ответственности за нарушение условий, целей и порядка предоставления субсидий:</w:t>
      </w:r>
    </w:p>
    <w:p w:rsidR="001937CD" w:rsidRPr="00494485" w:rsidRDefault="001937CD" w:rsidP="00157A65">
      <w:pPr>
        <w:shd w:val="clear" w:color="auto" w:fill="FFFFFF"/>
        <w:ind w:right="0" w:firstLine="540"/>
        <w:rPr>
          <w:rFonts w:ascii="Times New Roman" w:eastAsia="Times New Roman" w:hAnsi="Times New Roman" w:cs="Times New Roman"/>
          <w:sz w:val="28"/>
          <w:szCs w:val="28"/>
          <w:lang w:eastAsia="ru-RU"/>
        </w:rPr>
      </w:pPr>
      <w:r w:rsidRPr="00494485">
        <w:rPr>
          <w:rFonts w:ascii="Times New Roman" w:eastAsia="Times New Roman" w:hAnsi="Times New Roman" w:cs="Times New Roman"/>
          <w:sz w:val="28"/>
          <w:szCs w:val="28"/>
          <w:lang w:eastAsia="ru-RU"/>
        </w:rPr>
        <w:t xml:space="preserve">возврат средств субсидий в бюджет </w:t>
      </w:r>
      <w:r w:rsidR="003E6FC3" w:rsidRPr="00494485">
        <w:rPr>
          <w:rFonts w:ascii="Times New Roman" w:eastAsia="Times New Roman" w:hAnsi="Times New Roman" w:cs="Times New Roman"/>
          <w:sz w:val="28"/>
          <w:szCs w:val="28"/>
          <w:lang w:eastAsia="ru-RU"/>
        </w:rPr>
        <w:t>района</w:t>
      </w:r>
      <w:r w:rsidRPr="00494485">
        <w:rPr>
          <w:rFonts w:ascii="Times New Roman" w:eastAsia="Times New Roman" w:hAnsi="Times New Roman" w:cs="Times New Roman"/>
          <w:sz w:val="28"/>
          <w:szCs w:val="28"/>
          <w:lang w:eastAsia="ru-RU"/>
        </w:rPr>
        <w:t xml:space="preserve">, из которого предоставлены субсидии, в случае нарушения получателем субсидии условий, установленных при предоставлении субсидии, </w:t>
      </w:r>
      <w:proofErr w:type="gramStart"/>
      <w:r w:rsidRPr="00494485">
        <w:rPr>
          <w:rFonts w:ascii="Times New Roman" w:eastAsia="Times New Roman" w:hAnsi="Times New Roman" w:cs="Times New Roman"/>
          <w:sz w:val="28"/>
          <w:szCs w:val="28"/>
          <w:lang w:eastAsia="ru-RU"/>
        </w:rPr>
        <w:t>выявленного</w:t>
      </w:r>
      <w:proofErr w:type="gramEnd"/>
      <w:r w:rsidRPr="00494485">
        <w:rPr>
          <w:rFonts w:ascii="Times New Roman" w:eastAsia="Times New Roman" w:hAnsi="Times New Roman" w:cs="Times New Roman"/>
          <w:sz w:val="28"/>
          <w:szCs w:val="28"/>
          <w:lang w:eastAsia="ru-RU"/>
        </w:rPr>
        <w:t xml:space="preserve"> в том числе по фактам проверок, проведенных главным распорядителем как получателем бюджетных средств и органом государственного (муниципального) финансового контроля, а также в случае </w:t>
      </w:r>
      <w:proofErr w:type="spellStart"/>
      <w:r w:rsidRPr="00494485">
        <w:rPr>
          <w:rFonts w:ascii="Times New Roman" w:eastAsia="Times New Roman" w:hAnsi="Times New Roman" w:cs="Times New Roman"/>
          <w:sz w:val="28"/>
          <w:szCs w:val="28"/>
          <w:lang w:eastAsia="ru-RU"/>
        </w:rPr>
        <w:t>недостижения</w:t>
      </w:r>
      <w:proofErr w:type="spellEnd"/>
      <w:r w:rsidRPr="00494485">
        <w:rPr>
          <w:rFonts w:ascii="Times New Roman" w:eastAsia="Times New Roman" w:hAnsi="Times New Roman" w:cs="Times New Roman"/>
          <w:sz w:val="28"/>
          <w:szCs w:val="28"/>
          <w:lang w:eastAsia="ru-RU"/>
        </w:rPr>
        <w:t xml:space="preserve"> значений результатов и показателей, указанных</w:t>
      </w:r>
      <w:r w:rsidR="00157A65" w:rsidRPr="00494485">
        <w:rPr>
          <w:rFonts w:ascii="Times New Roman" w:eastAsia="Times New Roman" w:hAnsi="Times New Roman" w:cs="Times New Roman"/>
          <w:sz w:val="28"/>
          <w:szCs w:val="28"/>
          <w:lang w:eastAsia="ru-RU"/>
        </w:rPr>
        <w:t xml:space="preserve"> в приложении к Соглашению.</w:t>
      </w:r>
    </w:p>
    <w:p w:rsidR="000F52EF" w:rsidRPr="00494485" w:rsidRDefault="000F52EF" w:rsidP="000F52EF">
      <w:pPr>
        <w:rPr>
          <w:rFonts w:ascii="Times New Roman" w:eastAsia="Calibri" w:hAnsi="Times New Roman" w:cs="Times New Roman"/>
          <w:sz w:val="28"/>
          <w:szCs w:val="28"/>
        </w:rPr>
      </w:pPr>
    </w:p>
    <w:p w:rsidR="000F52EF" w:rsidRPr="00494485" w:rsidRDefault="000F52EF" w:rsidP="000F52EF">
      <w:pPr>
        <w:numPr>
          <w:ilvl w:val="0"/>
          <w:numId w:val="25"/>
        </w:numPr>
        <w:jc w:val="center"/>
        <w:rPr>
          <w:rFonts w:ascii="Times New Roman" w:eastAsia="Calibri" w:hAnsi="Times New Roman" w:cs="Times New Roman"/>
          <w:b/>
          <w:sz w:val="28"/>
          <w:szCs w:val="28"/>
        </w:rPr>
      </w:pPr>
      <w:r w:rsidRPr="00494485">
        <w:rPr>
          <w:rFonts w:ascii="Times New Roman" w:eastAsia="Calibri" w:hAnsi="Times New Roman" w:cs="Times New Roman"/>
          <w:b/>
          <w:sz w:val="28"/>
          <w:szCs w:val="28"/>
        </w:rPr>
        <w:t>Порядок возврата субсидий</w:t>
      </w:r>
    </w:p>
    <w:p w:rsidR="00AE0545" w:rsidRPr="00494485" w:rsidRDefault="00AE0545" w:rsidP="001937CD">
      <w:pPr>
        <w:ind w:left="720"/>
        <w:rPr>
          <w:rFonts w:ascii="Times New Roman" w:eastAsia="Calibri" w:hAnsi="Times New Roman" w:cs="Times New Roman"/>
          <w:b/>
          <w:sz w:val="28"/>
          <w:szCs w:val="28"/>
        </w:rPr>
      </w:pPr>
    </w:p>
    <w:p w:rsidR="000F52EF" w:rsidRPr="00494485" w:rsidRDefault="000F52EF" w:rsidP="000F52EF">
      <w:pPr>
        <w:pStyle w:val="ConsPlusNormal"/>
        <w:jc w:val="both"/>
        <w:rPr>
          <w:rFonts w:ascii="Times New Roman" w:hAnsi="Times New Roman" w:cs="Times New Roman"/>
          <w:sz w:val="28"/>
          <w:szCs w:val="28"/>
        </w:rPr>
      </w:pPr>
      <w:r w:rsidRPr="00494485">
        <w:rPr>
          <w:rFonts w:ascii="Times New Roman" w:eastAsia="Calibri" w:hAnsi="Times New Roman" w:cs="Times New Roman"/>
          <w:sz w:val="28"/>
          <w:szCs w:val="28"/>
          <w:lang w:eastAsia="en-US"/>
        </w:rPr>
        <w:t xml:space="preserve">6.1. </w:t>
      </w:r>
      <w:r w:rsidRPr="00494485">
        <w:rPr>
          <w:rFonts w:ascii="Times New Roman" w:hAnsi="Times New Roman" w:cs="Times New Roman"/>
          <w:sz w:val="28"/>
          <w:szCs w:val="28"/>
        </w:rPr>
        <w:t>В случае нарушения получателем условий,</w:t>
      </w:r>
      <w:r w:rsidRPr="00494485">
        <w:rPr>
          <w:rFonts w:ascii="Times New Roman" w:eastAsia="Calibri" w:hAnsi="Times New Roman" w:cs="Times New Roman"/>
          <w:sz w:val="28"/>
          <w:szCs w:val="28"/>
          <w:lang w:eastAsia="en-US"/>
        </w:rPr>
        <w:t xml:space="preserve"> установленных при предоставлении субсидий</w:t>
      </w:r>
      <w:r w:rsidRPr="00494485">
        <w:rPr>
          <w:rFonts w:ascii="Times New Roman" w:hAnsi="Times New Roman" w:cs="Times New Roman"/>
          <w:sz w:val="28"/>
          <w:szCs w:val="28"/>
        </w:rPr>
        <w:t>, получатель обязан в течение 10 дней со дня получения письменного требования главного распорядителя о возврате субсидии в доход местного бюджета предоставленную субсидию, полученную неправомерно.</w:t>
      </w:r>
    </w:p>
    <w:p w:rsidR="000F52EF" w:rsidRPr="00494485" w:rsidRDefault="000F52EF" w:rsidP="000F52EF">
      <w:pPr>
        <w:pStyle w:val="ConsPlusNormal"/>
        <w:ind w:firstLine="540"/>
        <w:jc w:val="both"/>
        <w:rPr>
          <w:rFonts w:ascii="Times New Roman" w:hAnsi="Times New Roman" w:cs="Times New Roman"/>
          <w:sz w:val="28"/>
          <w:szCs w:val="28"/>
        </w:rPr>
      </w:pPr>
      <w:r w:rsidRPr="00494485">
        <w:rPr>
          <w:rFonts w:ascii="Times New Roman" w:hAnsi="Times New Roman" w:cs="Times New Roman"/>
          <w:sz w:val="28"/>
          <w:szCs w:val="28"/>
        </w:rPr>
        <w:t>В случае если субсидия не возвращена в установленный срок, она взыскивается в доход местного бюджета в порядке, установленном действующим законодательством.</w:t>
      </w:r>
    </w:p>
    <w:p w:rsidR="000F52EF" w:rsidRPr="00494485" w:rsidRDefault="000F52EF" w:rsidP="000F52EF">
      <w:pPr>
        <w:rPr>
          <w:rFonts w:ascii="Times New Roman" w:hAnsi="Times New Roman" w:cs="Times New Roman"/>
          <w:sz w:val="28"/>
          <w:szCs w:val="28"/>
        </w:rPr>
      </w:pPr>
      <w:r w:rsidRPr="00494485">
        <w:rPr>
          <w:rFonts w:ascii="Times New Roman" w:hAnsi="Times New Roman" w:cs="Times New Roman"/>
          <w:sz w:val="28"/>
          <w:szCs w:val="28"/>
        </w:rPr>
        <w:t>6.2. Главный распорядитель осуществляет обязательную проверку соблюдения условий, целей и порядка предоставления субсидий их получателями.</w:t>
      </w:r>
    </w:p>
    <w:p w:rsidR="000F52EF" w:rsidRPr="00494485" w:rsidRDefault="000F52EF" w:rsidP="000F52EF">
      <w:pPr>
        <w:ind w:firstLine="540"/>
        <w:rPr>
          <w:rFonts w:ascii="Times New Roman" w:hAnsi="Times New Roman" w:cs="Times New Roman"/>
          <w:sz w:val="28"/>
          <w:szCs w:val="28"/>
        </w:rPr>
      </w:pPr>
      <w:r w:rsidRPr="00494485">
        <w:rPr>
          <w:rFonts w:ascii="Times New Roman" w:hAnsi="Times New Roman" w:cs="Times New Roman"/>
          <w:sz w:val="28"/>
          <w:szCs w:val="28"/>
        </w:rPr>
        <w:t>Органы государственного (муниципального) финансового контроля при осуществлении государственного (муниципального) финансового контроля проводят проверку соблюдения условий, целей и порядка предоставления субсидий их получателями.</w:t>
      </w:r>
    </w:p>
    <w:p w:rsidR="001937CD" w:rsidRPr="00494485" w:rsidRDefault="001937CD" w:rsidP="001937CD">
      <w:pPr>
        <w:ind w:firstLine="540"/>
        <w:rPr>
          <w:rFonts w:ascii="Times New Roman" w:hAnsi="Times New Roman" w:cs="Times New Roman"/>
          <w:sz w:val="28"/>
          <w:szCs w:val="28"/>
        </w:rPr>
      </w:pPr>
    </w:p>
    <w:p w:rsidR="001937CD" w:rsidRPr="00494485" w:rsidRDefault="001937CD" w:rsidP="000F52EF">
      <w:pPr>
        <w:ind w:firstLine="540"/>
        <w:rPr>
          <w:rFonts w:ascii="Times New Roman" w:hAnsi="Times New Roman" w:cs="Times New Roman"/>
          <w:sz w:val="28"/>
          <w:szCs w:val="28"/>
        </w:rPr>
      </w:pPr>
    </w:p>
    <w:p w:rsidR="000F52EF" w:rsidRPr="00494485" w:rsidRDefault="000F52EF" w:rsidP="000F52EF">
      <w:pPr>
        <w:jc w:val="right"/>
        <w:rPr>
          <w:rFonts w:ascii="Times New Roman" w:eastAsia="Calibri" w:hAnsi="Times New Roman" w:cs="Times New Roman"/>
          <w:sz w:val="24"/>
          <w:szCs w:val="24"/>
        </w:rPr>
      </w:pPr>
    </w:p>
    <w:p w:rsidR="000F52EF" w:rsidRPr="00494485" w:rsidRDefault="000F52EF" w:rsidP="000F52EF">
      <w:pPr>
        <w:jc w:val="right"/>
        <w:rPr>
          <w:rFonts w:ascii="Times New Roman" w:eastAsia="Calibri" w:hAnsi="Times New Roman" w:cs="Times New Roman"/>
          <w:sz w:val="24"/>
          <w:szCs w:val="24"/>
        </w:rPr>
      </w:pPr>
    </w:p>
    <w:p w:rsidR="000F52EF" w:rsidRPr="00494485" w:rsidRDefault="000F52EF" w:rsidP="000F52EF">
      <w:pPr>
        <w:jc w:val="right"/>
        <w:rPr>
          <w:rFonts w:ascii="Times New Roman" w:eastAsia="Calibri" w:hAnsi="Times New Roman" w:cs="Times New Roman"/>
          <w:sz w:val="24"/>
          <w:szCs w:val="24"/>
        </w:rPr>
      </w:pPr>
    </w:p>
    <w:p w:rsidR="00536B11" w:rsidRPr="00494485" w:rsidRDefault="00536B11" w:rsidP="000F52EF">
      <w:pPr>
        <w:jc w:val="right"/>
        <w:rPr>
          <w:rFonts w:ascii="Times New Roman" w:eastAsia="Calibri" w:hAnsi="Times New Roman" w:cs="Times New Roman"/>
          <w:sz w:val="24"/>
          <w:szCs w:val="24"/>
        </w:rPr>
      </w:pPr>
    </w:p>
    <w:p w:rsidR="003E6FC3" w:rsidRPr="00494485" w:rsidRDefault="003E6FC3" w:rsidP="000F52EF">
      <w:pPr>
        <w:jc w:val="right"/>
        <w:rPr>
          <w:rFonts w:ascii="Times New Roman" w:eastAsia="Calibri" w:hAnsi="Times New Roman" w:cs="Times New Roman"/>
          <w:sz w:val="24"/>
          <w:szCs w:val="24"/>
        </w:rPr>
      </w:pPr>
    </w:p>
    <w:p w:rsidR="00536B11" w:rsidRPr="00494485" w:rsidRDefault="00536B11" w:rsidP="000F52EF">
      <w:pPr>
        <w:jc w:val="right"/>
        <w:rPr>
          <w:rFonts w:ascii="Times New Roman" w:eastAsia="Calibri" w:hAnsi="Times New Roman" w:cs="Times New Roman"/>
          <w:sz w:val="24"/>
          <w:szCs w:val="24"/>
        </w:rPr>
      </w:pPr>
    </w:p>
    <w:p w:rsidR="00536B11" w:rsidRPr="00494485" w:rsidRDefault="00536B11" w:rsidP="000F52EF">
      <w:pPr>
        <w:jc w:val="right"/>
        <w:rPr>
          <w:rFonts w:ascii="Times New Roman" w:eastAsia="Calibri" w:hAnsi="Times New Roman" w:cs="Times New Roman"/>
          <w:sz w:val="24"/>
          <w:szCs w:val="24"/>
        </w:rPr>
      </w:pPr>
    </w:p>
    <w:p w:rsidR="000F52EF" w:rsidRPr="00494485" w:rsidRDefault="000F52EF" w:rsidP="00536B11">
      <w:pPr>
        <w:ind w:left="4111"/>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lastRenderedPageBreak/>
        <w:t>Приложение №</w:t>
      </w:r>
      <w:r w:rsidR="007B7090" w:rsidRPr="00494485">
        <w:rPr>
          <w:rFonts w:ascii="Times New Roman" w:eastAsia="Calibri" w:hAnsi="Times New Roman" w:cs="Times New Roman"/>
          <w:sz w:val="24"/>
          <w:szCs w:val="24"/>
        </w:rPr>
        <w:t>2</w:t>
      </w:r>
    </w:p>
    <w:p w:rsidR="000F52EF" w:rsidRPr="00494485" w:rsidRDefault="000F52EF" w:rsidP="00536B11">
      <w:pPr>
        <w:ind w:left="4111"/>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к Порядку предоставления субсидий</w:t>
      </w:r>
    </w:p>
    <w:p w:rsidR="000F52EF" w:rsidRPr="00494485" w:rsidRDefault="000F52EF" w:rsidP="00536B11">
      <w:pPr>
        <w:ind w:left="4111"/>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за счет средств бюджета муниципального района</w:t>
      </w:r>
    </w:p>
    <w:p w:rsidR="000F52EF" w:rsidRPr="00494485" w:rsidRDefault="000F52EF" w:rsidP="00536B11">
      <w:pPr>
        <w:ind w:left="4111"/>
        <w:jc w:val="center"/>
        <w:rPr>
          <w:rFonts w:ascii="Times New Roman" w:eastAsia="Calibri" w:hAnsi="Times New Roman" w:cs="Times New Roman"/>
          <w:sz w:val="24"/>
          <w:szCs w:val="24"/>
        </w:rPr>
      </w:pPr>
      <w:proofErr w:type="spellStart"/>
      <w:r w:rsidRPr="00494485">
        <w:rPr>
          <w:rFonts w:ascii="Times New Roman" w:eastAsia="Calibri" w:hAnsi="Times New Roman" w:cs="Times New Roman"/>
          <w:sz w:val="24"/>
          <w:szCs w:val="24"/>
        </w:rPr>
        <w:t>Похвистневский</w:t>
      </w:r>
      <w:proofErr w:type="spellEnd"/>
      <w:r w:rsidRPr="00494485">
        <w:rPr>
          <w:rFonts w:ascii="Times New Roman" w:eastAsia="Calibri" w:hAnsi="Times New Roman" w:cs="Times New Roman"/>
          <w:sz w:val="24"/>
          <w:szCs w:val="24"/>
        </w:rPr>
        <w:t xml:space="preserve"> субъектам малого и среднего</w:t>
      </w:r>
    </w:p>
    <w:p w:rsidR="000F52EF" w:rsidRPr="00494485" w:rsidRDefault="000F52EF" w:rsidP="00536B11">
      <w:pPr>
        <w:ind w:left="4111"/>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предпринимательства муниципального района</w:t>
      </w:r>
    </w:p>
    <w:p w:rsidR="000F52EF" w:rsidRPr="00494485" w:rsidRDefault="000F52EF" w:rsidP="00536B11">
      <w:pPr>
        <w:ind w:left="4111"/>
        <w:jc w:val="center"/>
        <w:rPr>
          <w:rFonts w:ascii="Times New Roman" w:eastAsia="Calibri" w:hAnsi="Times New Roman" w:cs="Times New Roman"/>
          <w:sz w:val="24"/>
          <w:szCs w:val="24"/>
        </w:rPr>
      </w:pPr>
      <w:proofErr w:type="spellStart"/>
      <w:r w:rsidRPr="00494485">
        <w:rPr>
          <w:rFonts w:ascii="Times New Roman" w:eastAsia="Calibri" w:hAnsi="Times New Roman" w:cs="Times New Roman"/>
          <w:sz w:val="24"/>
          <w:szCs w:val="24"/>
        </w:rPr>
        <w:t>Похвистневский</w:t>
      </w:r>
      <w:proofErr w:type="spellEnd"/>
      <w:r w:rsidRPr="00494485">
        <w:rPr>
          <w:rFonts w:ascii="Times New Roman" w:eastAsia="Calibri" w:hAnsi="Times New Roman" w:cs="Times New Roman"/>
          <w:sz w:val="24"/>
          <w:szCs w:val="24"/>
        </w:rPr>
        <w:t xml:space="preserve"> Самарской области в рамках реализации</w:t>
      </w:r>
      <w:r w:rsidR="00536B11" w:rsidRPr="00494485">
        <w:rPr>
          <w:rFonts w:ascii="Times New Roman" w:eastAsia="Calibri" w:hAnsi="Times New Roman" w:cs="Times New Roman"/>
          <w:sz w:val="24"/>
          <w:szCs w:val="24"/>
        </w:rPr>
        <w:t xml:space="preserve"> </w:t>
      </w:r>
      <w:r w:rsidRPr="00494485">
        <w:rPr>
          <w:rFonts w:ascii="Times New Roman" w:eastAsia="Calibri" w:hAnsi="Times New Roman" w:cs="Times New Roman"/>
          <w:sz w:val="24"/>
          <w:szCs w:val="24"/>
        </w:rPr>
        <w:t>национального проекта «Малое и среднее предпринимательство и поддержка индивидуальной предпринимательской инициативы»</w:t>
      </w:r>
    </w:p>
    <w:tbl>
      <w:tblPr>
        <w:tblW w:w="9754" w:type="dxa"/>
        <w:tblLook w:val="00A0"/>
      </w:tblPr>
      <w:tblGrid>
        <w:gridCol w:w="4268"/>
        <w:gridCol w:w="5486"/>
      </w:tblGrid>
      <w:tr w:rsidR="000F52EF" w:rsidRPr="00494485" w:rsidTr="000F52EF">
        <w:tc>
          <w:tcPr>
            <w:tcW w:w="4268" w:type="dxa"/>
          </w:tcPr>
          <w:p w:rsidR="000F52EF" w:rsidRPr="00494485" w:rsidRDefault="000F52EF" w:rsidP="000F52EF">
            <w:pPr>
              <w:rPr>
                <w:rFonts w:ascii="Times New Roman" w:eastAsia="Calibri" w:hAnsi="Times New Roman" w:cs="Times New Roman"/>
                <w:sz w:val="28"/>
                <w:szCs w:val="28"/>
              </w:rPr>
            </w:pPr>
          </w:p>
        </w:tc>
        <w:tc>
          <w:tcPr>
            <w:tcW w:w="5486" w:type="dxa"/>
          </w:tcPr>
          <w:p w:rsidR="000F52EF" w:rsidRPr="00494485" w:rsidRDefault="000F52EF" w:rsidP="000F52EF">
            <w:pPr>
              <w:jc w:val="center"/>
              <w:rPr>
                <w:rFonts w:ascii="Times New Roman" w:eastAsia="Calibri" w:hAnsi="Times New Roman" w:cs="Times New Roman"/>
                <w:sz w:val="28"/>
                <w:szCs w:val="28"/>
              </w:rPr>
            </w:pPr>
          </w:p>
        </w:tc>
      </w:tr>
    </w:tbl>
    <w:p w:rsidR="000F52EF" w:rsidRPr="00494485" w:rsidRDefault="000F52EF" w:rsidP="000F52EF">
      <w:pPr>
        <w:ind w:left="4253"/>
        <w:jc w:val="center"/>
        <w:rPr>
          <w:rFonts w:ascii="Times New Roman" w:hAnsi="Times New Roman"/>
          <w:sz w:val="28"/>
          <w:szCs w:val="28"/>
        </w:rPr>
      </w:pP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 xml:space="preserve">В Администрацию муниципального района </w:t>
      </w:r>
      <w:proofErr w:type="spellStart"/>
      <w:r w:rsidRPr="00494485">
        <w:rPr>
          <w:rFonts w:ascii="Times New Roman" w:hAnsi="Times New Roman"/>
          <w:sz w:val="28"/>
          <w:szCs w:val="28"/>
        </w:rPr>
        <w:t>Похвистневский</w:t>
      </w:r>
      <w:proofErr w:type="spellEnd"/>
      <w:r w:rsidRPr="00494485">
        <w:rPr>
          <w:rFonts w:ascii="Times New Roman" w:hAnsi="Times New Roman"/>
          <w:sz w:val="28"/>
          <w:szCs w:val="28"/>
        </w:rPr>
        <w:t xml:space="preserve"> Самарской области</w:t>
      </w:r>
    </w:p>
    <w:p w:rsidR="000F52EF" w:rsidRPr="00494485" w:rsidRDefault="000F52EF" w:rsidP="000F52EF">
      <w:pPr>
        <w:ind w:left="4253"/>
        <w:jc w:val="center"/>
        <w:rPr>
          <w:rFonts w:ascii="Times New Roman" w:hAnsi="Times New Roman"/>
          <w:sz w:val="28"/>
          <w:szCs w:val="28"/>
        </w:rPr>
      </w:pPr>
    </w:p>
    <w:p w:rsidR="000F52EF" w:rsidRPr="00494485" w:rsidRDefault="000F52EF" w:rsidP="000F52EF">
      <w:pPr>
        <w:ind w:left="4253"/>
        <w:jc w:val="center"/>
        <w:rPr>
          <w:rFonts w:ascii="Times New Roman" w:hAnsi="Times New Roman"/>
          <w:sz w:val="28"/>
          <w:szCs w:val="28"/>
        </w:rPr>
      </w:pPr>
    </w:p>
    <w:p w:rsidR="000F52EF" w:rsidRPr="00494485" w:rsidRDefault="000F52EF" w:rsidP="000F52EF">
      <w:pPr>
        <w:ind w:left="4253"/>
        <w:jc w:val="center"/>
        <w:rPr>
          <w:rFonts w:ascii="Times New Roman" w:hAnsi="Times New Roman"/>
          <w:sz w:val="28"/>
          <w:szCs w:val="28"/>
        </w:rPr>
      </w:pP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от ____________________________</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(наименование заявителя)</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________________________________</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_________________________________</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__________________________________</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(место нахождения заявителя)</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__________________________________</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__________________________________</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(контактные данные)</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__________________________________</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(ИНН, ОКТМО)</w:t>
      </w:r>
    </w:p>
    <w:p w:rsidR="000F52EF" w:rsidRPr="00494485" w:rsidRDefault="000F52EF" w:rsidP="000F52EF">
      <w:pPr>
        <w:ind w:left="4253"/>
        <w:jc w:val="center"/>
        <w:rPr>
          <w:rFonts w:ascii="Times New Roman" w:eastAsia="Calibri" w:hAnsi="Times New Roman" w:cs="Times New Roman"/>
          <w:sz w:val="28"/>
          <w:szCs w:val="28"/>
        </w:rPr>
      </w:pPr>
    </w:p>
    <w:p w:rsidR="000F52EF" w:rsidRPr="00494485" w:rsidRDefault="000F52EF" w:rsidP="000F52EF">
      <w:pPr>
        <w:jc w:val="center"/>
        <w:rPr>
          <w:rFonts w:ascii="Times New Roman" w:eastAsia="Calibri" w:hAnsi="Times New Roman" w:cs="Times New Roman"/>
          <w:sz w:val="28"/>
          <w:szCs w:val="28"/>
        </w:rPr>
      </w:pPr>
    </w:p>
    <w:p w:rsidR="000F52EF" w:rsidRPr="00494485" w:rsidRDefault="000F52EF" w:rsidP="000F52EF">
      <w:pPr>
        <w:jc w:val="center"/>
        <w:rPr>
          <w:rFonts w:ascii="Times New Roman" w:eastAsia="Calibri" w:hAnsi="Times New Roman" w:cs="Times New Roman"/>
          <w:sz w:val="28"/>
          <w:szCs w:val="28"/>
        </w:rPr>
      </w:pPr>
      <w:r w:rsidRPr="00494485">
        <w:rPr>
          <w:rFonts w:ascii="Times New Roman" w:eastAsia="Calibri" w:hAnsi="Times New Roman" w:cs="Times New Roman"/>
          <w:sz w:val="28"/>
          <w:szCs w:val="28"/>
        </w:rPr>
        <w:t>ЗАЯВЛЕНИЕ</w:t>
      </w:r>
    </w:p>
    <w:p w:rsidR="000F52EF" w:rsidRPr="00494485" w:rsidRDefault="000F52EF" w:rsidP="000F52EF">
      <w:pPr>
        <w:jc w:val="center"/>
        <w:rPr>
          <w:rFonts w:ascii="Times New Roman" w:eastAsia="Calibri" w:hAnsi="Times New Roman" w:cs="Times New Roman"/>
          <w:sz w:val="28"/>
          <w:szCs w:val="28"/>
        </w:rPr>
      </w:pPr>
      <w:r w:rsidRPr="00494485">
        <w:rPr>
          <w:rFonts w:ascii="Times New Roman" w:eastAsia="Calibri" w:hAnsi="Times New Roman" w:cs="Times New Roman"/>
          <w:sz w:val="28"/>
          <w:szCs w:val="28"/>
        </w:rPr>
        <w:t>о предоставлении субсидии</w:t>
      </w:r>
    </w:p>
    <w:p w:rsidR="000F52EF" w:rsidRPr="00494485" w:rsidRDefault="000F52EF" w:rsidP="000F52EF">
      <w:pPr>
        <w:jc w:val="center"/>
        <w:rPr>
          <w:rFonts w:ascii="Times New Roman" w:eastAsia="Calibri" w:hAnsi="Times New Roman" w:cs="Times New Roman"/>
          <w:sz w:val="28"/>
          <w:szCs w:val="28"/>
        </w:rPr>
      </w:pPr>
    </w:p>
    <w:p w:rsidR="000F52EF" w:rsidRPr="00494485" w:rsidRDefault="000F52EF" w:rsidP="000F52EF">
      <w:pPr>
        <w:jc w:val="center"/>
        <w:rPr>
          <w:rFonts w:ascii="Times New Roman" w:eastAsia="Calibri" w:hAnsi="Times New Roman" w:cs="Times New Roman"/>
          <w:sz w:val="28"/>
          <w:szCs w:val="28"/>
        </w:rPr>
      </w:pPr>
    </w:p>
    <w:p w:rsidR="000F52EF" w:rsidRPr="00494485" w:rsidRDefault="000F52EF" w:rsidP="000F52EF">
      <w:pPr>
        <w:ind w:firstLine="567"/>
        <w:rPr>
          <w:rFonts w:ascii="Times New Roman" w:eastAsia="Calibri" w:hAnsi="Times New Roman" w:cs="Times New Roman"/>
          <w:sz w:val="28"/>
          <w:szCs w:val="28"/>
        </w:rPr>
      </w:pPr>
      <w:proofErr w:type="gramStart"/>
      <w:r w:rsidRPr="00494485">
        <w:rPr>
          <w:rFonts w:ascii="Times New Roman" w:eastAsia="Calibri" w:hAnsi="Times New Roman" w:cs="Times New Roman"/>
          <w:sz w:val="28"/>
          <w:szCs w:val="28"/>
        </w:rPr>
        <w:t xml:space="preserve">В соответствии с Порядком предоставления субсидий  за счет средств бюджета муниципального района </w:t>
      </w:r>
      <w:proofErr w:type="spellStart"/>
      <w:r w:rsidRPr="00494485">
        <w:rPr>
          <w:rFonts w:ascii="Times New Roman" w:eastAsia="Calibri" w:hAnsi="Times New Roman" w:cs="Times New Roman"/>
          <w:sz w:val="28"/>
          <w:szCs w:val="28"/>
        </w:rPr>
        <w:t>Похвистневский</w:t>
      </w:r>
      <w:proofErr w:type="spellEnd"/>
      <w:r w:rsidRPr="00494485">
        <w:rPr>
          <w:rFonts w:ascii="Times New Roman" w:eastAsia="Calibri" w:hAnsi="Times New Roman" w:cs="Times New Roman"/>
          <w:sz w:val="28"/>
          <w:szCs w:val="28"/>
        </w:rPr>
        <w:t xml:space="preserve"> субъектам малого и среднего предпринимательства муниципального района </w:t>
      </w:r>
      <w:proofErr w:type="spellStart"/>
      <w:r w:rsidRPr="00494485">
        <w:rPr>
          <w:rFonts w:ascii="Times New Roman" w:eastAsia="Calibri" w:hAnsi="Times New Roman" w:cs="Times New Roman"/>
          <w:sz w:val="28"/>
          <w:szCs w:val="28"/>
        </w:rPr>
        <w:t>Похвистневский</w:t>
      </w:r>
      <w:proofErr w:type="spellEnd"/>
      <w:r w:rsidRPr="00494485">
        <w:rPr>
          <w:rFonts w:ascii="Times New Roman" w:eastAsia="Calibri" w:hAnsi="Times New Roman" w:cs="Times New Roman"/>
          <w:sz w:val="28"/>
          <w:szCs w:val="28"/>
        </w:rPr>
        <w:t xml:space="preserve"> Самарской области в рамках реализации национального проекта «Малое и среднее предпринимательство и поддержка индивидуальной предпринимательской инициативы», утверждённым постановлением Администрации муниципального района </w:t>
      </w:r>
      <w:proofErr w:type="spellStart"/>
      <w:r w:rsidRPr="00494485">
        <w:rPr>
          <w:rFonts w:ascii="Times New Roman" w:eastAsia="Calibri" w:hAnsi="Times New Roman" w:cs="Times New Roman"/>
          <w:sz w:val="28"/>
          <w:szCs w:val="28"/>
        </w:rPr>
        <w:t>Похвистневский</w:t>
      </w:r>
      <w:proofErr w:type="spellEnd"/>
      <w:r w:rsidRPr="00494485">
        <w:rPr>
          <w:rFonts w:ascii="Times New Roman" w:eastAsia="Calibri" w:hAnsi="Times New Roman" w:cs="Times New Roman"/>
          <w:sz w:val="28"/>
          <w:szCs w:val="28"/>
        </w:rPr>
        <w:t xml:space="preserve"> от __________ № ____ (далее – Порядок), прошу предоставить в _____ году субсидию в размере ___________________________ (___________________________________________________________) рублей</w:t>
      </w:r>
      <w:proofErr w:type="gramEnd"/>
    </w:p>
    <w:p w:rsidR="000F52EF" w:rsidRPr="00494485" w:rsidRDefault="000F52EF" w:rsidP="000F52EF">
      <w:pPr>
        <w:jc w:val="center"/>
        <w:rPr>
          <w:rFonts w:ascii="Times New Roman" w:eastAsia="Calibri" w:hAnsi="Times New Roman" w:cs="Times New Roman"/>
          <w:sz w:val="28"/>
          <w:szCs w:val="28"/>
        </w:rPr>
      </w:pPr>
      <w:r w:rsidRPr="00494485">
        <w:rPr>
          <w:rFonts w:ascii="Times New Roman" w:eastAsia="Calibri" w:hAnsi="Times New Roman" w:cs="Times New Roman"/>
        </w:rPr>
        <w:t>сумма прописью</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на ______________________________________________________________.</w:t>
      </w:r>
    </w:p>
    <w:p w:rsidR="000F52EF" w:rsidRPr="00494485" w:rsidRDefault="000F52EF" w:rsidP="000F52EF">
      <w:pPr>
        <w:jc w:val="center"/>
        <w:rPr>
          <w:rFonts w:ascii="Times New Roman" w:eastAsia="Calibri" w:hAnsi="Times New Roman" w:cs="Times New Roman"/>
        </w:rPr>
      </w:pPr>
      <w:r w:rsidRPr="00494485">
        <w:rPr>
          <w:rFonts w:ascii="Times New Roman" w:eastAsia="Calibri" w:hAnsi="Times New Roman" w:cs="Times New Roman"/>
        </w:rPr>
        <w:t>(вид субсидии)</w:t>
      </w:r>
    </w:p>
    <w:p w:rsidR="000F52EF" w:rsidRPr="00494485" w:rsidRDefault="000F52EF" w:rsidP="000F52EF">
      <w:pPr>
        <w:rPr>
          <w:rFonts w:ascii="Times New Roman" w:eastAsia="Calibri" w:hAnsi="Times New Roman" w:cs="Times New Roman"/>
          <w:sz w:val="12"/>
          <w:szCs w:val="12"/>
        </w:rPr>
      </w:pPr>
    </w:p>
    <w:p w:rsidR="000F52EF" w:rsidRPr="00494485" w:rsidRDefault="000F52EF" w:rsidP="000F52EF">
      <w:pPr>
        <w:rPr>
          <w:rFonts w:ascii="Times New Roman" w:eastAsia="Calibri" w:hAnsi="Times New Roman" w:cs="Times New Roman"/>
          <w:sz w:val="28"/>
          <w:szCs w:val="28"/>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lang w:val="en-US"/>
        </w:rPr>
        <w:lastRenderedPageBreak/>
        <w:t>I</w:t>
      </w:r>
      <w:r w:rsidRPr="00494485">
        <w:rPr>
          <w:rFonts w:ascii="Times New Roman" w:eastAsia="Calibri" w:hAnsi="Times New Roman" w:cs="Times New Roman"/>
          <w:sz w:val="28"/>
          <w:szCs w:val="28"/>
        </w:rPr>
        <w:t>. Настоящим заявлением подтверждаю:</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1. Достоверность сведений, содержащихся в настоящем заявлении и прилагаемых к нему документах.</w:t>
      </w:r>
    </w:p>
    <w:p w:rsidR="000F52EF" w:rsidRPr="00494485" w:rsidRDefault="000F52EF" w:rsidP="000F52EF">
      <w:pPr>
        <w:rPr>
          <w:rFonts w:ascii="Times New Roman" w:eastAsia="Calibri" w:hAnsi="Times New Roman" w:cs="Times New Roman"/>
          <w:sz w:val="4"/>
          <w:szCs w:val="4"/>
        </w:rPr>
      </w:pPr>
    </w:p>
    <w:p w:rsidR="000F52EF" w:rsidRPr="00494485" w:rsidRDefault="000F52EF" w:rsidP="000F52EF">
      <w:pPr>
        <w:rPr>
          <w:rFonts w:ascii="Times New Roman" w:eastAsia="Calibri" w:hAnsi="Times New Roman" w:cs="Times New Roman"/>
          <w:sz w:val="12"/>
          <w:szCs w:val="12"/>
        </w:rPr>
      </w:pPr>
    </w:p>
    <w:p w:rsidR="000F52EF" w:rsidRPr="00494485" w:rsidRDefault="000F52EF" w:rsidP="000F52EF">
      <w:pPr>
        <w:rPr>
          <w:rFonts w:ascii="Times New Roman" w:eastAsia="Calibri" w:hAnsi="Times New Roman" w:cs="Times New Roman"/>
          <w:sz w:val="28"/>
          <w:szCs w:val="28"/>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2. </w:t>
      </w:r>
      <w:proofErr w:type="spellStart"/>
      <w:r w:rsidRPr="00494485">
        <w:rPr>
          <w:rFonts w:ascii="Times New Roman" w:eastAsia="Calibri" w:hAnsi="Times New Roman" w:cs="Times New Roman"/>
          <w:sz w:val="28"/>
          <w:szCs w:val="28"/>
        </w:rPr>
        <w:t>_________________________________предупреждён</w:t>
      </w:r>
      <w:proofErr w:type="spellEnd"/>
      <w:r w:rsidRPr="00494485">
        <w:rPr>
          <w:rFonts w:ascii="Times New Roman" w:eastAsia="Calibri" w:hAnsi="Times New Roman" w:cs="Times New Roman"/>
          <w:sz w:val="28"/>
          <w:szCs w:val="28"/>
        </w:rPr>
        <w:t xml:space="preserve"> (предупреждено)</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(наименование заявителя)</w:t>
      </w:r>
    </w:p>
    <w:p w:rsidR="000F52EF" w:rsidRPr="00494485" w:rsidRDefault="000F52EF" w:rsidP="000F52EF">
      <w:pPr>
        <w:rPr>
          <w:rFonts w:ascii="Times New Roman" w:eastAsia="Calibri" w:hAnsi="Times New Roman" w:cs="Times New Roman"/>
          <w:sz w:val="28"/>
          <w:szCs w:val="28"/>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о возможности уголовной ответственности за представление недостоверных сведений.</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3.  ______________________ на дату подачи заявления о предоставлении субсидии:</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(наименование заявителя)</w:t>
      </w:r>
    </w:p>
    <w:p w:rsidR="000F52EF" w:rsidRPr="00494485" w:rsidRDefault="000F52EF" w:rsidP="000F52EF">
      <w:pPr>
        <w:tabs>
          <w:tab w:val="left" w:pos="6663"/>
        </w:tabs>
        <w:rPr>
          <w:rFonts w:ascii="Times New Roman" w:eastAsia="Calibri" w:hAnsi="Times New Roman" w:cs="Times New Roman"/>
          <w:sz w:val="8"/>
          <w:szCs w:val="8"/>
        </w:rPr>
      </w:pPr>
    </w:p>
    <w:p w:rsidR="000F52EF" w:rsidRPr="00494485" w:rsidRDefault="000F52EF" w:rsidP="000F52EF">
      <w:pPr>
        <w:tabs>
          <w:tab w:val="left" w:pos="6663"/>
        </w:tabs>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не имеет просроченную задолженность по возврату бюджетного кредита (основного долга), предоставленного из областного бюджета; </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не имеет просроченную задолженность по возврату в местный бюджет субсидий, предоставленных Администрацией района;</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не находится в процессе реорганизации, ликвидации, банкротства и не имеет ограничения на осуществление хозяйственной деятельности;</w:t>
      </w:r>
    </w:p>
    <w:p w:rsidR="000F52EF" w:rsidRPr="00494485" w:rsidRDefault="000F52EF" w:rsidP="000F52EF">
      <w:pPr>
        <w:rPr>
          <w:rFonts w:ascii="Times New Roman" w:eastAsia="Calibri" w:hAnsi="Times New Roman" w:cs="Times New Roman"/>
          <w:sz w:val="28"/>
          <w:szCs w:val="28"/>
        </w:rPr>
      </w:pPr>
      <w:proofErr w:type="gramStart"/>
      <w:r w:rsidRPr="00494485">
        <w:rPr>
          <w:rFonts w:ascii="Times New Roman" w:eastAsia="Calibri" w:hAnsi="Times New Roman" w:cs="Times New Roman"/>
          <w:sz w:val="28"/>
          <w:szCs w:val="28"/>
        </w:rPr>
        <w:t>-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включённые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494485">
        <w:rPr>
          <w:rFonts w:ascii="Times New Roman" w:eastAsia="Calibri" w:hAnsi="Times New Roman" w:cs="Times New Roman"/>
          <w:sz w:val="28"/>
          <w:szCs w:val="28"/>
        </w:rPr>
        <w:t>офшорные</w:t>
      </w:r>
      <w:proofErr w:type="spellEnd"/>
      <w:r w:rsidRPr="00494485">
        <w:rPr>
          <w:rFonts w:ascii="Times New Roman" w:eastAsia="Calibri" w:hAnsi="Times New Roman" w:cs="Times New Roman"/>
          <w:sz w:val="28"/>
          <w:szCs w:val="28"/>
        </w:rPr>
        <w:t xml:space="preserve"> зоны) в отношении таких</w:t>
      </w:r>
      <w:proofErr w:type="gramEnd"/>
      <w:r w:rsidRPr="00494485">
        <w:rPr>
          <w:rFonts w:ascii="Times New Roman" w:eastAsia="Calibri" w:hAnsi="Times New Roman" w:cs="Times New Roman"/>
          <w:sz w:val="28"/>
          <w:szCs w:val="28"/>
        </w:rPr>
        <w:t xml:space="preserve"> юридических лиц, в совокупности превышает 50 процентов;</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не является получателем средств из местного бюджета в соответствии с иными муниципальными правовыми актами на цели, указанные в пункте 2.2 Порядка. </w:t>
      </w:r>
    </w:p>
    <w:p w:rsidR="000F52EF" w:rsidRPr="00494485" w:rsidRDefault="000F52EF" w:rsidP="000F52EF">
      <w:pPr>
        <w:rPr>
          <w:rFonts w:ascii="Times New Roman" w:eastAsia="Arial" w:hAnsi="Times New Roman" w:cs="Times New Roman"/>
          <w:sz w:val="28"/>
          <w:szCs w:val="28"/>
          <w:lang w:eastAsia="ar-SA"/>
        </w:rPr>
      </w:pPr>
      <w:r w:rsidRPr="00494485">
        <w:rPr>
          <w:rFonts w:ascii="Times New Roman" w:eastAsia="Arial" w:hAnsi="Times New Roman" w:cs="Times New Roman"/>
          <w:sz w:val="28"/>
          <w:szCs w:val="28"/>
          <w:lang w:eastAsia="ar-SA"/>
        </w:rPr>
        <w:t>4. Реквизиты заявителя для перечисления средств субсидии: ______________________________________________________________</w:t>
      </w:r>
    </w:p>
    <w:p w:rsidR="000F52EF" w:rsidRPr="00494485" w:rsidRDefault="000F52EF" w:rsidP="000F52EF">
      <w:pPr>
        <w:tabs>
          <w:tab w:val="left" w:pos="6663"/>
        </w:tabs>
        <w:rPr>
          <w:rFonts w:ascii="Times New Roman" w:eastAsia="Calibri" w:hAnsi="Times New Roman" w:cs="Times New Roman"/>
          <w:sz w:val="4"/>
          <w:szCs w:val="4"/>
        </w:rPr>
      </w:pPr>
    </w:p>
    <w:p w:rsidR="000F52EF" w:rsidRPr="00494485" w:rsidRDefault="000F52EF" w:rsidP="000F52EF">
      <w:pPr>
        <w:tabs>
          <w:tab w:val="left" w:pos="6663"/>
        </w:tabs>
        <w:rPr>
          <w:rFonts w:ascii="Times New Roman" w:eastAsia="Calibri" w:hAnsi="Times New Roman" w:cs="Times New Roman"/>
          <w:sz w:val="28"/>
          <w:szCs w:val="28"/>
        </w:rPr>
      </w:pPr>
    </w:p>
    <w:p w:rsidR="000F52EF" w:rsidRPr="00494485" w:rsidRDefault="000F52EF" w:rsidP="000F52EF">
      <w:pPr>
        <w:tabs>
          <w:tab w:val="left" w:pos="6663"/>
        </w:tabs>
        <w:rPr>
          <w:rFonts w:ascii="Times New Roman" w:eastAsia="Calibri" w:hAnsi="Times New Roman" w:cs="Times New Roman"/>
          <w:sz w:val="28"/>
          <w:szCs w:val="28"/>
        </w:rPr>
      </w:pPr>
      <w:r w:rsidRPr="00494485">
        <w:rPr>
          <w:rFonts w:ascii="Times New Roman" w:eastAsia="Calibri" w:hAnsi="Times New Roman" w:cs="Times New Roman"/>
          <w:sz w:val="28"/>
          <w:szCs w:val="28"/>
          <w:lang w:val="en-US"/>
        </w:rPr>
        <w:t>II</w:t>
      </w:r>
      <w:r w:rsidRPr="00494485">
        <w:rPr>
          <w:rFonts w:ascii="Times New Roman" w:eastAsia="Calibri" w:hAnsi="Times New Roman" w:cs="Times New Roman"/>
          <w:sz w:val="28"/>
          <w:szCs w:val="28"/>
        </w:rPr>
        <w:t>. Приложение (опись прилагаемых документов):</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1. ________________________.</w:t>
      </w:r>
    </w:p>
    <w:p w:rsidR="000F52EF" w:rsidRPr="00494485" w:rsidRDefault="000F52EF" w:rsidP="000F52EF">
      <w:pPr>
        <w:rPr>
          <w:rFonts w:ascii="Times New Roman" w:eastAsia="Calibri" w:hAnsi="Times New Roman" w:cs="Times New Roman"/>
          <w:sz w:val="10"/>
          <w:szCs w:val="10"/>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2. ________________________.</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3.________________________ и т.д.</w:t>
      </w:r>
    </w:p>
    <w:p w:rsidR="000F52EF" w:rsidRPr="00494485" w:rsidRDefault="000F52EF" w:rsidP="000F52EF">
      <w:pPr>
        <w:rPr>
          <w:rFonts w:ascii="Times New Roman" w:eastAsia="Calibri" w:hAnsi="Times New Roman" w:cs="Times New Roman"/>
          <w:sz w:val="8"/>
          <w:szCs w:val="8"/>
        </w:rPr>
      </w:pPr>
    </w:p>
    <w:p w:rsidR="000F52EF" w:rsidRPr="00494485" w:rsidRDefault="000F52EF" w:rsidP="000F52EF">
      <w:pPr>
        <w:rPr>
          <w:rFonts w:ascii="Times New Roman" w:eastAsia="Calibri" w:hAnsi="Times New Roman" w:cs="Times New Roman"/>
          <w:sz w:val="28"/>
          <w:szCs w:val="28"/>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Получатель                              _____________                 _____________</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подпись                          И.О.Фамилия</w:t>
      </w:r>
    </w:p>
    <w:p w:rsidR="000F52EF" w:rsidRPr="00494485" w:rsidRDefault="000F52EF" w:rsidP="000F52EF">
      <w:pPr>
        <w:rPr>
          <w:rFonts w:ascii="Times New Roman" w:eastAsia="Calibri" w:hAnsi="Times New Roman" w:cs="Times New Roman"/>
          <w:sz w:val="12"/>
          <w:szCs w:val="12"/>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Дата</w:t>
      </w:r>
    </w:p>
    <w:p w:rsidR="000F52EF" w:rsidRPr="00494485" w:rsidRDefault="000F52EF" w:rsidP="000F52EF">
      <w:pPr>
        <w:shd w:val="clear" w:color="auto" w:fill="FFFFFF"/>
        <w:tabs>
          <w:tab w:val="left" w:pos="893"/>
        </w:tabs>
        <w:ind w:right="-727"/>
        <w:rPr>
          <w:rFonts w:ascii="Times New Roman" w:eastAsia="Calibri" w:hAnsi="Times New Roman" w:cs="Times New Roman"/>
          <w:spacing w:val="-1"/>
          <w:sz w:val="28"/>
          <w:szCs w:val="28"/>
        </w:rPr>
      </w:pPr>
    </w:p>
    <w:p w:rsidR="000F52EF" w:rsidRPr="00494485" w:rsidRDefault="000F52EF" w:rsidP="000F52EF">
      <w:pPr>
        <w:shd w:val="clear" w:color="auto" w:fill="FFFFFF"/>
        <w:tabs>
          <w:tab w:val="left" w:pos="893"/>
        </w:tabs>
        <w:ind w:right="-727"/>
        <w:rPr>
          <w:rFonts w:ascii="Times New Roman" w:eastAsia="Calibri" w:hAnsi="Times New Roman" w:cs="Times New Roman"/>
          <w:spacing w:val="-1"/>
          <w:sz w:val="28"/>
          <w:szCs w:val="28"/>
        </w:rPr>
      </w:pPr>
    </w:p>
    <w:p w:rsidR="000F52EF" w:rsidRPr="00494485" w:rsidRDefault="000F52EF" w:rsidP="000F52EF">
      <w:pPr>
        <w:shd w:val="clear" w:color="auto" w:fill="FFFFFF"/>
        <w:tabs>
          <w:tab w:val="left" w:pos="893"/>
        </w:tabs>
        <w:ind w:right="-727"/>
        <w:rPr>
          <w:rFonts w:ascii="Times New Roman" w:eastAsia="Calibri" w:hAnsi="Times New Roman" w:cs="Times New Roman"/>
          <w:spacing w:val="-1"/>
          <w:sz w:val="28"/>
          <w:szCs w:val="28"/>
        </w:rPr>
      </w:pPr>
    </w:p>
    <w:p w:rsidR="000F52EF" w:rsidRPr="00494485" w:rsidRDefault="000F52EF" w:rsidP="000F52EF">
      <w:pPr>
        <w:ind w:left="3969"/>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lastRenderedPageBreak/>
        <w:t xml:space="preserve">Приложение № </w:t>
      </w:r>
      <w:r w:rsidR="007B7090" w:rsidRPr="00494485">
        <w:rPr>
          <w:rFonts w:ascii="Times New Roman" w:eastAsia="Calibri" w:hAnsi="Times New Roman" w:cs="Times New Roman"/>
          <w:sz w:val="24"/>
          <w:szCs w:val="24"/>
        </w:rPr>
        <w:t>3</w:t>
      </w:r>
    </w:p>
    <w:p w:rsidR="000F52EF" w:rsidRPr="00494485" w:rsidRDefault="000F52EF" w:rsidP="000F52EF">
      <w:pPr>
        <w:ind w:left="3969"/>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к Порядку предоставления субсидий</w:t>
      </w:r>
    </w:p>
    <w:p w:rsidR="000F52EF" w:rsidRPr="00494485" w:rsidRDefault="000F52EF" w:rsidP="000F52EF">
      <w:pPr>
        <w:ind w:left="3969"/>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за счет средств бюджета муниципального района</w:t>
      </w:r>
    </w:p>
    <w:p w:rsidR="000F52EF" w:rsidRPr="00494485" w:rsidRDefault="000F52EF" w:rsidP="000F52EF">
      <w:pPr>
        <w:ind w:left="3969"/>
        <w:jc w:val="center"/>
        <w:rPr>
          <w:rFonts w:ascii="Times New Roman" w:eastAsia="Calibri" w:hAnsi="Times New Roman" w:cs="Times New Roman"/>
          <w:sz w:val="24"/>
          <w:szCs w:val="24"/>
        </w:rPr>
      </w:pPr>
      <w:proofErr w:type="spellStart"/>
      <w:r w:rsidRPr="00494485">
        <w:rPr>
          <w:rFonts w:ascii="Times New Roman" w:eastAsia="Calibri" w:hAnsi="Times New Roman" w:cs="Times New Roman"/>
          <w:sz w:val="24"/>
          <w:szCs w:val="24"/>
        </w:rPr>
        <w:t>Похвистневский</w:t>
      </w:r>
      <w:proofErr w:type="spellEnd"/>
      <w:r w:rsidRPr="00494485">
        <w:rPr>
          <w:rFonts w:ascii="Times New Roman" w:eastAsia="Calibri" w:hAnsi="Times New Roman" w:cs="Times New Roman"/>
          <w:sz w:val="24"/>
          <w:szCs w:val="24"/>
        </w:rPr>
        <w:t xml:space="preserve"> субъектам малого и среднего</w:t>
      </w:r>
    </w:p>
    <w:p w:rsidR="000F52EF" w:rsidRPr="00494485" w:rsidRDefault="000F52EF" w:rsidP="000F52EF">
      <w:pPr>
        <w:ind w:left="3969"/>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предпринимательства муниципального района</w:t>
      </w:r>
    </w:p>
    <w:p w:rsidR="000F52EF" w:rsidRPr="00494485" w:rsidRDefault="000F52EF" w:rsidP="000F52EF">
      <w:pPr>
        <w:ind w:left="3969"/>
        <w:jc w:val="center"/>
        <w:rPr>
          <w:rFonts w:ascii="Times New Roman" w:eastAsia="Calibri" w:hAnsi="Times New Roman" w:cs="Times New Roman"/>
          <w:sz w:val="24"/>
          <w:szCs w:val="24"/>
        </w:rPr>
      </w:pPr>
      <w:proofErr w:type="spellStart"/>
      <w:r w:rsidRPr="00494485">
        <w:rPr>
          <w:rFonts w:ascii="Times New Roman" w:eastAsia="Calibri" w:hAnsi="Times New Roman" w:cs="Times New Roman"/>
          <w:sz w:val="24"/>
          <w:szCs w:val="24"/>
        </w:rPr>
        <w:t>Похвистневский</w:t>
      </w:r>
      <w:proofErr w:type="spellEnd"/>
      <w:r w:rsidRPr="00494485">
        <w:rPr>
          <w:rFonts w:ascii="Times New Roman" w:eastAsia="Calibri" w:hAnsi="Times New Roman" w:cs="Times New Roman"/>
          <w:sz w:val="24"/>
          <w:szCs w:val="24"/>
        </w:rPr>
        <w:t xml:space="preserve"> Самарской области в рамках реализации</w:t>
      </w:r>
      <w:r w:rsidR="00536B11" w:rsidRPr="00494485">
        <w:rPr>
          <w:rFonts w:ascii="Times New Roman" w:eastAsia="Calibri" w:hAnsi="Times New Roman" w:cs="Times New Roman"/>
          <w:sz w:val="24"/>
          <w:szCs w:val="24"/>
        </w:rPr>
        <w:t xml:space="preserve"> </w:t>
      </w:r>
      <w:r w:rsidRPr="00494485">
        <w:rPr>
          <w:rFonts w:ascii="Times New Roman" w:eastAsia="Calibri" w:hAnsi="Times New Roman" w:cs="Times New Roman"/>
          <w:sz w:val="24"/>
          <w:szCs w:val="24"/>
        </w:rPr>
        <w:t>национального проекта «Малое и среднее предпринимательство и поддержка индивидуальной предпринимательской инициативы»</w:t>
      </w:r>
    </w:p>
    <w:p w:rsidR="000F52EF" w:rsidRPr="00494485" w:rsidRDefault="000F52EF" w:rsidP="000F52EF">
      <w:pPr>
        <w:rPr>
          <w:rFonts w:ascii="Times New Roman" w:eastAsia="Calibri" w:hAnsi="Times New Roman" w:cs="Times New Roman"/>
          <w:sz w:val="24"/>
          <w:szCs w:val="24"/>
        </w:rPr>
      </w:pPr>
      <w:r w:rsidRPr="00494485">
        <w:rPr>
          <w:rFonts w:ascii="Times New Roman" w:eastAsia="Calibri" w:hAnsi="Times New Roman" w:cs="Times New Roman"/>
          <w:sz w:val="24"/>
          <w:szCs w:val="24"/>
        </w:rPr>
        <w:t xml:space="preserve">                                                              </w:t>
      </w:r>
    </w:p>
    <w:p w:rsidR="000F52EF" w:rsidRPr="00494485" w:rsidRDefault="000F52EF" w:rsidP="000F52EF">
      <w:pPr>
        <w:jc w:val="center"/>
        <w:rPr>
          <w:rFonts w:ascii="Times New Roman" w:eastAsia="Arial" w:hAnsi="Times New Roman" w:cs="Times New Roman"/>
          <w:sz w:val="28"/>
          <w:szCs w:val="28"/>
          <w:lang w:eastAsia="ar-SA"/>
        </w:rPr>
      </w:pPr>
    </w:p>
    <w:p w:rsidR="000F52EF" w:rsidRPr="00494485" w:rsidRDefault="000F52EF" w:rsidP="000F52EF">
      <w:pPr>
        <w:jc w:val="center"/>
        <w:rPr>
          <w:rFonts w:ascii="Times New Roman" w:eastAsia="Arial" w:hAnsi="Times New Roman" w:cs="Times New Roman"/>
          <w:sz w:val="28"/>
          <w:szCs w:val="28"/>
          <w:lang w:eastAsia="ar-SA"/>
        </w:rPr>
      </w:pPr>
      <w:r w:rsidRPr="00494485">
        <w:rPr>
          <w:rFonts w:ascii="Times New Roman" w:eastAsia="Arial" w:hAnsi="Times New Roman" w:cs="Times New Roman"/>
          <w:sz w:val="28"/>
          <w:szCs w:val="28"/>
          <w:lang w:eastAsia="ar-SA"/>
        </w:rPr>
        <w:t>Справка-расчет для получения субсидии</w:t>
      </w:r>
    </w:p>
    <w:p w:rsidR="000F52EF" w:rsidRPr="00494485" w:rsidRDefault="000F52EF" w:rsidP="000F52EF">
      <w:pPr>
        <w:pStyle w:val="ConsPlusNonformat"/>
        <w:jc w:val="both"/>
        <w:rPr>
          <w:rFonts w:ascii="Times New Roman" w:hAnsi="Times New Roman" w:cs="Times New Roman"/>
          <w:sz w:val="28"/>
          <w:szCs w:val="28"/>
        </w:rPr>
      </w:pPr>
      <w:r w:rsidRPr="00494485">
        <w:rPr>
          <w:rFonts w:ascii="Times New Roman" w:hAnsi="Times New Roman" w:cs="Times New Roman"/>
          <w:sz w:val="28"/>
          <w:szCs w:val="28"/>
        </w:rPr>
        <w:t>___________________________________________</w:t>
      </w:r>
      <w:r w:rsidR="00536B11" w:rsidRPr="00494485">
        <w:rPr>
          <w:rFonts w:ascii="Times New Roman" w:hAnsi="Times New Roman" w:cs="Times New Roman"/>
          <w:sz w:val="28"/>
          <w:szCs w:val="28"/>
        </w:rPr>
        <w:t>_________________________</w:t>
      </w:r>
    </w:p>
    <w:p w:rsidR="000F52EF" w:rsidRPr="00494485" w:rsidRDefault="000F52EF" w:rsidP="000F52EF">
      <w:pPr>
        <w:pStyle w:val="ConsPlusNonformat"/>
        <w:jc w:val="center"/>
        <w:rPr>
          <w:rFonts w:ascii="Times New Roman" w:hAnsi="Times New Roman" w:cs="Times New Roman"/>
          <w:sz w:val="28"/>
          <w:szCs w:val="28"/>
        </w:rPr>
      </w:pPr>
      <w:r w:rsidRPr="00494485">
        <w:rPr>
          <w:rFonts w:ascii="Times New Roman" w:hAnsi="Times New Roman" w:cs="Times New Roman"/>
          <w:sz w:val="28"/>
          <w:szCs w:val="28"/>
        </w:rPr>
        <w:t>(полное наименование заявителя)</w:t>
      </w:r>
    </w:p>
    <w:p w:rsidR="000F52EF" w:rsidRPr="00494485" w:rsidRDefault="000F52EF" w:rsidP="000F52EF">
      <w:pPr>
        <w:pStyle w:val="1"/>
        <w:spacing w:before="0"/>
        <w:jc w:val="both"/>
        <w:rPr>
          <w:b w:val="0"/>
          <w:bCs w:val="0"/>
          <w:sz w:val="28"/>
          <w:szCs w:val="28"/>
        </w:rPr>
      </w:pPr>
      <w:r w:rsidRPr="00494485">
        <w:rPr>
          <w:b w:val="0"/>
          <w:bCs w:val="0"/>
          <w:sz w:val="28"/>
          <w:szCs w:val="28"/>
        </w:rPr>
        <w:t>ИНН ________________,     КПП ____________,</w:t>
      </w:r>
    </w:p>
    <w:p w:rsidR="000F52EF" w:rsidRPr="00494485" w:rsidRDefault="000F52EF" w:rsidP="000F52EF">
      <w:pPr>
        <w:pStyle w:val="1"/>
        <w:spacing w:before="0"/>
        <w:jc w:val="both"/>
        <w:rPr>
          <w:b w:val="0"/>
          <w:bCs w:val="0"/>
          <w:sz w:val="28"/>
          <w:szCs w:val="28"/>
        </w:rPr>
      </w:pPr>
      <w:proofErr w:type="spellStart"/>
      <w:r w:rsidRPr="00494485">
        <w:rPr>
          <w:b w:val="0"/>
          <w:bCs w:val="0"/>
          <w:sz w:val="28"/>
          <w:szCs w:val="28"/>
        </w:rPr>
        <w:t>р</w:t>
      </w:r>
      <w:proofErr w:type="spellEnd"/>
      <w:r w:rsidRPr="00494485">
        <w:rPr>
          <w:b w:val="0"/>
          <w:bCs w:val="0"/>
          <w:sz w:val="28"/>
          <w:szCs w:val="28"/>
        </w:rPr>
        <w:t>/счет _____________________________________________________,</w:t>
      </w:r>
    </w:p>
    <w:p w:rsidR="000F52EF" w:rsidRPr="00494485" w:rsidRDefault="000F52EF" w:rsidP="00536B11">
      <w:pPr>
        <w:pStyle w:val="1"/>
        <w:jc w:val="both"/>
        <w:rPr>
          <w:b w:val="0"/>
          <w:bCs w:val="0"/>
          <w:sz w:val="28"/>
          <w:szCs w:val="28"/>
        </w:rPr>
      </w:pPr>
      <w:r w:rsidRPr="00494485">
        <w:rPr>
          <w:b w:val="0"/>
          <w:bCs w:val="0"/>
          <w:sz w:val="28"/>
          <w:szCs w:val="28"/>
        </w:rPr>
        <w:t>наименование учреждения Центрального банка Российской Федерации или кредитной организации ______________________________________________,</w:t>
      </w:r>
    </w:p>
    <w:p w:rsidR="000F52EF" w:rsidRPr="00494485" w:rsidRDefault="000F52EF" w:rsidP="000F52EF">
      <w:pPr>
        <w:pStyle w:val="1"/>
        <w:spacing w:before="0"/>
        <w:jc w:val="both"/>
        <w:rPr>
          <w:b w:val="0"/>
          <w:bCs w:val="0"/>
          <w:sz w:val="28"/>
          <w:szCs w:val="28"/>
        </w:rPr>
      </w:pPr>
      <w:r w:rsidRPr="00494485">
        <w:rPr>
          <w:b w:val="0"/>
          <w:bCs w:val="0"/>
          <w:sz w:val="28"/>
          <w:szCs w:val="28"/>
        </w:rPr>
        <w:t xml:space="preserve">БИК __________, </w:t>
      </w:r>
      <w:proofErr w:type="spellStart"/>
      <w:r w:rsidRPr="00494485">
        <w:rPr>
          <w:b w:val="0"/>
          <w:bCs w:val="0"/>
          <w:sz w:val="28"/>
          <w:szCs w:val="28"/>
        </w:rPr>
        <w:t>кор</w:t>
      </w:r>
      <w:proofErr w:type="spellEnd"/>
      <w:r w:rsidRPr="00494485">
        <w:rPr>
          <w:b w:val="0"/>
          <w:bCs w:val="0"/>
          <w:sz w:val="28"/>
          <w:szCs w:val="28"/>
        </w:rPr>
        <w:t>/счет ____________________________________________</w:t>
      </w:r>
    </w:p>
    <w:p w:rsidR="000F52EF" w:rsidRPr="00494485" w:rsidRDefault="000F52EF" w:rsidP="000F52EF">
      <w:pPr>
        <w:jc w:val="center"/>
        <w:rPr>
          <w:rFonts w:ascii="Times New Roman" w:eastAsia="Arial" w:hAnsi="Times New Roman" w:cs="Times New Roman"/>
          <w:sz w:val="28"/>
          <w:szCs w:val="28"/>
          <w:lang w:eastAsia="ar-S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37"/>
        <w:gridCol w:w="1559"/>
        <w:gridCol w:w="2410"/>
      </w:tblGrid>
      <w:tr w:rsidR="000F52EF" w:rsidRPr="00494485" w:rsidTr="003E6FC3">
        <w:tc>
          <w:tcPr>
            <w:tcW w:w="5637" w:type="dxa"/>
            <w:shd w:val="clear" w:color="auto" w:fill="auto"/>
          </w:tcPr>
          <w:p w:rsidR="000F52EF" w:rsidRPr="00494485" w:rsidRDefault="000F52EF" w:rsidP="000F52EF">
            <w:pPr>
              <w:jc w:val="center"/>
              <w:rPr>
                <w:rFonts w:ascii="Times New Roman" w:eastAsia="Arial" w:hAnsi="Times New Roman" w:cs="Times New Roman"/>
                <w:sz w:val="24"/>
                <w:szCs w:val="24"/>
                <w:lang w:eastAsia="ar-SA"/>
              </w:rPr>
            </w:pPr>
            <w:r w:rsidRPr="00494485">
              <w:rPr>
                <w:rFonts w:ascii="Times New Roman" w:eastAsia="Arial" w:hAnsi="Times New Roman" w:cs="Times New Roman"/>
                <w:sz w:val="24"/>
                <w:szCs w:val="24"/>
                <w:lang w:eastAsia="ar-SA"/>
              </w:rPr>
              <w:t>Показатель</w:t>
            </w:r>
          </w:p>
        </w:tc>
        <w:tc>
          <w:tcPr>
            <w:tcW w:w="1559" w:type="dxa"/>
            <w:shd w:val="clear" w:color="auto" w:fill="auto"/>
          </w:tcPr>
          <w:p w:rsidR="000F52EF" w:rsidRPr="00494485" w:rsidRDefault="000F52EF" w:rsidP="000F52EF">
            <w:pPr>
              <w:jc w:val="center"/>
              <w:rPr>
                <w:rFonts w:ascii="Times New Roman" w:eastAsia="Arial" w:hAnsi="Times New Roman" w:cs="Times New Roman"/>
                <w:sz w:val="24"/>
                <w:szCs w:val="24"/>
                <w:lang w:eastAsia="ar-SA"/>
              </w:rPr>
            </w:pPr>
            <w:r w:rsidRPr="00494485">
              <w:rPr>
                <w:rFonts w:ascii="Times New Roman" w:eastAsia="Arial" w:hAnsi="Times New Roman" w:cs="Times New Roman"/>
                <w:sz w:val="24"/>
                <w:szCs w:val="24"/>
                <w:lang w:eastAsia="ar-SA"/>
              </w:rPr>
              <w:t xml:space="preserve">Всего </w:t>
            </w:r>
          </w:p>
        </w:tc>
        <w:tc>
          <w:tcPr>
            <w:tcW w:w="2410" w:type="dxa"/>
            <w:shd w:val="clear" w:color="auto" w:fill="auto"/>
          </w:tcPr>
          <w:p w:rsidR="000F52EF" w:rsidRPr="00494485" w:rsidRDefault="000F52EF" w:rsidP="000F52EF">
            <w:pPr>
              <w:jc w:val="center"/>
              <w:rPr>
                <w:rFonts w:ascii="Times New Roman" w:eastAsia="Arial" w:hAnsi="Times New Roman" w:cs="Times New Roman"/>
                <w:sz w:val="24"/>
                <w:szCs w:val="24"/>
                <w:lang w:eastAsia="ar-SA"/>
              </w:rPr>
            </w:pPr>
            <w:r w:rsidRPr="00494485">
              <w:rPr>
                <w:rFonts w:ascii="Times New Roman" w:eastAsia="Arial" w:hAnsi="Times New Roman" w:cs="Times New Roman"/>
                <w:sz w:val="24"/>
                <w:szCs w:val="24"/>
                <w:lang w:eastAsia="ar-SA"/>
              </w:rPr>
              <w:t>В т.ч. сумма расчет субсидии (до 50 % от гр.2)</w:t>
            </w:r>
          </w:p>
        </w:tc>
      </w:tr>
      <w:tr w:rsidR="000F52EF" w:rsidRPr="00494485" w:rsidTr="003E6FC3">
        <w:tc>
          <w:tcPr>
            <w:tcW w:w="5637" w:type="dxa"/>
            <w:shd w:val="clear" w:color="auto" w:fill="auto"/>
          </w:tcPr>
          <w:p w:rsidR="000F52EF" w:rsidRPr="00494485" w:rsidRDefault="000F52EF" w:rsidP="000F52EF">
            <w:pPr>
              <w:jc w:val="center"/>
              <w:rPr>
                <w:rFonts w:ascii="Times New Roman" w:eastAsia="Arial" w:hAnsi="Times New Roman" w:cs="Times New Roman"/>
                <w:sz w:val="24"/>
                <w:szCs w:val="24"/>
                <w:lang w:eastAsia="ar-SA"/>
              </w:rPr>
            </w:pPr>
            <w:r w:rsidRPr="00494485">
              <w:rPr>
                <w:rFonts w:ascii="Times New Roman" w:eastAsia="Arial" w:hAnsi="Times New Roman" w:cs="Times New Roman"/>
                <w:sz w:val="24"/>
                <w:szCs w:val="24"/>
                <w:lang w:eastAsia="ar-SA"/>
              </w:rPr>
              <w:t>1</w:t>
            </w:r>
          </w:p>
        </w:tc>
        <w:tc>
          <w:tcPr>
            <w:tcW w:w="1559" w:type="dxa"/>
            <w:shd w:val="clear" w:color="auto" w:fill="auto"/>
          </w:tcPr>
          <w:p w:rsidR="000F52EF" w:rsidRPr="00494485" w:rsidRDefault="000F52EF" w:rsidP="000F52EF">
            <w:pPr>
              <w:jc w:val="center"/>
              <w:rPr>
                <w:rFonts w:ascii="Times New Roman" w:eastAsia="Arial" w:hAnsi="Times New Roman" w:cs="Times New Roman"/>
                <w:sz w:val="24"/>
                <w:szCs w:val="24"/>
                <w:lang w:eastAsia="ar-SA"/>
              </w:rPr>
            </w:pPr>
            <w:r w:rsidRPr="00494485">
              <w:rPr>
                <w:rFonts w:ascii="Times New Roman" w:eastAsia="Arial" w:hAnsi="Times New Roman" w:cs="Times New Roman"/>
                <w:sz w:val="24"/>
                <w:szCs w:val="24"/>
                <w:lang w:eastAsia="ar-SA"/>
              </w:rPr>
              <w:t>2</w:t>
            </w:r>
          </w:p>
        </w:tc>
        <w:tc>
          <w:tcPr>
            <w:tcW w:w="2410" w:type="dxa"/>
            <w:shd w:val="clear" w:color="auto" w:fill="auto"/>
          </w:tcPr>
          <w:p w:rsidR="000F52EF" w:rsidRPr="00494485" w:rsidRDefault="000F52EF" w:rsidP="000F52EF">
            <w:pPr>
              <w:jc w:val="center"/>
              <w:rPr>
                <w:rFonts w:ascii="Times New Roman" w:eastAsia="Arial" w:hAnsi="Times New Roman" w:cs="Times New Roman"/>
                <w:sz w:val="24"/>
                <w:szCs w:val="24"/>
                <w:lang w:eastAsia="ar-SA"/>
              </w:rPr>
            </w:pPr>
            <w:r w:rsidRPr="00494485">
              <w:rPr>
                <w:rFonts w:ascii="Times New Roman" w:eastAsia="Arial" w:hAnsi="Times New Roman" w:cs="Times New Roman"/>
                <w:sz w:val="24"/>
                <w:szCs w:val="24"/>
                <w:lang w:eastAsia="ar-SA"/>
              </w:rPr>
              <w:t>3</w:t>
            </w:r>
          </w:p>
        </w:tc>
      </w:tr>
      <w:tr w:rsidR="000F52EF" w:rsidRPr="00494485" w:rsidTr="003E6FC3">
        <w:tc>
          <w:tcPr>
            <w:tcW w:w="5637" w:type="dxa"/>
            <w:shd w:val="clear" w:color="auto" w:fill="auto"/>
          </w:tcPr>
          <w:p w:rsidR="000F52EF" w:rsidRPr="00494485" w:rsidRDefault="000F52EF" w:rsidP="000F52EF">
            <w:pPr>
              <w:rPr>
                <w:rFonts w:ascii="Times New Roman" w:eastAsia="Arial" w:hAnsi="Times New Roman" w:cs="Times New Roman"/>
                <w:sz w:val="28"/>
                <w:szCs w:val="28"/>
                <w:lang w:eastAsia="ar-SA"/>
              </w:rPr>
            </w:pPr>
            <w:r w:rsidRPr="00494485">
              <w:rPr>
                <w:rFonts w:ascii="Times New Roman" w:eastAsia="Arial" w:hAnsi="Times New Roman" w:cs="Times New Roman"/>
                <w:sz w:val="28"/>
                <w:szCs w:val="28"/>
                <w:lang w:eastAsia="ar-SA"/>
              </w:rPr>
              <w:t>Расходы по основным видам деятельности, итого, в т.ч.:</w:t>
            </w:r>
          </w:p>
        </w:tc>
        <w:tc>
          <w:tcPr>
            <w:tcW w:w="1559"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c>
          <w:tcPr>
            <w:tcW w:w="2410"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r>
      <w:tr w:rsidR="000F52EF" w:rsidRPr="00494485" w:rsidTr="003E6FC3">
        <w:tc>
          <w:tcPr>
            <w:tcW w:w="5637" w:type="dxa"/>
            <w:shd w:val="clear" w:color="auto" w:fill="auto"/>
          </w:tcPr>
          <w:p w:rsidR="000F52EF" w:rsidRPr="00494485" w:rsidRDefault="000F52EF" w:rsidP="000F52EF">
            <w:pPr>
              <w:rPr>
                <w:rFonts w:ascii="Times New Roman" w:eastAsia="Arial" w:hAnsi="Times New Roman" w:cs="Times New Roman"/>
                <w:sz w:val="28"/>
                <w:szCs w:val="28"/>
                <w:lang w:eastAsia="ar-SA"/>
              </w:rPr>
            </w:pPr>
            <w:r w:rsidRPr="00494485">
              <w:rPr>
                <w:rFonts w:ascii="Times New Roman" w:eastAsia="Arial" w:hAnsi="Times New Roman" w:cs="Times New Roman"/>
                <w:sz w:val="28"/>
                <w:szCs w:val="28"/>
                <w:lang w:eastAsia="ar-SA"/>
              </w:rPr>
              <w:t>Приобретение основных средств</w:t>
            </w:r>
          </w:p>
        </w:tc>
        <w:tc>
          <w:tcPr>
            <w:tcW w:w="1559"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c>
          <w:tcPr>
            <w:tcW w:w="2410"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r>
      <w:tr w:rsidR="000F52EF" w:rsidRPr="00494485" w:rsidTr="003E6FC3">
        <w:tc>
          <w:tcPr>
            <w:tcW w:w="5637" w:type="dxa"/>
            <w:shd w:val="clear" w:color="auto" w:fill="auto"/>
          </w:tcPr>
          <w:p w:rsidR="000F52EF" w:rsidRPr="00494485" w:rsidRDefault="000F52EF" w:rsidP="000F52EF">
            <w:pPr>
              <w:rPr>
                <w:rFonts w:ascii="Times New Roman" w:eastAsia="Arial" w:hAnsi="Times New Roman" w:cs="Times New Roman"/>
                <w:sz w:val="28"/>
                <w:szCs w:val="28"/>
                <w:lang w:eastAsia="ar-SA"/>
              </w:rPr>
            </w:pPr>
            <w:r w:rsidRPr="00494485">
              <w:rPr>
                <w:rFonts w:ascii="Times New Roman" w:eastAsia="Arial" w:hAnsi="Times New Roman" w:cs="Times New Roman"/>
                <w:sz w:val="28"/>
                <w:szCs w:val="28"/>
                <w:lang w:eastAsia="ar-SA"/>
              </w:rPr>
              <w:t>Страховые взносы во внебюджетные фонды</w:t>
            </w:r>
          </w:p>
        </w:tc>
        <w:tc>
          <w:tcPr>
            <w:tcW w:w="1559"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c>
          <w:tcPr>
            <w:tcW w:w="2410"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r>
      <w:tr w:rsidR="000F52EF" w:rsidRPr="00494485" w:rsidTr="003E6FC3">
        <w:tc>
          <w:tcPr>
            <w:tcW w:w="5637" w:type="dxa"/>
            <w:shd w:val="clear" w:color="auto" w:fill="auto"/>
          </w:tcPr>
          <w:p w:rsidR="000F52EF" w:rsidRPr="00494485" w:rsidRDefault="000F52EF" w:rsidP="000F52EF">
            <w:pPr>
              <w:rPr>
                <w:rFonts w:ascii="Times New Roman" w:eastAsia="Arial" w:hAnsi="Times New Roman" w:cs="Times New Roman"/>
                <w:sz w:val="28"/>
                <w:szCs w:val="28"/>
                <w:lang w:eastAsia="ar-SA"/>
              </w:rPr>
            </w:pPr>
            <w:r w:rsidRPr="00494485">
              <w:rPr>
                <w:rFonts w:ascii="Times New Roman" w:eastAsia="Arial" w:hAnsi="Times New Roman" w:cs="Times New Roman"/>
                <w:sz w:val="28"/>
                <w:szCs w:val="28"/>
                <w:lang w:eastAsia="ar-SA"/>
              </w:rPr>
              <w:t>Обязательные налоги и сборы</w:t>
            </w:r>
          </w:p>
        </w:tc>
        <w:tc>
          <w:tcPr>
            <w:tcW w:w="1559"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c>
          <w:tcPr>
            <w:tcW w:w="2410"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r>
      <w:tr w:rsidR="000F52EF" w:rsidRPr="00494485" w:rsidTr="003E6FC3">
        <w:tc>
          <w:tcPr>
            <w:tcW w:w="5637" w:type="dxa"/>
            <w:shd w:val="clear" w:color="auto" w:fill="auto"/>
          </w:tcPr>
          <w:p w:rsidR="000F52EF" w:rsidRPr="00494485" w:rsidRDefault="000F52EF" w:rsidP="000F52EF">
            <w:pPr>
              <w:rPr>
                <w:rFonts w:ascii="Times New Roman" w:eastAsia="Arial" w:hAnsi="Times New Roman" w:cs="Times New Roman"/>
                <w:sz w:val="28"/>
                <w:szCs w:val="28"/>
                <w:lang w:eastAsia="ar-SA"/>
              </w:rPr>
            </w:pPr>
            <w:r w:rsidRPr="00494485">
              <w:rPr>
                <w:rFonts w:ascii="Times New Roman" w:eastAsia="Arial" w:hAnsi="Times New Roman" w:cs="Times New Roman"/>
                <w:sz w:val="28"/>
                <w:szCs w:val="28"/>
                <w:lang w:eastAsia="ar-SA"/>
              </w:rPr>
              <w:t>Прочие расходы и услуги</w:t>
            </w:r>
          </w:p>
        </w:tc>
        <w:tc>
          <w:tcPr>
            <w:tcW w:w="1559"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c>
          <w:tcPr>
            <w:tcW w:w="2410"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r>
    </w:tbl>
    <w:p w:rsidR="000F52EF" w:rsidRPr="00494485" w:rsidRDefault="000F52EF" w:rsidP="000F52EF">
      <w:pPr>
        <w:jc w:val="center"/>
        <w:rPr>
          <w:rFonts w:ascii="Times New Roman" w:eastAsia="Arial" w:hAnsi="Times New Roman" w:cs="Times New Roman"/>
          <w:sz w:val="24"/>
          <w:szCs w:val="24"/>
          <w:lang w:eastAsia="ar-SA"/>
        </w:rPr>
      </w:pPr>
    </w:p>
    <w:p w:rsidR="000F52EF" w:rsidRPr="00494485" w:rsidRDefault="000F52EF" w:rsidP="000F52EF">
      <w:pPr>
        <w:rPr>
          <w:rFonts w:ascii="Times New Roman" w:eastAsia="Arial" w:hAnsi="Times New Roman" w:cs="Times New Roman"/>
          <w:sz w:val="24"/>
          <w:szCs w:val="24"/>
          <w:lang w:eastAsia="ar-SA"/>
        </w:rPr>
      </w:pPr>
    </w:p>
    <w:p w:rsidR="000F52EF" w:rsidRPr="00494485" w:rsidRDefault="000F52EF" w:rsidP="000F52EF">
      <w:pPr>
        <w:pStyle w:val="ConsPlusNonformat"/>
        <w:jc w:val="both"/>
        <w:rPr>
          <w:rFonts w:ascii="Times New Roman" w:hAnsi="Times New Roman" w:cs="Times New Roman"/>
          <w:sz w:val="28"/>
          <w:szCs w:val="28"/>
        </w:rPr>
      </w:pPr>
      <w:r w:rsidRPr="00494485">
        <w:rPr>
          <w:rFonts w:ascii="Times New Roman" w:hAnsi="Times New Roman" w:cs="Times New Roman"/>
          <w:sz w:val="28"/>
          <w:szCs w:val="28"/>
        </w:rPr>
        <w:t>Руководитель заявителя &lt;*&gt;                ___________              ________________</w:t>
      </w:r>
    </w:p>
    <w:p w:rsidR="000F52EF" w:rsidRPr="00494485" w:rsidRDefault="000F52EF" w:rsidP="000F52EF">
      <w:pPr>
        <w:pStyle w:val="ConsPlusNonformat"/>
        <w:jc w:val="both"/>
        <w:rPr>
          <w:rFonts w:ascii="Times New Roman" w:hAnsi="Times New Roman" w:cs="Times New Roman"/>
          <w:sz w:val="28"/>
          <w:szCs w:val="28"/>
        </w:rPr>
      </w:pPr>
      <w:r w:rsidRPr="00494485">
        <w:rPr>
          <w:rFonts w:ascii="Times New Roman" w:hAnsi="Times New Roman" w:cs="Times New Roman"/>
          <w:sz w:val="28"/>
          <w:szCs w:val="28"/>
        </w:rPr>
        <w:t xml:space="preserve">                                                                     подпись                        И.О. Фамилия</w:t>
      </w:r>
    </w:p>
    <w:p w:rsidR="000F52EF" w:rsidRPr="00494485" w:rsidRDefault="000F52EF" w:rsidP="000F52EF">
      <w:pPr>
        <w:pStyle w:val="ConsPlusNonformat"/>
        <w:jc w:val="both"/>
        <w:rPr>
          <w:rFonts w:ascii="Times New Roman" w:hAnsi="Times New Roman" w:cs="Times New Roman"/>
          <w:sz w:val="28"/>
          <w:szCs w:val="28"/>
        </w:rPr>
      </w:pPr>
      <w:r w:rsidRPr="00494485">
        <w:rPr>
          <w:rFonts w:ascii="Times New Roman" w:hAnsi="Times New Roman" w:cs="Times New Roman"/>
          <w:sz w:val="28"/>
          <w:szCs w:val="28"/>
        </w:rPr>
        <w:t>Главный бухгалтер заявителя &lt;**&gt;    ___________              ________________</w:t>
      </w:r>
    </w:p>
    <w:p w:rsidR="000F52EF" w:rsidRPr="00494485" w:rsidRDefault="000F52EF" w:rsidP="000F52EF">
      <w:pPr>
        <w:pStyle w:val="ConsPlusNonformat"/>
        <w:jc w:val="both"/>
        <w:rPr>
          <w:rFonts w:ascii="Times New Roman" w:hAnsi="Times New Roman" w:cs="Times New Roman"/>
          <w:sz w:val="28"/>
          <w:szCs w:val="28"/>
        </w:rPr>
      </w:pPr>
      <w:r w:rsidRPr="00494485">
        <w:rPr>
          <w:rFonts w:ascii="Times New Roman" w:hAnsi="Times New Roman" w:cs="Times New Roman"/>
          <w:sz w:val="28"/>
          <w:szCs w:val="28"/>
        </w:rPr>
        <w:t xml:space="preserve">                                                                      подпись                      И.О. Фамилия</w:t>
      </w:r>
    </w:p>
    <w:p w:rsidR="000F52EF" w:rsidRPr="00494485" w:rsidRDefault="000F52EF" w:rsidP="000F52EF">
      <w:pPr>
        <w:pStyle w:val="ConsPlusNonformat"/>
        <w:jc w:val="both"/>
        <w:rPr>
          <w:rFonts w:ascii="Times New Roman" w:hAnsi="Times New Roman" w:cs="Times New Roman"/>
          <w:sz w:val="28"/>
          <w:szCs w:val="28"/>
        </w:rPr>
      </w:pPr>
      <w:r w:rsidRPr="00494485">
        <w:rPr>
          <w:rFonts w:ascii="Times New Roman" w:hAnsi="Times New Roman" w:cs="Times New Roman"/>
          <w:sz w:val="28"/>
          <w:szCs w:val="28"/>
        </w:rPr>
        <w:t xml:space="preserve">         Дата</w:t>
      </w:r>
    </w:p>
    <w:p w:rsidR="000F52EF" w:rsidRPr="00494485" w:rsidRDefault="000F52EF" w:rsidP="000F52EF">
      <w:pPr>
        <w:pStyle w:val="ConsPlusNonformat"/>
        <w:jc w:val="both"/>
        <w:rPr>
          <w:rFonts w:ascii="Times New Roman" w:hAnsi="Times New Roman" w:cs="Times New Roman"/>
          <w:sz w:val="28"/>
          <w:szCs w:val="28"/>
        </w:rPr>
      </w:pPr>
    </w:p>
    <w:p w:rsidR="000F52EF" w:rsidRPr="00494485" w:rsidRDefault="000F52EF" w:rsidP="000F52EF">
      <w:pPr>
        <w:pStyle w:val="ConsPlusNormal"/>
        <w:ind w:firstLine="540"/>
        <w:jc w:val="both"/>
        <w:rPr>
          <w:rFonts w:ascii="Times New Roman" w:hAnsi="Times New Roman" w:cs="Times New Roman"/>
          <w:sz w:val="28"/>
          <w:szCs w:val="28"/>
        </w:rPr>
      </w:pPr>
      <w:r w:rsidRPr="00494485">
        <w:rPr>
          <w:rFonts w:ascii="Times New Roman" w:hAnsi="Times New Roman" w:cs="Times New Roman"/>
          <w:sz w:val="28"/>
          <w:szCs w:val="28"/>
        </w:rPr>
        <w:t>--------------------------------</w:t>
      </w:r>
    </w:p>
    <w:p w:rsidR="000F52EF" w:rsidRPr="00494485" w:rsidRDefault="000F52EF" w:rsidP="000F52EF">
      <w:pPr>
        <w:pStyle w:val="ConsPlusNormal"/>
        <w:spacing w:before="200"/>
        <w:ind w:firstLine="540"/>
        <w:jc w:val="both"/>
        <w:rPr>
          <w:rFonts w:ascii="Times New Roman" w:hAnsi="Times New Roman" w:cs="Times New Roman"/>
        </w:rPr>
      </w:pPr>
      <w:r w:rsidRPr="00494485">
        <w:rPr>
          <w:rFonts w:ascii="Times New Roman" w:hAnsi="Times New Roman" w:cs="Times New Roman"/>
        </w:rPr>
        <w:t>&lt;*&gt; Для индивидуальных предпринимателей - подпись индивидуального предпринимателя.</w:t>
      </w:r>
    </w:p>
    <w:p w:rsidR="000F52EF" w:rsidRPr="00494485" w:rsidRDefault="000F52EF" w:rsidP="000F52EF">
      <w:pPr>
        <w:pStyle w:val="ConsPlusNormal"/>
        <w:spacing w:before="200"/>
        <w:ind w:firstLine="540"/>
        <w:jc w:val="both"/>
        <w:rPr>
          <w:rFonts w:ascii="Times New Roman" w:hAnsi="Times New Roman" w:cs="Times New Roman"/>
          <w:sz w:val="24"/>
          <w:szCs w:val="24"/>
        </w:rPr>
      </w:pPr>
      <w:r w:rsidRPr="00494485">
        <w:rPr>
          <w:rFonts w:ascii="Times New Roman" w:hAnsi="Times New Roman" w:cs="Times New Roman"/>
        </w:rPr>
        <w:t>&lt;**&gt; При отсутствии в штате должности главного бухгалтера - подпись бухгалтера или иного лица, ответственного за ведение бухгалтерского</w:t>
      </w:r>
      <w:r w:rsidRPr="00494485">
        <w:rPr>
          <w:rFonts w:ascii="Times New Roman" w:hAnsi="Times New Roman" w:cs="Times New Roman"/>
          <w:sz w:val="24"/>
          <w:szCs w:val="24"/>
        </w:rPr>
        <w:t xml:space="preserve"> учета.</w:t>
      </w:r>
    </w:p>
    <w:tbl>
      <w:tblPr>
        <w:tblW w:w="10008" w:type="dxa"/>
        <w:tblLook w:val="00A0"/>
      </w:tblPr>
      <w:tblGrid>
        <w:gridCol w:w="4248"/>
        <w:gridCol w:w="5760"/>
      </w:tblGrid>
      <w:tr w:rsidR="00207406" w:rsidRPr="00494485" w:rsidTr="00D934F7">
        <w:tc>
          <w:tcPr>
            <w:tcW w:w="4248" w:type="dxa"/>
          </w:tcPr>
          <w:p w:rsidR="00207406" w:rsidRPr="00494485" w:rsidRDefault="00207406" w:rsidP="00D934F7">
            <w:pPr>
              <w:jc w:val="center"/>
              <w:outlineLvl w:val="0"/>
              <w:rPr>
                <w:rFonts w:ascii="Times New Roman" w:hAnsi="Times New Roman" w:cs="Times New Roman"/>
                <w:sz w:val="28"/>
                <w:szCs w:val="28"/>
              </w:rPr>
            </w:pPr>
          </w:p>
        </w:tc>
        <w:tc>
          <w:tcPr>
            <w:tcW w:w="5760" w:type="dxa"/>
          </w:tcPr>
          <w:p w:rsidR="00207406" w:rsidRPr="00494485" w:rsidRDefault="00207406" w:rsidP="00D934F7">
            <w:pPr>
              <w:tabs>
                <w:tab w:val="left" w:pos="0"/>
              </w:tabs>
              <w:jc w:val="center"/>
              <w:outlineLvl w:val="0"/>
              <w:rPr>
                <w:rFonts w:ascii="Times New Roman" w:hAnsi="Times New Roman" w:cs="Times New Roman"/>
                <w:sz w:val="28"/>
                <w:szCs w:val="28"/>
              </w:rPr>
            </w:pPr>
          </w:p>
          <w:p w:rsidR="00207406" w:rsidRPr="00494485" w:rsidRDefault="00207406" w:rsidP="00D934F7">
            <w:pPr>
              <w:tabs>
                <w:tab w:val="left" w:pos="0"/>
              </w:tabs>
              <w:jc w:val="center"/>
              <w:outlineLvl w:val="0"/>
              <w:rPr>
                <w:rFonts w:ascii="Times New Roman" w:hAnsi="Times New Roman" w:cs="Times New Roman"/>
                <w:sz w:val="24"/>
                <w:szCs w:val="24"/>
              </w:rPr>
            </w:pPr>
            <w:r w:rsidRPr="00494485">
              <w:rPr>
                <w:rFonts w:ascii="Times New Roman" w:hAnsi="Times New Roman" w:cs="Times New Roman"/>
                <w:sz w:val="24"/>
                <w:szCs w:val="24"/>
              </w:rPr>
              <w:t>Приложение 1</w:t>
            </w:r>
          </w:p>
          <w:p w:rsidR="00207406" w:rsidRPr="00494485" w:rsidRDefault="00207406" w:rsidP="00D934F7">
            <w:pPr>
              <w:tabs>
                <w:tab w:val="left" w:pos="0"/>
              </w:tabs>
              <w:ind w:left="430"/>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к Порядку предоставления субсидий</w:t>
            </w:r>
          </w:p>
          <w:p w:rsidR="00207406" w:rsidRPr="00494485" w:rsidRDefault="00207406" w:rsidP="00D934F7">
            <w:pPr>
              <w:tabs>
                <w:tab w:val="left" w:pos="0"/>
              </w:tabs>
              <w:ind w:left="430"/>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за счет средств бюджета муниципального района</w:t>
            </w:r>
          </w:p>
          <w:p w:rsidR="00207406" w:rsidRPr="00494485" w:rsidRDefault="00207406" w:rsidP="00D934F7">
            <w:pPr>
              <w:tabs>
                <w:tab w:val="left" w:pos="0"/>
              </w:tabs>
              <w:ind w:left="430"/>
              <w:jc w:val="center"/>
              <w:rPr>
                <w:rFonts w:ascii="Times New Roman" w:eastAsia="Calibri" w:hAnsi="Times New Roman" w:cs="Times New Roman"/>
                <w:sz w:val="24"/>
                <w:szCs w:val="24"/>
              </w:rPr>
            </w:pPr>
            <w:proofErr w:type="spellStart"/>
            <w:r w:rsidRPr="00494485">
              <w:rPr>
                <w:rFonts w:ascii="Times New Roman" w:eastAsia="Calibri" w:hAnsi="Times New Roman" w:cs="Times New Roman"/>
                <w:sz w:val="24"/>
                <w:szCs w:val="24"/>
              </w:rPr>
              <w:t>Похвистневский</w:t>
            </w:r>
            <w:proofErr w:type="spellEnd"/>
            <w:r w:rsidRPr="00494485">
              <w:rPr>
                <w:rFonts w:ascii="Times New Roman" w:eastAsia="Calibri" w:hAnsi="Times New Roman" w:cs="Times New Roman"/>
                <w:sz w:val="24"/>
                <w:szCs w:val="24"/>
              </w:rPr>
              <w:t xml:space="preserve"> субъектам малого и среднего</w:t>
            </w:r>
          </w:p>
          <w:p w:rsidR="00207406" w:rsidRPr="00494485" w:rsidRDefault="00207406" w:rsidP="00D934F7">
            <w:pPr>
              <w:tabs>
                <w:tab w:val="left" w:pos="0"/>
              </w:tabs>
              <w:ind w:left="430"/>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предпринимательства муниципального района</w:t>
            </w:r>
          </w:p>
          <w:p w:rsidR="00207406" w:rsidRPr="00494485" w:rsidRDefault="00207406" w:rsidP="00D934F7">
            <w:pPr>
              <w:tabs>
                <w:tab w:val="left" w:pos="0"/>
              </w:tabs>
              <w:ind w:left="430"/>
              <w:jc w:val="center"/>
              <w:rPr>
                <w:rFonts w:ascii="Times New Roman" w:eastAsia="Calibri" w:hAnsi="Times New Roman" w:cs="Times New Roman"/>
                <w:sz w:val="24"/>
                <w:szCs w:val="24"/>
              </w:rPr>
            </w:pPr>
            <w:proofErr w:type="spellStart"/>
            <w:r w:rsidRPr="00494485">
              <w:rPr>
                <w:rFonts w:ascii="Times New Roman" w:eastAsia="Calibri" w:hAnsi="Times New Roman" w:cs="Times New Roman"/>
                <w:sz w:val="24"/>
                <w:szCs w:val="24"/>
              </w:rPr>
              <w:t>Похвистневский</w:t>
            </w:r>
            <w:proofErr w:type="spellEnd"/>
            <w:r w:rsidRPr="00494485">
              <w:rPr>
                <w:rFonts w:ascii="Times New Roman" w:eastAsia="Calibri" w:hAnsi="Times New Roman" w:cs="Times New Roman"/>
                <w:sz w:val="24"/>
                <w:szCs w:val="24"/>
              </w:rPr>
              <w:t xml:space="preserve"> Самарской области в рамках реализации национального проекта «Малое и среднее предпринимательство и поддержка индивидуальной предпринимательской инициативы»</w:t>
            </w:r>
          </w:p>
          <w:p w:rsidR="00207406" w:rsidRPr="00494485" w:rsidRDefault="00207406" w:rsidP="00D934F7">
            <w:pPr>
              <w:tabs>
                <w:tab w:val="left" w:pos="0"/>
              </w:tabs>
              <w:outlineLvl w:val="0"/>
              <w:rPr>
                <w:rFonts w:ascii="Times New Roman" w:hAnsi="Times New Roman" w:cs="Times New Roman"/>
                <w:sz w:val="28"/>
                <w:szCs w:val="28"/>
              </w:rPr>
            </w:pPr>
          </w:p>
        </w:tc>
      </w:tr>
    </w:tbl>
    <w:p w:rsidR="00207406" w:rsidRPr="00494485" w:rsidRDefault="00207406" w:rsidP="00207406">
      <w:pPr>
        <w:pStyle w:val="ConsPlusNormal"/>
        <w:widowControl/>
        <w:outlineLvl w:val="0"/>
        <w:rPr>
          <w:rFonts w:ascii="Times New Roman" w:hAnsi="Times New Roman" w:cs="Times New Roman"/>
          <w:sz w:val="28"/>
          <w:szCs w:val="28"/>
        </w:rPr>
      </w:pPr>
    </w:p>
    <w:p w:rsidR="00207406" w:rsidRPr="00494485" w:rsidRDefault="00207406" w:rsidP="00207406">
      <w:pPr>
        <w:ind w:firstLine="709"/>
        <w:jc w:val="center"/>
        <w:rPr>
          <w:rFonts w:ascii="Times New Roman" w:hAnsi="Times New Roman" w:cs="Times New Roman"/>
          <w:sz w:val="28"/>
          <w:szCs w:val="28"/>
        </w:rPr>
      </w:pPr>
      <w:r w:rsidRPr="00494485">
        <w:rPr>
          <w:rFonts w:ascii="Times New Roman" w:hAnsi="Times New Roman" w:cs="Times New Roman"/>
          <w:sz w:val="28"/>
          <w:szCs w:val="28"/>
        </w:rPr>
        <w:t>Типовая форма Соглашения</w:t>
      </w:r>
    </w:p>
    <w:p w:rsidR="00207406" w:rsidRPr="00494485" w:rsidRDefault="00207406" w:rsidP="00207406">
      <w:pPr>
        <w:jc w:val="cente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о предоставлении субсидии из бюджета муниципального района </w:t>
      </w:r>
      <w:proofErr w:type="spellStart"/>
      <w:r w:rsidRPr="00494485">
        <w:rPr>
          <w:rFonts w:ascii="Times New Roman" w:eastAsia="Calibri" w:hAnsi="Times New Roman" w:cs="Times New Roman"/>
          <w:sz w:val="28"/>
          <w:szCs w:val="28"/>
        </w:rPr>
        <w:t>Похвистневский</w:t>
      </w:r>
      <w:proofErr w:type="spellEnd"/>
      <w:r w:rsidRPr="00494485">
        <w:rPr>
          <w:rFonts w:ascii="Times New Roman" w:eastAsia="Calibri" w:hAnsi="Times New Roman" w:cs="Times New Roman"/>
          <w:sz w:val="28"/>
          <w:szCs w:val="28"/>
        </w:rPr>
        <w:t xml:space="preserve"> юридическим лицам, индивидуальным предпринимателям, а также физическим лицам – производителям товаров, работ, услуг в соответствии с пунктами 3 и 7 статьи 78, пунктами 2 и 4 статьи 78.1 Бюджетного кодекса Российской Федерации</w:t>
      </w:r>
    </w:p>
    <w:p w:rsidR="00207406" w:rsidRPr="00494485" w:rsidRDefault="00207406" w:rsidP="00207406">
      <w:pPr>
        <w:ind w:firstLine="709"/>
        <w:rPr>
          <w:rFonts w:ascii="Times New Roman" w:hAnsi="Times New Roman" w:cs="Times New Roman"/>
          <w:sz w:val="28"/>
          <w:szCs w:val="28"/>
        </w:rPr>
      </w:pPr>
    </w:p>
    <w:p w:rsidR="00207406" w:rsidRPr="00494485" w:rsidRDefault="00207406" w:rsidP="00207406">
      <w:pPr>
        <w:ind w:firstLine="567"/>
        <w:rPr>
          <w:rFonts w:ascii="Times New Roman" w:hAnsi="Times New Roman" w:cs="Times New Roman"/>
          <w:sz w:val="28"/>
          <w:szCs w:val="28"/>
        </w:rPr>
      </w:pPr>
      <w:r w:rsidRPr="00494485">
        <w:rPr>
          <w:rFonts w:ascii="Times New Roman" w:hAnsi="Times New Roman" w:cs="Times New Roman"/>
          <w:sz w:val="28"/>
          <w:szCs w:val="28"/>
        </w:rPr>
        <w:t>г. Похвистнево                                               « ___ »  ___________ 20__ года</w:t>
      </w:r>
    </w:p>
    <w:p w:rsidR="00207406" w:rsidRPr="00494485" w:rsidRDefault="00207406" w:rsidP="00207406">
      <w:pPr>
        <w:ind w:firstLine="567"/>
        <w:rPr>
          <w:rFonts w:ascii="Times New Roman" w:hAnsi="Times New Roman" w:cs="Times New Roman"/>
          <w:sz w:val="28"/>
          <w:szCs w:val="28"/>
        </w:rPr>
      </w:pPr>
    </w:p>
    <w:p w:rsidR="00207406" w:rsidRPr="00494485" w:rsidRDefault="00207406" w:rsidP="00207406">
      <w:pPr>
        <w:rPr>
          <w:rFonts w:ascii="Times New Roman" w:hAnsi="Times New Roman" w:cs="Times New Roman"/>
          <w:sz w:val="28"/>
          <w:szCs w:val="28"/>
        </w:rPr>
      </w:pPr>
      <w:proofErr w:type="gramStart"/>
      <w:r w:rsidRPr="00494485">
        <w:rPr>
          <w:rFonts w:ascii="Times New Roman" w:hAnsi="Times New Roman" w:cs="Times New Roman"/>
          <w:sz w:val="28"/>
          <w:szCs w:val="28"/>
        </w:rPr>
        <w:t xml:space="preserve">Финансовое управление Администрации муниципального района </w:t>
      </w:r>
      <w:proofErr w:type="spellStart"/>
      <w:r w:rsidRPr="00494485">
        <w:rPr>
          <w:rFonts w:ascii="Times New Roman" w:hAnsi="Times New Roman" w:cs="Times New Roman"/>
          <w:sz w:val="28"/>
          <w:szCs w:val="28"/>
        </w:rPr>
        <w:t>Похвистневский</w:t>
      </w:r>
      <w:proofErr w:type="spellEnd"/>
      <w:r w:rsidRPr="00494485">
        <w:rPr>
          <w:rFonts w:ascii="Times New Roman" w:hAnsi="Times New Roman" w:cs="Times New Roman"/>
          <w:sz w:val="28"/>
          <w:szCs w:val="28"/>
        </w:rPr>
        <w:t xml:space="preserve"> Самарской области, выполняющее функции и полномочия главного распорядителя средств бюджета муниципального района </w:t>
      </w:r>
      <w:proofErr w:type="spellStart"/>
      <w:r w:rsidRPr="00494485">
        <w:rPr>
          <w:rFonts w:ascii="Times New Roman" w:hAnsi="Times New Roman" w:cs="Times New Roman"/>
          <w:sz w:val="28"/>
          <w:szCs w:val="28"/>
        </w:rPr>
        <w:t>Похвистневский</w:t>
      </w:r>
      <w:proofErr w:type="spellEnd"/>
      <w:r w:rsidRPr="00494485">
        <w:rPr>
          <w:rFonts w:ascii="Times New Roman" w:hAnsi="Times New Roman" w:cs="Times New Roman"/>
          <w:sz w:val="28"/>
          <w:szCs w:val="28"/>
        </w:rPr>
        <w:t xml:space="preserve"> – Администрации муниципального района </w:t>
      </w:r>
      <w:proofErr w:type="spellStart"/>
      <w:r w:rsidRPr="00494485">
        <w:rPr>
          <w:rFonts w:ascii="Times New Roman" w:hAnsi="Times New Roman" w:cs="Times New Roman"/>
          <w:sz w:val="28"/>
          <w:szCs w:val="28"/>
        </w:rPr>
        <w:t>Похвистневский</w:t>
      </w:r>
      <w:proofErr w:type="spellEnd"/>
      <w:r w:rsidRPr="00494485">
        <w:rPr>
          <w:rFonts w:ascii="Times New Roman" w:hAnsi="Times New Roman" w:cs="Times New Roman"/>
          <w:sz w:val="28"/>
          <w:szCs w:val="28"/>
        </w:rPr>
        <w:t xml:space="preserve">,   действующее на основании постановления Администрации муниципального района </w:t>
      </w:r>
      <w:proofErr w:type="spellStart"/>
      <w:r w:rsidRPr="00494485">
        <w:rPr>
          <w:rFonts w:ascii="Times New Roman" w:hAnsi="Times New Roman" w:cs="Times New Roman"/>
          <w:sz w:val="28"/>
          <w:szCs w:val="28"/>
        </w:rPr>
        <w:t>Похвистневский</w:t>
      </w:r>
      <w:proofErr w:type="spellEnd"/>
      <w:r w:rsidRPr="00494485">
        <w:rPr>
          <w:rFonts w:ascii="Times New Roman" w:hAnsi="Times New Roman" w:cs="Times New Roman"/>
          <w:sz w:val="28"/>
          <w:szCs w:val="28"/>
        </w:rPr>
        <w:t xml:space="preserve"> от 06.12.2011 № 952 «О передаче части функций и полномочий учредителя от имени Администрации муниципального района </w:t>
      </w:r>
      <w:proofErr w:type="spellStart"/>
      <w:r w:rsidRPr="00494485">
        <w:rPr>
          <w:rFonts w:ascii="Times New Roman" w:hAnsi="Times New Roman" w:cs="Times New Roman"/>
          <w:sz w:val="28"/>
          <w:szCs w:val="28"/>
        </w:rPr>
        <w:t>Похвистневский</w:t>
      </w:r>
      <w:proofErr w:type="spellEnd"/>
      <w:r w:rsidRPr="00494485">
        <w:rPr>
          <w:rFonts w:ascii="Times New Roman" w:hAnsi="Times New Roman" w:cs="Times New Roman"/>
          <w:sz w:val="28"/>
          <w:szCs w:val="28"/>
        </w:rPr>
        <w:t xml:space="preserve"> финансовому управлению Администрации муниципального района </w:t>
      </w:r>
      <w:proofErr w:type="spellStart"/>
      <w:r w:rsidRPr="00494485">
        <w:rPr>
          <w:rFonts w:ascii="Times New Roman" w:hAnsi="Times New Roman" w:cs="Times New Roman"/>
          <w:sz w:val="28"/>
          <w:szCs w:val="28"/>
        </w:rPr>
        <w:t>Похвистневский</w:t>
      </w:r>
      <w:proofErr w:type="spellEnd"/>
      <w:r w:rsidRPr="00494485">
        <w:rPr>
          <w:rFonts w:ascii="Times New Roman" w:hAnsi="Times New Roman" w:cs="Times New Roman"/>
          <w:sz w:val="28"/>
          <w:szCs w:val="28"/>
        </w:rPr>
        <w:t>»,  именуемое в дальнейшем «</w:t>
      </w:r>
      <w:bookmarkStart w:id="1" w:name="_GoBack"/>
      <w:bookmarkEnd w:id="1"/>
      <w:r w:rsidRPr="00494485">
        <w:rPr>
          <w:rFonts w:ascii="Times New Roman" w:hAnsi="Times New Roman" w:cs="Times New Roman"/>
          <w:sz w:val="28"/>
          <w:szCs w:val="28"/>
        </w:rPr>
        <w:t xml:space="preserve">Администрация района», </w:t>
      </w:r>
      <w:r w:rsidRPr="00494485">
        <w:rPr>
          <w:rFonts w:ascii="Times New Roman" w:hAnsi="Times New Roman" w:cs="Times New Roman"/>
          <w:spacing w:val="-2"/>
          <w:sz w:val="28"/>
          <w:szCs w:val="28"/>
        </w:rPr>
        <w:t>в лице</w:t>
      </w:r>
      <w:proofErr w:type="gramEnd"/>
      <w:r w:rsidRPr="00494485">
        <w:rPr>
          <w:rFonts w:ascii="Times New Roman" w:hAnsi="Times New Roman" w:cs="Times New Roman"/>
          <w:spacing w:val="-2"/>
          <w:sz w:val="28"/>
          <w:szCs w:val="28"/>
        </w:rPr>
        <w:t xml:space="preserve"> _________________, </w:t>
      </w:r>
      <w:proofErr w:type="gramStart"/>
      <w:r w:rsidRPr="00494485">
        <w:rPr>
          <w:rFonts w:ascii="Times New Roman" w:hAnsi="Times New Roman" w:cs="Times New Roman"/>
          <w:spacing w:val="-2"/>
          <w:sz w:val="28"/>
          <w:szCs w:val="28"/>
        </w:rPr>
        <w:t>действующего на основании _________________</w:t>
      </w:r>
      <w:r w:rsidRPr="00494485">
        <w:rPr>
          <w:rFonts w:ascii="Times New Roman" w:hAnsi="Times New Roman" w:cs="Times New Roman"/>
          <w:sz w:val="28"/>
          <w:szCs w:val="28"/>
        </w:rPr>
        <w:t xml:space="preserve">, с одной стороны, и ________________________, именуемое в дальнейшем «Получатель», в лице _______________, действующего на основании _______________, с другой стороны, далее именуемые «Стороны», в соответствии с Бюджетным кодексом Российской Федерации, Решением Собрания представителей муниципального района </w:t>
      </w:r>
      <w:proofErr w:type="spellStart"/>
      <w:r w:rsidRPr="00494485">
        <w:rPr>
          <w:rFonts w:ascii="Times New Roman" w:hAnsi="Times New Roman" w:cs="Times New Roman"/>
          <w:sz w:val="28"/>
          <w:szCs w:val="28"/>
        </w:rPr>
        <w:t>Похвистневский</w:t>
      </w:r>
      <w:proofErr w:type="spellEnd"/>
      <w:r w:rsidRPr="00494485">
        <w:rPr>
          <w:rFonts w:ascii="Times New Roman" w:hAnsi="Times New Roman" w:cs="Times New Roman"/>
          <w:sz w:val="28"/>
          <w:szCs w:val="28"/>
        </w:rPr>
        <w:t xml:space="preserve"> Самарской области от 14.12.2020 № 15 «О бюджете муниципального района </w:t>
      </w:r>
      <w:proofErr w:type="spellStart"/>
      <w:r w:rsidRPr="00494485">
        <w:rPr>
          <w:rFonts w:ascii="Times New Roman" w:hAnsi="Times New Roman" w:cs="Times New Roman"/>
          <w:sz w:val="28"/>
          <w:szCs w:val="28"/>
        </w:rPr>
        <w:t>Похвистневский</w:t>
      </w:r>
      <w:proofErr w:type="spellEnd"/>
      <w:r w:rsidRPr="00494485">
        <w:rPr>
          <w:rFonts w:ascii="Times New Roman" w:hAnsi="Times New Roman" w:cs="Times New Roman"/>
          <w:sz w:val="28"/>
          <w:szCs w:val="28"/>
        </w:rPr>
        <w:t xml:space="preserve"> на 2021 год и на плановый период 2022 и 2023 годов», с </w:t>
      </w:r>
      <w:r w:rsidRPr="00494485">
        <w:rPr>
          <w:rFonts w:ascii="Times New Roman" w:eastAsia="Calibri" w:hAnsi="Times New Roman" w:cs="Times New Roman"/>
          <w:sz w:val="28"/>
          <w:szCs w:val="28"/>
        </w:rPr>
        <w:t>Порядком предоставления субсидий</w:t>
      </w:r>
      <w:proofErr w:type="gramEnd"/>
      <w:r w:rsidRPr="00494485">
        <w:rPr>
          <w:rFonts w:ascii="Times New Roman" w:eastAsia="Calibri" w:hAnsi="Times New Roman" w:cs="Times New Roman"/>
          <w:sz w:val="28"/>
          <w:szCs w:val="28"/>
        </w:rPr>
        <w:t xml:space="preserve"> за счет средств бюджета муниципального района </w:t>
      </w:r>
      <w:proofErr w:type="spellStart"/>
      <w:r w:rsidRPr="00494485">
        <w:rPr>
          <w:rFonts w:ascii="Times New Roman" w:eastAsia="Calibri" w:hAnsi="Times New Roman" w:cs="Times New Roman"/>
          <w:sz w:val="28"/>
          <w:szCs w:val="28"/>
        </w:rPr>
        <w:t>Похвистневский</w:t>
      </w:r>
      <w:proofErr w:type="spellEnd"/>
      <w:r w:rsidRPr="00494485">
        <w:rPr>
          <w:rFonts w:ascii="Times New Roman" w:eastAsia="Calibri" w:hAnsi="Times New Roman" w:cs="Times New Roman"/>
          <w:sz w:val="28"/>
          <w:szCs w:val="28"/>
        </w:rPr>
        <w:t xml:space="preserve"> субъектам малого и среднего предпринимательства муниципального района </w:t>
      </w:r>
      <w:proofErr w:type="spellStart"/>
      <w:r w:rsidRPr="00494485">
        <w:rPr>
          <w:rFonts w:ascii="Times New Roman" w:eastAsia="Calibri" w:hAnsi="Times New Roman" w:cs="Times New Roman"/>
          <w:sz w:val="28"/>
          <w:szCs w:val="28"/>
        </w:rPr>
        <w:t>Похвистневский</w:t>
      </w:r>
      <w:proofErr w:type="spellEnd"/>
      <w:r w:rsidRPr="00494485">
        <w:rPr>
          <w:rFonts w:ascii="Times New Roman" w:eastAsia="Calibri" w:hAnsi="Times New Roman" w:cs="Times New Roman"/>
          <w:sz w:val="28"/>
          <w:szCs w:val="28"/>
        </w:rPr>
        <w:t xml:space="preserve"> Самарской области в рамках реализации национального проекта «Малое и среднее предпринимательство и поддержка индивидуальной предпринимательской инициативы»</w:t>
      </w:r>
      <w:r w:rsidRPr="00494485">
        <w:rPr>
          <w:rFonts w:ascii="Times New Roman" w:hAnsi="Times New Roman" w:cs="Times New Roman"/>
          <w:sz w:val="28"/>
          <w:szCs w:val="28"/>
        </w:rPr>
        <w:t xml:space="preserve">, утверждённым Постановлением Администрации муниципального района </w:t>
      </w:r>
      <w:proofErr w:type="spellStart"/>
      <w:r w:rsidRPr="00494485">
        <w:rPr>
          <w:rFonts w:ascii="Times New Roman" w:hAnsi="Times New Roman" w:cs="Times New Roman"/>
          <w:sz w:val="28"/>
          <w:szCs w:val="28"/>
        </w:rPr>
        <w:t>Похвистневский</w:t>
      </w:r>
      <w:proofErr w:type="spellEnd"/>
      <w:r w:rsidRPr="00494485">
        <w:rPr>
          <w:rFonts w:ascii="Times New Roman" w:hAnsi="Times New Roman" w:cs="Times New Roman"/>
          <w:sz w:val="28"/>
          <w:szCs w:val="28"/>
        </w:rPr>
        <w:t xml:space="preserve"> </w:t>
      </w:r>
      <w:proofErr w:type="gramStart"/>
      <w:r w:rsidRPr="00494485">
        <w:rPr>
          <w:rFonts w:ascii="Times New Roman" w:hAnsi="Times New Roman" w:cs="Times New Roman"/>
          <w:sz w:val="28"/>
          <w:szCs w:val="28"/>
        </w:rPr>
        <w:t>от</w:t>
      </w:r>
      <w:proofErr w:type="gramEnd"/>
      <w:r w:rsidRPr="00494485">
        <w:rPr>
          <w:rFonts w:ascii="Times New Roman" w:hAnsi="Times New Roman" w:cs="Times New Roman"/>
          <w:sz w:val="28"/>
          <w:szCs w:val="28"/>
        </w:rPr>
        <w:t xml:space="preserve"> </w:t>
      </w:r>
      <w:r w:rsidRPr="00494485">
        <w:rPr>
          <w:rFonts w:ascii="Times New Roman" w:hAnsi="Times New Roman" w:cs="Times New Roman"/>
          <w:sz w:val="28"/>
          <w:szCs w:val="28"/>
        </w:rPr>
        <w:lastRenderedPageBreak/>
        <w:t xml:space="preserve">________ № _____ (далее – </w:t>
      </w:r>
      <w:proofErr w:type="gramStart"/>
      <w:r w:rsidRPr="00494485">
        <w:rPr>
          <w:rFonts w:ascii="Times New Roman" w:hAnsi="Times New Roman" w:cs="Times New Roman"/>
          <w:sz w:val="28"/>
          <w:szCs w:val="28"/>
        </w:rPr>
        <w:t>Порядок</w:t>
      </w:r>
      <w:proofErr w:type="gramEnd"/>
      <w:r w:rsidRPr="00494485">
        <w:rPr>
          <w:rFonts w:ascii="Times New Roman" w:hAnsi="Times New Roman" w:cs="Times New Roman"/>
          <w:sz w:val="28"/>
          <w:szCs w:val="28"/>
        </w:rPr>
        <w:t xml:space="preserve"> предоставления субсидий) заключили настоящий договор (соглашение) (далее – Соглашение) о нижеследующем.</w:t>
      </w:r>
    </w:p>
    <w:p w:rsidR="00207406" w:rsidRPr="00494485" w:rsidRDefault="00207406" w:rsidP="00207406">
      <w:pPr>
        <w:rPr>
          <w:rFonts w:ascii="Times New Roman" w:hAnsi="Times New Roman" w:cs="Times New Roman"/>
          <w:sz w:val="28"/>
          <w:szCs w:val="28"/>
        </w:rPr>
      </w:pPr>
    </w:p>
    <w:p w:rsidR="00207406" w:rsidRPr="00494485" w:rsidRDefault="00207406" w:rsidP="00207406">
      <w:pPr>
        <w:pStyle w:val="1"/>
        <w:numPr>
          <w:ilvl w:val="0"/>
          <w:numId w:val="26"/>
        </w:numPr>
        <w:spacing w:before="0" w:after="0"/>
        <w:ind w:firstLine="567"/>
        <w:jc w:val="center"/>
        <w:rPr>
          <w:b w:val="0"/>
          <w:bCs w:val="0"/>
          <w:kern w:val="0"/>
          <w:sz w:val="28"/>
          <w:szCs w:val="28"/>
        </w:rPr>
      </w:pPr>
      <w:r w:rsidRPr="00494485">
        <w:rPr>
          <w:b w:val="0"/>
          <w:bCs w:val="0"/>
          <w:kern w:val="0"/>
          <w:sz w:val="28"/>
          <w:szCs w:val="28"/>
        </w:rPr>
        <w:t>Предмет Соглашения</w:t>
      </w:r>
      <w:bookmarkStart w:id="2" w:name="Par63"/>
      <w:bookmarkEnd w:id="2"/>
    </w:p>
    <w:p w:rsidR="00207406" w:rsidRPr="00494485" w:rsidRDefault="00207406" w:rsidP="00207406">
      <w:pPr>
        <w:pStyle w:val="1"/>
        <w:spacing w:before="0" w:beforeAutospacing="0" w:after="0" w:afterAutospacing="0"/>
        <w:ind w:firstLine="567"/>
        <w:jc w:val="both"/>
        <w:rPr>
          <w:b w:val="0"/>
          <w:bCs w:val="0"/>
          <w:kern w:val="0"/>
          <w:sz w:val="28"/>
          <w:szCs w:val="28"/>
        </w:rPr>
      </w:pPr>
      <w:r w:rsidRPr="00494485">
        <w:rPr>
          <w:b w:val="0"/>
          <w:bCs w:val="0"/>
          <w:kern w:val="0"/>
          <w:sz w:val="28"/>
          <w:szCs w:val="28"/>
        </w:rPr>
        <w:t xml:space="preserve">1.1. Предметом настоящего Соглашения является предоставление из бюджета муниципального района </w:t>
      </w:r>
      <w:proofErr w:type="spellStart"/>
      <w:r w:rsidRPr="00494485">
        <w:rPr>
          <w:b w:val="0"/>
          <w:bCs w:val="0"/>
          <w:kern w:val="0"/>
          <w:sz w:val="28"/>
          <w:szCs w:val="28"/>
        </w:rPr>
        <w:t>Похвистневский</w:t>
      </w:r>
      <w:proofErr w:type="spellEnd"/>
      <w:r w:rsidRPr="00494485">
        <w:rPr>
          <w:b w:val="0"/>
          <w:bCs w:val="0"/>
          <w:kern w:val="0"/>
          <w:sz w:val="28"/>
          <w:szCs w:val="28"/>
        </w:rPr>
        <w:t xml:space="preserve"> Самарской области (далее – местный бюджет) в 2021 году _____________________________ </w:t>
      </w:r>
      <w:r w:rsidRPr="00494485">
        <w:rPr>
          <w:b w:val="0"/>
          <w:sz w:val="28"/>
          <w:szCs w:val="28"/>
        </w:rPr>
        <w:t>субсидий в целях</w:t>
      </w:r>
      <w:r w:rsidRPr="00494485">
        <w:rPr>
          <w:b w:val="0"/>
          <w:bCs w:val="0"/>
          <w:kern w:val="0"/>
          <w:sz w:val="28"/>
          <w:szCs w:val="28"/>
        </w:rPr>
        <w:t xml:space="preserve">                                       </w:t>
      </w:r>
    </w:p>
    <w:p w:rsidR="00207406" w:rsidRPr="00494485" w:rsidRDefault="00207406" w:rsidP="00207406">
      <w:pPr>
        <w:pStyle w:val="1"/>
        <w:spacing w:before="0" w:beforeAutospacing="0" w:after="0" w:afterAutospacing="0"/>
        <w:ind w:firstLine="567"/>
        <w:jc w:val="both"/>
        <w:rPr>
          <w:b w:val="0"/>
          <w:bCs w:val="0"/>
          <w:kern w:val="0"/>
          <w:sz w:val="24"/>
          <w:szCs w:val="24"/>
        </w:rPr>
      </w:pPr>
      <w:r w:rsidRPr="00494485">
        <w:rPr>
          <w:b w:val="0"/>
          <w:bCs w:val="0"/>
          <w:kern w:val="0"/>
          <w:sz w:val="28"/>
          <w:szCs w:val="28"/>
        </w:rPr>
        <w:t xml:space="preserve">                                             </w:t>
      </w:r>
      <w:r w:rsidRPr="00494485">
        <w:rPr>
          <w:b w:val="0"/>
          <w:bCs w:val="0"/>
          <w:kern w:val="0"/>
          <w:sz w:val="24"/>
          <w:szCs w:val="24"/>
        </w:rPr>
        <w:t>(наименование Получателя)</w:t>
      </w:r>
    </w:p>
    <w:p w:rsidR="00207406" w:rsidRPr="00494485" w:rsidRDefault="00207406" w:rsidP="00207406">
      <w:pPr>
        <w:pStyle w:val="ConsPlusTitle"/>
        <w:jc w:val="both"/>
        <w:rPr>
          <w:rFonts w:ascii="Times New Roman" w:hAnsi="Times New Roman" w:cs="Times New Roman"/>
          <w:b w:val="0"/>
          <w:sz w:val="28"/>
          <w:szCs w:val="28"/>
        </w:rPr>
      </w:pPr>
      <w:r w:rsidRPr="00494485">
        <w:rPr>
          <w:rFonts w:ascii="Times New Roman" w:hAnsi="Times New Roman" w:cs="Times New Roman"/>
          <w:b w:val="0"/>
          <w:sz w:val="28"/>
          <w:szCs w:val="28"/>
        </w:rPr>
        <w:t>возмещения затрат Получателя (далее – Субсидия).</w:t>
      </w:r>
    </w:p>
    <w:p w:rsidR="00207406" w:rsidRPr="00494485" w:rsidRDefault="00207406" w:rsidP="00207406">
      <w:pPr>
        <w:pStyle w:val="1"/>
        <w:spacing w:before="0" w:beforeAutospacing="0" w:after="0" w:afterAutospacing="0"/>
        <w:ind w:firstLine="567"/>
        <w:jc w:val="both"/>
        <w:rPr>
          <w:rFonts w:eastAsia="Calibri"/>
          <w:b w:val="0"/>
          <w:sz w:val="28"/>
          <w:szCs w:val="28"/>
        </w:rPr>
      </w:pPr>
      <w:r w:rsidRPr="00494485">
        <w:rPr>
          <w:b w:val="0"/>
          <w:bCs w:val="0"/>
          <w:sz w:val="28"/>
          <w:szCs w:val="28"/>
        </w:rPr>
        <w:t xml:space="preserve">1.2. в целях достижения результатов </w:t>
      </w:r>
      <w:r w:rsidRPr="00494485">
        <w:rPr>
          <w:rFonts w:eastAsia="Calibri"/>
          <w:b w:val="0"/>
          <w:sz w:val="28"/>
          <w:szCs w:val="28"/>
        </w:rPr>
        <w:t>национального проекта «Малое и среднее предпринимательство и поддержка индивидуальной предпринимательской инициативы».</w:t>
      </w:r>
    </w:p>
    <w:p w:rsidR="00207406" w:rsidRPr="00494485" w:rsidRDefault="00207406" w:rsidP="00207406">
      <w:pPr>
        <w:ind w:firstLine="567"/>
        <w:rPr>
          <w:rFonts w:ascii="Times New Roman" w:hAnsi="Times New Roman" w:cs="Times New Roman"/>
          <w:sz w:val="28"/>
          <w:szCs w:val="28"/>
        </w:rPr>
      </w:pPr>
    </w:p>
    <w:p w:rsidR="00207406" w:rsidRPr="00494485" w:rsidRDefault="00207406" w:rsidP="00207406">
      <w:pPr>
        <w:pStyle w:val="1"/>
        <w:spacing w:before="0" w:after="0"/>
        <w:ind w:firstLine="567"/>
        <w:jc w:val="center"/>
        <w:rPr>
          <w:b w:val="0"/>
          <w:bCs w:val="0"/>
          <w:kern w:val="0"/>
          <w:sz w:val="28"/>
          <w:szCs w:val="28"/>
        </w:rPr>
      </w:pPr>
      <w:r w:rsidRPr="00494485">
        <w:rPr>
          <w:b w:val="0"/>
          <w:bCs w:val="0"/>
          <w:kern w:val="0"/>
          <w:sz w:val="28"/>
          <w:szCs w:val="28"/>
        </w:rPr>
        <w:t>II. Финансовое обеспечение предоставления Субсидии</w:t>
      </w:r>
    </w:p>
    <w:p w:rsidR="00207406" w:rsidRPr="00207406" w:rsidRDefault="00207406" w:rsidP="00207406">
      <w:pPr>
        <w:pStyle w:val="ConsPlusTitle"/>
        <w:ind w:firstLine="567"/>
        <w:jc w:val="both"/>
        <w:rPr>
          <w:rFonts w:ascii="Times New Roman" w:hAnsi="Times New Roman" w:cs="Times New Roman"/>
          <w:b w:val="0"/>
          <w:bCs w:val="0"/>
          <w:sz w:val="28"/>
          <w:szCs w:val="28"/>
        </w:rPr>
      </w:pPr>
      <w:r w:rsidRPr="00494485">
        <w:rPr>
          <w:rFonts w:ascii="Times New Roman" w:hAnsi="Times New Roman" w:cs="Times New Roman"/>
          <w:b w:val="0"/>
          <w:bCs w:val="0"/>
          <w:sz w:val="28"/>
          <w:szCs w:val="28"/>
        </w:rPr>
        <w:t xml:space="preserve">2.1. </w:t>
      </w:r>
      <w:proofErr w:type="gramStart"/>
      <w:r w:rsidRPr="00494485">
        <w:rPr>
          <w:rFonts w:ascii="Times New Roman" w:hAnsi="Times New Roman" w:cs="Times New Roman"/>
          <w:b w:val="0"/>
          <w:bCs w:val="0"/>
          <w:sz w:val="28"/>
          <w:szCs w:val="28"/>
        </w:rPr>
        <w:t xml:space="preserve">Субсидия предоставляется на цели, указанные в разделе </w:t>
      </w:r>
      <w:r w:rsidRPr="00494485">
        <w:rPr>
          <w:rFonts w:ascii="Times New Roman" w:hAnsi="Times New Roman" w:cs="Times New Roman"/>
          <w:b w:val="0"/>
          <w:bCs w:val="0"/>
          <w:sz w:val="28"/>
          <w:szCs w:val="28"/>
          <w:lang w:val="en-US"/>
        </w:rPr>
        <w:t>I</w:t>
      </w:r>
      <w:r w:rsidRPr="00494485">
        <w:rPr>
          <w:rFonts w:ascii="Times New Roman" w:hAnsi="Times New Roman" w:cs="Times New Roman"/>
          <w:b w:val="0"/>
          <w:bCs w:val="0"/>
          <w:sz w:val="28"/>
          <w:szCs w:val="28"/>
        </w:rPr>
        <w:t xml:space="preserve"> настоящего Соглашения по кодам классификации расходов бюджетов Российской Федерации: код Главного распорядителя 929, раздел 04, подраздел 0412, целевая статья  0700020040, вид расходов 811 в рамках </w:t>
      </w:r>
      <w:r w:rsidRPr="00207406">
        <w:rPr>
          <w:rFonts w:ascii="Times New Roman" w:eastAsia="Calibri" w:hAnsi="Times New Roman" w:cs="Times New Roman"/>
          <w:b w:val="0"/>
          <w:sz w:val="28"/>
          <w:szCs w:val="28"/>
        </w:rPr>
        <w:t xml:space="preserve">муниципальной программы «Развитие малого и среднего предпринимательства в муниципальном районе </w:t>
      </w:r>
      <w:proofErr w:type="spellStart"/>
      <w:r w:rsidRPr="00207406">
        <w:rPr>
          <w:rFonts w:ascii="Times New Roman" w:eastAsia="Calibri" w:hAnsi="Times New Roman" w:cs="Times New Roman"/>
          <w:b w:val="0"/>
          <w:sz w:val="28"/>
          <w:szCs w:val="28"/>
        </w:rPr>
        <w:t>Похвистневский</w:t>
      </w:r>
      <w:proofErr w:type="spellEnd"/>
      <w:r w:rsidRPr="00207406">
        <w:rPr>
          <w:rFonts w:ascii="Times New Roman" w:eastAsia="Calibri" w:hAnsi="Times New Roman" w:cs="Times New Roman"/>
          <w:b w:val="0"/>
          <w:sz w:val="28"/>
          <w:szCs w:val="28"/>
        </w:rPr>
        <w:t>» на 2021-2025 годы»</w:t>
      </w:r>
      <w:r w:rsidRPr="00207406">
        <w:rPr>
          <w:rFonts w:ascii="Times New Roman" w:hAnsi="Times New Roman" w:cs="Times New Roman"/>
          <w:b w:val="0"/>
          <w:bCs w:val="0"/>
          <w:sz w:val="28"/>
          <w:szCs w:val="28"/>
        </w:rPr>
        <w:t xml:space="preserve">, утвержденной Постановлением Администрации муниципального района </w:t>
      </w:r>
      <w:proofErr w:type="spellStart"/>
      <w:r w:rsidRPr="00207406">
        <w:rPr>
          <w:rFonts w:ascii="Times New Roman" w:hAnsi="Times New Roman" w:cs="Times New Roman"/>
          <w:b w:val="0"/>
          <w:bCs w:val="0"/>
          <w:sz w:val="28"/>
          <w:szCs w:val="28"/>
        </w:rPr>
        <w:t>Похвистневский</w:t>
      </w:r>
      <w:proofErr w:type="spellEnd"/>
      <w:r w:rsidRPr="00207406">
        <w:rPr>
          <w:rFonts w:ascii="Times New Roman" w:hAnsi="Times New Roman" w:cs="Times New Roman"/>
          <w:b w:val="0"/>
          <w:bCs w:val="0"/>
          <w:sz w:val="28"/>
          <w:szCs w:val="28"/>
        </w:rPr>
        <w:t xml:space="preserve"> Самарской области от 10.08.2020 № 614.</w:t>
      </w:r>
      <w:proofErr w:type="gramEnd"/>
    </w:p>
    <w:p w:rsidR="00207406" w:rsidRPr="00207406" w:rsidRDefault="00207406" w:rsidP="00207406">
      <w:pPr>
        <w:pStyle w:val="1"/>
        <w:spacing w:before="0" w:beforeAutospacing="0" w:after="0" w:afterAutospacing="0"/>
        <w:ind w:firstLine="426"/>
        <w:jc w:val="both"/>
        <w:rPr>
          <w:b w:val="0"/>
          <w:bCs w:val="0"/>
          <w:sz w:val="28"/>
          <w:szCs w:val="28"/>
        </w:rPr>
      </w:pPr>
      <w:r w:rsidRPr="00207406">
        <w:rPr>
          <w:b w:val="0"/>
          <w:bCs w:val="0"/>
          <w:sz w:val="28"/>
          <w:szCs w:val="28"/>
        </w:rPr>
        <w:t xml:space="preserve">2.2. </w:t>
      </w:r>
      <w:proofErr w:type="gramStart"/>
      <w:r w:rsidRPr="00207406">
        <w:rPr>
          <w:b w:val="0"/>
          <w:bCs w:val="0"/>
          <w:sz w:val="28"/>
          <w:szCs w:val="28"/>
        </w:rPr>
        <w:t xml:space="preserve">Субсидия предоставляется Администрацией в пределах объёмов бюджетных ассигнований, предусмотренных в соответствии со сводной бюджетной росписью бюджета муниципального района </w:t>
      </w:r>
      <w:proofErr w:type="spellStart"/>
      <w:r w:rsidRPr="00207406">
        <w:rPr>
          <w:b w:val="0"/>
          <w:bCs w:val="0"/>
          <w:sz w:val="28"/>
          <w:szCs w:val="28"/>
        </w:rPr>
        <w:t>Похвистневский</w:t>
      </w:r>
      <w:proofErr w:type="spellEnd"/>
      <w:r w:rsidRPr="00207406">
        <w:rPr>
          <w:b w:val="0"/>
          <w:bCs w:val="0"/>
          <w:sz w:val="28"/>
          <w:szCs w:val="28"/>
        </w:rPr>
        <w:t xml:space="preserve"> на 2021 год в пределах лимитов бюджетных обязательств на предоставление субсидий, утверждённых в установленном порядке Финансовому управлению Администрации муниципального района </w:t>
      </w:r>
      <w:proofErr w:type="spellStart"/>
      <w:r w:rsidRPr="00207406">
        <w:rPr>
          <w:b w:val="0"/>
          <w:bCs w:val="0"/>
          <w:sz w:val="28"/>
          <w:szCs w:val="28"/>
        </w:rPr>
        <w:t>Похвистневский</w:t>
      </w:r>
      <w:proofErr w:type="spellEnd"/>
      <w:r w:rsidRPr="00207406">
        <w:rPr>
          <w:b w:val="0"/>
          <w:bCs w:val="0"/>
          <w:sz w:val="28"/>
          <w:szCs w:val="28"/>
        </w:rPr>
        <w:t xml:space="preserve"> Самарской области по кодам  классификации  расходов бюджетов  Российской Федерации: код Главного распорядителя </w:t>
      </w:r>
      <w:r w:rsidRPr="00207406">
        <w:rPr>
          <w:b w:val="0"/>
          <w:sz w:val="28"/>
          <w:szCs w:val="28"/>
        </w:rPr>
        <w:t xml:space="preserve">929 «Финансовое управление Администрации муниципального района </w:t>
      </w:r>
      <w:proofErr w:type="spellStart"/>
      <w:r w:rsidRPr="00207406">
        <w:rPr>
          <w:b w:val="0"/>
          <w:sz w:val="28"/>
          <w:szCs w:val="28"/>
        </w:rPr>
        <w:t>Похвистневский</w:t>
      </w:r>
      <w:proofErr w:type="spellEnd"/>
      <w:r w:rsidRPr="00207406">
        <w:rPr>
          <w:b w:val="0"/>
          <w:sz w:val="28"/>
          <w:szCs w:val="28"/>
        </w:rPr>
        <w:t xml:space="preserve"> Самарской</w:t>
      </w:r>
      <w:proofErr w:type="gramEnd"/>
      <w:r w:rsidRPr="00207406">
        <w:rPr>
          <w:b w:val="0"/>
          <w:sz w:val="28"/>
          <w:szCs w:val="28"/>
        </w:rPr>
        <w:t xml:space="preserve"> </w:t>
      </w:r>
      <w:proofErr w:type="gramStart"/>
      <w:r w:rsidRPr="00207406">
        <w:rPr>
          <w:b w:val="0"/>
          <w:sz w:val="28"/>
          <w:szCs w:val="28"/>
        </w:rPr>
        <w:t xml:space="preserve">области», раздел, подраздел 0412 «Другие вопросы в области национальной экономики», целевая статья 0700020040 «Реализация мероприятий муниципальной программы "Развитие малого и среднего предпринимательства в муниципальном районе </w:t>
      </w:r>
      <w:proofErr w:type="spellStart"/>
      <w:r w:rsidRPr="00207406">
        <w:rPr>
          <w:b w:val="0"/>
          <w:sz w:val="28"/>
          <w:szCs w:val="28"/>
        </w:rPr>
        <w:t>Похвистневский</w:t>
      </w:r>
      <w:proofErr w:type="spellEnd"/>
      <w:r w:rsidRPr="00207406">
        <w:rPr>
          <w:b w:val="0"/>
          <w:sz w:val="28"/>
          <w:szCs w:val="28"/>
        </w:rPr>
        <w:t>" на 2021-2025 годы», вид расходов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r w:rsidRPr="00207406">
        <w:rPr>
          <w:b w:val="0"/>
          <w:bCs w:val="0"/>
          <w:sz w:val="28"/>
          <w:szCs w:val="28"/>
        </w:rPr>
        <w:t>.</w:t>
      </w:r>
      <w:proofErr w:type="gramEnd"/>
    </w:p>
    <w:p w:rsidR="00207406" w:rsidRPr="00207406" w:rsidRDefault="00207406" w:rsidP="00207406">
      <w:pPr>
        <w:pStyle w:val="ConsPlusTitle"/>
        <w:ind w:firstLine="567"/>
        <w:jc w:val="both"/>
        <w:rPr>
          <w:rFonts w:ascii="Times New Roman" w:hAnsi="Times New Roman" w:cs="Times New Roman"/>
          <w:b w:val="0"/>
          <w:bCs w:val="0"/>
          <w:sz w:val="28"/>
          <w:szCs w:val="28"/>
        </w:rPr>
      </w:pPr>
      <w:r w:rsidRPr="00207406">
        <w:rPr>
          <w:rFonts w:ascii="Times New Roman" w:hAnsi="Times New Roman" w:cs="Times New Roman"/>
          <w:b w:val="0"/>
          <w:bCs w:val="0"/>
          <w:sz w:val="28"/>
          <w:szCs w:val="28"/>
        </w:rPr>
        <w:t xml:space="preserve">2.3. Размер Субсидии, предоставляемой в соответствии с настоящим Соглашением, определяется в соответствии с порядком расчёта размера </w:t>
      </w:r>
      <w:r w:rsidRPr="00207406">
        <w:rPr>
          <w:rFonts w:ascii="Times New Roman" w:hAnsi="Times New Roman" w:cs="Times New Roman"/>
          <w:b w:val="0"/>
          <w:bCs w:val="0"/>
          <w:sz w:val="28"/>
          <w:szCs w:val="28"/>
        </w:rPr>
        <w:lastRenderedPageBreak/>
        <w:t>Субсидии.</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2.2. Порядок расчёта размера предоставляемой Субсидии установлен в соответствии с приложениями </w:t>
      </w:r>
      <w:r w:rsidR="00BB0D2E">
        <w:rPr>
          <w:rFonts w:ascii="Times New Roman" w:hAnsi="Times New Roman" w:cs="Times New Roman"/>
          <w:sz w:val="28"/>
          <w:szCs w:val="28"/>
        </w:rPr>
        <w:t>3</w:t>
      </w:r>
      <w:r w:rsidRPr="00207406">
        <w:rPr>
          <w:rFonts w:ascii="Times New Roman" w:hAnsi="Times New Roman" w:cs="Times New Roman"/>
          <w:sz w:val="28"/>
          <w:szCs w:val="28"/>
        </w:rPr>
        <w:t xml:space="preserve"> к </w:t>
      </w:r>
      <w:r w:rsidR="00BB0D2E">
        <w:rPr>
          <w:rFonts w:ascii="Times New Roman" w:hAnsi="Times New Roman" w:cs="Times New Roman"/>
          <w:sz w:val="28"/>
          <w:szCs w:val="28"/>
        </w:rPr>
        <w:t>Порядку</w:t>
      </w:r>
      <w:r w:rsidRPr="00207406">
        <w:rPr>
          <w:rFonts w:ascii="Times New Roman" w:hAnsi="Times New Roman" w:cs="Times New Roman"/>
          <w:sz w:val="28"/>
          <w:szCs w:val="28"/>
        </w:rPr>
        <w:t>, которые являются неотъемлемой частью настоящего Соглашения.</w:t>
      </w:r>
    </w:p>
    <w:p w:rsidR="00FD1B8B" w:rsidRDefault="00FD1B8B" w:rsidP="00207406">
      <w:pPr>
        <w:ind w:firstLine="567"/>
        <w:jc w:val="center"/>
        <w:outlineLvl w:val="0"/>
        <w:rPr>
          <w:rFonts w:ascii="Times New Roman" w:hAnsi="Times New Roman" w:cs="Times New Roman"/>
          <w:sz w:val="28"/>
          <w:szCs w:val="28"/>
        </w:rPr>
      </w:pPr>
    </w:p>
    <w:p w:rsidR="00207406" w:rsidRPr="00207406" w:rsidRDefault="00207406" w:rsidP="00207406">
      <w:pPr>
        <w:ind w:firstLine="567"/>
        <w:jc w:val="center"/>
        <w:outlineLvl w:val="0"/>
        <w:rPr>
          <w:rFonts w:ascii="Times New Roman" w:hAnsi="Times New Roman" w:cs="Times New Roman"/>
          <w:sz w:val="28"/>
          <w:szCs w:val="28"/>
        </w:rPr>
      </w:pPr>
      <w:r w:rsidRPr="00207406">
        <w:rPr>
          <w:rFonts w:ascii="Times New Roman" w:hAnsi="Times New Roman" w:cs="Times New Roman"/>
          <w:sz w:val="28"/>
          <w:szCs w:val="28"/>
        </w:rPr>
        <w:t>III. Условия и порядок предоставления Субсидии</w:t>
      </w:r>
    </w:p>
    <w:p w:rsidR="00207406" w:rsidRPr="00207406" w:rsidRDefault="00207406" w:rsidP="00207406">
      <w:pPr>
        <w:ind w:firstLine="567"/>
        <w:jc w:val="center"/>
        <w:outlineLvl w:val="0"/>
        <w:rPr>
          <w:rFonts w:ascii="Times New Roman" w:hAnsi="Times New Roman" w:cs="Times New Roman"/>
          <w:sz w:val="28"/>
          <w:szCs w:val="28"/>
        </w:rPr>
      </w:pP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3.1. Субсидия предоставляется в соответствии с бюджетным законодательством Российской Федерации и Порядком предоставления субсидий:</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3.1.1. Получатель соответствует категориям, установленным Порядком предоставления субсидий.</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3.1.2. при представлении Получателем Администрации района документов, подтверждающих факт произведенных Получателем затрат, на возмещение которых предоставляется Субсидия в соответствии с Порядком предоставления субсидии и настоящим Соглашением, определенных в приложениях 3, 4 к настоящему Соглашению, являющихся неотъемлемой частью настоящего Соглашения.</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3.1.3. Получатель на определённую Получателем дату, но не позднее 30 дней до даты обращения в Администрацию района для предоставления Субсидии: </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не имеет неисполненную обязанность по уплате налогов, сборов, страховых взносов (за исключением страховых взносов на обязательное социальное страхование от несчастных случаев на производстве и профессиональных заболеваний), пеней, штрафов, процентов, подлежащих уплате в соответствии с законодательством Российской Федерации о налогах и сборах; </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не имеет недоимку по страховым взносам на обязательное социальное страхование от несчастных случаев на производстве и профессиональных заболеваний, задолженность по пеням и штрафам в Фонд социального страхования Российской Федерации (если Получатель зарегистрирован в Фонде социального страхования Российской Федерации).</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3.1.4. Получатель на дату обращения в Администрацию района для предоставления Субсидии соответствует следующим требованиям:</w:t>
      </w:r>
    </w:p>
    <w:p w:rsidR="00207406" w:rsidRPr="00207406" w:rsidRDefault="00207406" w:rsidP="00207406">
      <w:pPr>
        <w:tabs>
          <w:tab w:val="left" w:pos="6663"/>
        </w:tabs>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не имеет просроченную (неурегулированную) задолженность по денежным обязательствам перед Администрацией района; </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не имеет просроченную задолженность по возврату в бюджет Самарской области субсидий, предоставленных министерством сельского хозяйства и продовольствия Самарской области (далее – Министерство) в соответствии с нормативными правовыми актами Самарской области;</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не находится в процессе ликвидации, в отношении его не введена процедура банкротства, деятельность Получателя не приостановлена в порядке, предусмотренном законодательством Российской Федерации (если Получатель является юридическим лицом);</w:t>
      </w:r>
    </w:p>
    <w:p w:rsidR="00207406" w:rsidRPr="00207406" w:rsidRDefault="00207406" w:rsidP="00207406">
      <w:pPr>
        <w:tabs>
          <w:tab w:val="left" w:pos="6663"/>
        </w:tabs>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не прекратил деятельность в качестве индивидуального предпринимателя (если Получатель является индивидуальным предпринимателем); </w:t>
      </w:r>
    </w:p>
    <w:p w:rsidR="00207406" w:rsidRPr="00207406" w:rsidRDefault="00207406" w:rsidP="00207406">
      <w:pPr>
        <w:tabs>
          <w:tab w:val="left" w:pos="6663"/>
        </w:tabs>
        <w:ind w:firstLine="567"/>
        <w:contextualSpacing/>
        <w:rPr>
          <w:rFonts w:ascii="Times New Roman" w:hAnsi="Times New Roman" w:cs="Times New Roman"/>
          <w:sz w:val="28"/>
          <w:szCs w:val="28"/>
        </w:rPr>
      </w:pPr>
      <w:proofErr w:type="gramStart"/>
      <w:r w:rsidRPr="00207406">
        <w:rPr>
          <w:rFonts w:ascii="Times New Roman" w:hAnsi="Times New Roman" w:cs="Times New Roman"/>
          <w:sz w:val="28"/>
          <w:szCs w:val="28"/>
        </w:rPr>
        <w:lastRenderedPageBreak/>
        <w:t>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207406">
        <w:rPr>
          <w:rFonts w:ascii="Times New Roman" w:hAnsi="Times New Roman" w:cs="Times New Roman"/>
          <w:sz w:val="28"/>
          <w:szCs w:val="28"/>
        </w:rPr>
        <w:t>офшорные</w:t>
      </w:r>
      <w:proofErr w:type="spellEnd"/>
      <w:r w:rsidRPr="00207406">
        <w:rPr>
          <w:rFonts w:ascii="Times New Roman" w:hAnsi="Times New Roman" w:cs="Times New Roman"/>
          <w:sz w:val="28"/>
          <w:szCs w:val="28"/>
        </w:rPr>
        <w:t xml:space="preserve"> зоны) в отношении таких</w:t>
      </w:r>
      <w:proofErr w:type="gramEnd"/>
      <w:r w:rsidRPr="00207406">
        <w:rPr>
          <w:rFonts w:ascii="Times New Roman" w:hAnsi="Times New Roman" w:cs="Times New Roman"/>
          <w:sz w:val="28"/>
          <w:szCs w:val="28"/>
        </w:rPr>
        <w:t xml:space="preserve"> юридических лиц, в совокупности превышает 50 процентов;</w:t>
      </w:r>
    </w:p>
    <w:p w:rsidR="00207406" w:rsidRPr="00207406" w:rsidRDefault="00207406" w:rsidP="00207406">
      <w:pPr>
        <w:tabs>
          <w:tab w:val="left" w:pos="6663"/>
        </w:tabs>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не является получателем средств из местного бюджета в соответствии с иными муниципальными правовыми актами на цели, указанные в разделе </w:t>
      </w:r>
      <w:r w:rsidRPr="00207406">
        <w:rPr>
          <w:rFonts w:ascii="Times New Roman" w:hAnsi="Times New Roman" w:cs="Times New Roman"/>
          <w:sz w:val="28"/>
          <w:szCs w:val="28"/>
          <w:lang w:val="en-US"/>
        </w:rPr>
        <w:t>I</w:t>
      </w:r>
      <w:r w:rsidRPr="00207406">
        <w:rPr>
          <w:rFonts w:ascii="Times New Roman" w:hAnsi="Times New Roman" w:cs="Times New Roman"/>
          <w:sz w:val="28"/>
          <w:szCs w:val="28"/>
        </w:rPr>
        <w:t xml:space="preserve"> настоящего Соглашения.</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3.2. Перечисление Субсидии осуществляется в соответствии с бюджетным законодательством Российской Федерации на счет ________________, открытый </w:t>
      </w:r>
    </w:p>
    <w:p w:rsidR="00207406" w:rsidRPr="00207406" w:rsidRDefault="00207406" w:rsidP="00207406">
      <w:pPr>
        <w:ind w:firstLine="567"/>
        <w:contextualSpacing/>
        <w:rPr>
          <w:rFonts w:ascii="Times New Roman" w:hAnsi="Times New Roman" w:cs="Times New Roman"/>
          <w:sz w:val="28"/>
          <w:szCs w:val="28"/>
        </w:rPr>
      </w:pPr>
    </w:p>
    <w:p w:rsidR="00207406" w:rsidRPr="00207406" w:rsidRDefault="00207406" w:rsidP="00207406">
      <w:pPr>
        <w:contextualSpacing/>
        <w:rPr>
          <w:rFonts w:ascii="Times New Roman" w:hAnsi="Times New Roman" w:cs="Times New Roman"/>
          <w:sz w:val="28"/>
          <w:szCs w:val="28"/>
        </w:rPr>
      </w:pPr>
      <w:r w:rsidRPr="00207406">
        <w:rPr>
          <w:rFonts w:ascii="Times New Roman" w:hAnsi="Times New Roman" w:cs="Times New Roman"/>
          <w:sz w:val="28"/>
          <w:szCs w:val="28"/>
        </w:rPr>
        <w:t>__________________________________________________________________</w:t>
      </w:r>
      <w:r w:rsidR="00FD1B8B">
        <w:rPr>
          <w:rFonts w:ascii="Times New Roman" w:hAnsi="Times New Roman" w:cs="Times New Roman"/>
          <w:sz w:val="28"/>
          <w:szCs w:val="28"/>
        </w:rPr>
        <w:t>___</w:t>
      </w:r>
      <w:r w:rsidRPr="00207406">
        <w:rPr>
          <w:rFonts w:ascii="Times New Roman" w:hAnsi="Times New Roman" w:cs="Times New Roman"/>
          <w:sz w:val="28"/>
          <w:szCs w:val="28"/>
        </w:rPr>
        <w:t>.</w:t>
      </w:r>
    </w:p>
    <w:p w:rsidR="00207406" w:rsidRPr="00FD1B8B" w:rsidRDefault="00207406" w:rsidP="00207406">
      <w:pPr>
        <w:contextualSpacing/>
        <w:jc w:val="center"/>
        <w:rPr>
          <w:rFonts w:ascii="Times New Roman" w:hAnsi="Times New Roman" w:cs="Times New Roman"/>
          <w:sz w:val="20"/>
          <w:szCs w:val="20"/>
        </w:rPr>
      </w:pPr>
      <w:r w:rsidRPr="00FD1B8B">
        <w:rPr>
          <w:rFonts w:ascii="Times New Roman" w:hAnsi="Times New Roman" w:cs="Times New Roman"/>
          <w:sz w:val="20"/>
          <w:szCs w:val="20"/>
        </w:rPr>
        <w:t>(указывается наименование учреждения Центрального банка Российской Федерации или кредитной организации)</w:t>
      </w:r>
    </w:p>
    <w:p w:rsidR="00207406" w:rsidRPr="00207406" w:rsidRDefault="00207406" w:rsidP="00207406">
      <w:pPr>
        <w:ind w:firstLine="567"/>
        <w:contextualSpacing/>
        <w:rPr>
          <w:rFonts w:ascii="Times New Roman" w:hAnsi="Times New Roman" w:cs="Times New Roman"/>
          <w:sz w:val="28"/>
          <w:szCs w:val="28"/>
        </w:rPr>
      </w:pP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3.2.1. Срок (периодичность) перечисления Субсидии: не позднее десятого рабочего дня после принятия Администрацией района решения о предоставлении Получателю Субсидии.</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Перечисление Субсидии осуществляется Администрацией района при представлении Получателем документов, подтверждающих фактически произведённые затраты, соответствующие требованиям, установленным Порядком предоставления субсидий.</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3.3. Получатель, подписывая настоящее Соглашение, дает согласие на осуществление </w:t>
      </w:r>
      <w:r w:rsidRPr="00207406">
        <w:rPr>
          <w:rFonts w:ascii="Times New Roman" w:hAnsi="Times New Roman" w:cs="Times New Roman"/>
          <w:color w:val="000000"/>
          <w:sz w:val="28"/>
          <w:szCs w:val="28"/>
        </w:rPr>
        <w:t>Администрацией района, Министерством и органами государственного (муниципального) финансового контроля проверок соблюдения Получателем условий, целей и порядка предоставления Субсидии</w:t>
      </w:r>
      <w:r w:rsidRPr="00207406">
        <w:rPr>
          <w:rFonts w:ascii="Times New Roman" w:hAnsi="Times New Roman" w:cs="Times New Roman"/>
          <w:sz w:val="28"/>
          <w:szCs w:val="28"/>
        </w:rPr>
        <w:t>.</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3.4. Администрация района отказывает Получателю в предоставлении Субсидии в случаях, установленных Порядком предоставления субсидий.</w:t>
      </w:r>
    </w:p>
    <w:p w:rsidR="00207406" w:rsidRPr="00207406" w:rsidRDefault="00207406" w:rsidP="00207406">
      <w:pPr>
        <w:contextualSpacing/>
        <w:rPr>
          <w:rFonts w:ascii="Times New Roman" w:hAnsi="Times New Roman" w:cs="Times New Roman"/>
          <w:sz w:val="28"/>
          <w:szCs w:val="28"/>
        </w:rPr>
      </w:pPr>
    </w:p>
    <w:p w:rsidR="00207406" w:rsidRPr="00207406" w:rsidRDefault="00207406" w:rsidP="00207406">
      <w:pPr>
        <w:ind w:firstLine="567"/>
        <w:jc w:val="center"/>
        <w:outlineLvl w:val="0"/>
        <w:rPr>
          <w:rFonts w:ascii="Times New Roman" w:hAnsi="Times New Roman" w:cs="Times New Roman"/>
          <w:sz w:val="28"/>
          <w:szCs w:val="28"/>
        </w:rPr>
      </w:pPr>
      <w:r w:rsidRPr="00207406">
        <w:rPr>
          <w:rFonts w:ascii="Times New Roman" w:hAnsi="Times New Roman" w:cs="Times New Roman"/>
          <w:sz w:val="28"/>
          <w:szCs w:val="28"/>
          <w:lang w:val="en-US"/>
        </w:rPr>
        <w:t>I</w:t>
      </w:r>
      <w:r w:rsidRPr="00207406">
        <w:rPr>
          <w:rFonts w:ascii="Times New Roman" w:hAnsi="Times New Roman" w:cs="Times New Roman"/>
          <w:sz w:val="28"/>
          <w:szCs w:val="28"/>
        </w:rPr>
        <w:t>V. Порядок взаимодействия Сторон</w:t>
      </w:r>
    </w:p>
    <w:p w:rsidR="00207406" w:rsidRPr="00207406" w:rsidRDefault="00207406" w:rsidP="00207406">
      <w:pPr>
        <w:ind w:firstLine="567"/>
        <w:jc w:val="center"/>
        <w:outlineLvl w:val="0"/>
        <w:rPr>
          <w:rFonts w:ascii="Times New Roman" w:hAnsi="Times New Roman" w:cs="Times New Roman"/>
          <w:sz w:val="28"/>
          <w:szCs w:val="28"/>
        </w:rPr>
      </w:pP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4.1. Администрация района обязуется:</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4.1.1. предоставить Субсидию Получателю на цели, указанные в разделе </w:t>
      </w:r>
      <w:r w:rsidRPr="00207406">
        <w:rPr>
          <w:rFonts w:ascii="Times New Roman" w:hAnsi="Times New Roman" w:cs="Times New Roman"/>
          <w:sz w:val="28"/>
          <w:szCs w:val="28"/>
          <w:lang w:val="en-US"/>
        </w:rPr>
        <w:t>I</w:t>
      </w:r>
      <w:r w:rsidRPr="00207406">
        <w:rPr>
          <w:rFonts w:ascii="Times New Roman" w:hAnsi="Times New Roman" w:cs="Times New Roman"/>
          <w:sz w:val="28"/>
          <w:szCs w:val="28"/>
        </w:rPr>
        <w:t xml:space="preserve"> настоящего Соглашения, и на условиях, предусмотренных настоящим Соглашением;</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4.1.2. осуществить проверку представляемых Получателем документов, указанных в пункте 3.1.2 настоящего Соглашения, в том числе на соответствие их Порядку предоставления субсидий;</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4.1.3. обеспечить перечисление Субсидии на счет Получателя, указанный в пункте 3.2, в соответствии с пунктом 3.2.1 настоящего Соглашения;</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lastRenderedPageBreak/>
        <w:t xml:space="preserve">4.1.4. устанавливать результаты предоставления Субсидии в соответствии с приложением </w:t>
      </w:r>
      <w:r w:rsidR="00354132">
        <w:rPr>
          <w:rFonts w:ascii="Times New Roman" w:hAnsi="Times New Roman" w:cs="Times New Roman"/>
          <w:sz w:val="28"/>
          <w:szCs w:val="28"/>
        </w:rPr>
        <w:t>3</w:t>
      </w:r>
      <w:r w:rsidRPr="00207406">
        <w:rPr>
          <w:rFonts w:ascii="Times New Roman" w:hAnsi="Times New Roman" w:cs="Times New Roman"/>
          <w:sz w:val="28"/>
          <w:szCs w:val="28"/>
        </w:rPr>
        <w:t xml:space="preserve"> к настоящему Соглашению и значения результатов, в </w:t>
      </w:r>
      <w:proofErr w:type="gramStart"/>
      <w:r w:rsidRPr="00207406">
        <w:rPr>
          <w:rFonts w:ascii="Times New Roman" w:hAnsi="Times New Roman" w:cs="Times New Roman"/>
          <w:sz w:val="28"/>
          <w:szCs w:val="28"/>
        </w:rPr>
        <w:t>целях</w:t>
      </w:r>
      <w:proofErr w:type="gramEnd"/>
      <w:r w:rsidRPr="00207406">
        <w:rPr>
          <w:rFonts w:ascii="Times New Roman" w:hAnsi="Times New Roman" w:cs="Times New Roman"/>
          <w:sz w:val="28"/>
          <w:szCs w:val="28"/>
        </w:rPr>
        <w:t xml:space="preserve"> достижения которых предоставляется Субсидия (далее – результат предоставления Субсидии) в соответствии с приложением 6 к настоящему Соглашению;</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4.1.5. осуществлять оценку достижения Получателем значений результата предоставления Субсидии и значений производственных показателей, необходимых для достижения результата предоставления Субсидии на основании отчета о достижении результатов предоставления Субсидии по форме, установленной в приложении </w:t>
      </w:r>
      <w:r w:rsidR="00354132">
        <w:rPr>
          <w:rFonts w:ascii="Times New Roman" w:hAnsi="Times New Roman" w:cs="Times New Roman"/>
          <w:sz w:val="28"/>
          <w:szCs w:val="28"/>
        </w:rPr>
        <w:t>3</w:t>
      </w:r>
      <w:r w:rsidRPr="00207406">
        <w:rPr>
          <w:rFonts w:ascii="Times New Roman" w:hAnsi="Times New Roman" w:cs="Times New Roman"/>
          <w:sz w:val="28"/>
          <w:szCs w:val="28"/>
        </w:rPr>
        <w:t xml:space="preserve"> к настоящему Соглашению, представленного в соответствии с пунктом 4.3.3 настоящего Соглашения;</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4.1.6.  осуществлять </w:t>
      </w:r>
      <w:proofErr w:type="gramStart"/>
      <w:r w:rsidRPr="00207406">
        <w:rPr>
          <w:rFonts w:ascii="Times New Roman" w:hAnsi="Times New Roman" w:cs="Times New Roman"/>
          <w:sz w:val="28"/>
          <w:szCs w:val="28"/>
        </w:rPr>
        <w:t>контроль за</w:t>
      </w:r>
      <w:proofErr w:type="gramEnd"/>
      <w:r w:rsidRPr="00207406">
        <w:rPr>
          <w:rFonts w:ascii="Times New Roman" w:hAnsi="Times New Roman" w:cs="Times New Roman"/>
          <w:sz w:val="28"/>
          <w:szCs w:val="28"/>
        </w:rPr>
        <w:t xml:space="preserve"> соблюдением Получателем целей, условий и порядка предоставления Субсидии, установленных Порядком предоставления субсидий и настоящим Соглашением;</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4.1.7. в случае установления Администрацией района или получения от органа государственного (муниципального) финансового контроля информации о факт</w:t>
      </w:r>
      <w:proofErr w:type="gramStart"/>
      <w:r w:rsidRPr="00207406">
        <w:rPr>
          <w:rFonts w:ascii="Times New Roman" w:hAnsi="Times New Roman" w:cs="Times New Roman"/>
          <w:sz w:val="28"/>
          <w:szCs w:val="28"/>
        </w:rPr>
        <w:t>е(</w:t>
      </w:r>
      <w:proofErr w:type="gramEnd"/>
      <w:r w:rsidRPr="00207406">
        <w:rPr>
          <w:rFonts w:ascii="Times New Roman" w:hAnsi="Times New Roman" w:cs="Times New Roman"/>
          <w:sz w:val="28"/>
          <w:szCs w:val="28"/>
        </w:rPr>
        <w:t xml:space="preserve">ах) нарушения Получателем цели(ей), условий и порядка предоставления Субсидии, предусмотренных Порядком предоставления субсидий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Субсидии в местный бюджет в </w:t>
      </w:r>
      <w:proofErr w:type="gramStart"/>
      <w:r w:rsidRPr="00207406">
        <w:rPr>
          <w:rFonts w:ascii="Times New Roman" w:hAnsi="Times New Roman" w:cs="Times New Roman"/>
          <w:sz w:val="28"/>
          <w:szCs w:val="28"/>
        </w:rPr>
        <w:t>размере</w:t>
      </w:r>
      <w:proofErr w:type="gramEnd"/>
      <w:r w:rsidRPr="00207406">
        <w:rPr>
          <w:rFonts w:ascii="Times New Roman" w:hAnsi="Times New Roman" w:cs="Times New Roman"/>
          <w:sz w:val="28"/>
          <w:szCs w:val="28"/>
        </w:rPr>
        <w:t xml:space="preserve"> и в сроки, определенные в указанном требовании;</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4.1.8. в случае установления Администрацией района или получения от органа государственного (муниципального) финансового контроля информации о факт</w:t>
      </w:r>
      <w:proofErr w:type="gramStart"/>
      <w:r w:rsidRPr="00207406">
        <w:rPr>
          <w:rFonts w:ascii="Times New Roman" w:hAnsi="Times New Roman" w:cs="Times New Roman"/>
          <w:sz w:val="28"/>
          <w:szCs w:val="28"/>
        </w:rPr>
        <w:t>е(</w:t>
      </w:r>
      <w:proofErr w:type="gramEnd"/>
      <w:r w:rsidRPr="00207406">
        <w:rPr>
          <w:rFonts w:ascii="Times New Roman" w:hAnsi="Times New Roman" w:cs="Times New Roman"/>
          <w:sz w:val="28"/>
          <w:szCs w:val="28"/>
        </w:rPr>
        <w:t xml:space="preserve">ах) </w:t>
      </w:r>
      <w:proofErr w:type="spellStart"/>
      <w:r w:rsidRPr="00207406">
        <w:rPr>
          <w:rFonts w:ascii="Times New Roman" w:hAnsi="Times New Roman" w:cs="Times New Roman"/>
          <w:sz w:val="28"/>
          <w:szCs w:val="28"/>
        </w:rPr>
        <w:t>недостижения</w:t>
      </w:r>
      <w:proofErr w:type="spellEnd"/>
      <w:r w:rsidRPr="00207406">
        <w:rPr>
          <w:rFonts w:ascii="Times New Roman" w:hAnsi="Times New Roman" w:cs="Times New Roman"/>
          <w:sz w:val="28"/>
          <w:szCs w:val="28"/>
        </w:rPr>
        <w:t xml:space="preserve"> Получателем значений результата предоставления Субсидии, установленных в приложении 6 настоящего Соглашения, направлять Получателю требование об обеспечении возврата Субсидии в местный бюджет в размере и в сроки, определенные в указанном требовании;</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4.1.9. рассматривать предложения, документы и иную информацию, направленную Получателем, и уведомлять Получателя о принятом решении в течение 15 рабочих дней со дня их получения;</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4.1.10. направлять разъяснения Получателю по вопросам, связанным с исполнением настоящего Соглашения, в течение 15 рабочих дней со дня получения обращения Получателя в соответствии с пунктом 4.4.2 настоящего Соглашения;</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4.2. Администрация района вправе:</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4.2.1. принимать решение об изменении условий настоящего Соглашения, в том числе в случае, указанном в пункте 6.3 настоящего Соглашения;</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4.2.2. запрашивать у Получателя документы и информацию, необходимые для осуществления </w:t>
      </w:r>
      <w:proofErr w:type="gramStart"/>
      <w:r w:rsidRPr="00207406">
        <w:rPr>
          <w:rFonts w:ascii="Times New Roman" w:hAnsi="Times New Roman" w:cs="Times New Roman"/>
          <w:sz w:val="28"/>
          <w:szCs w:val="28"/>
        </w:rPr>
        <w:t>контроля за</w:t>
      </w:r>
      <w:proofErr w:type="gramEnd"/>
      <w:r w:rsidRPr="00207406">
        <w:rPr>
          <w:rFonts w:ascii="Times New Roman" w:hAnsi="Times New Roman" w:cs="Times New Roman"/>
          <w:sz w:val="28"/>
          <w:szCs w:val="28"/>
        </w:rPr>
        <w:t xml:space="preserve"> соблюдением Получателем целей, условий и порядка предоставления Субсидии, установленных Порядком предоставления Субсидии и настоящим Соглашением;</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4.3. Получатель обязуется:</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lastRenderedPageBreak/>
        <w:t>4.3.1. представлять Администрации района документы, предусмотренные пунктами 3.1.2, 4.1.5.1 настоящего Соглашения;</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4.3.2. обеспечить достижение значений результата предоставления Субсидии, установленных в приложении 6 к настоящему Соглашению;</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4.3.3. представить Администрации района отчет о достижении результатов предоставления Субсидии по форме, установленной приложением </w:t>
      </w:r>
      <w:r w:rsidR="00354132">
        <w:rPr>
          <w:rFonts w:ascii="Times New Roman" w:hAnsi="Times New Roman" w:cs="Times New Roman"/>
          <w:sz w:val="28"/>
          <w:szCs w:val="28"/>
        </w:rPr>
        <w:t>3</w:t>
      </w:r>
      <w:r w:rsidRPr="00207406">
        <w:rPr>
          <w:rFonts w:ascii="Times New Roman" w:hAnsi="Times New Roman" w:cs="Times New Roman"/>
          <w:sz w:val="28"/>
          <w:szCs w:val="28"/>
        </w:rPr>
        <w:t xml:space="preserve"> к настоящему Соглашению, не позднее 1 марта 2022 года:</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4.3.4. устранять выявленны</w:t>
      </w:r>
      <w:proofErr w:type="gramStart"/>
      <w:r w:rsidRPr="00207406">
        <w:rPr>
          <w:rFonts w:ascii="Times New Roman" w:hAnsi="Times New Roman" w:cs="Times New Roman"/>
          <w:sz w:val="28"/>
          <w:szCs w:val="28"/>
        </w:rPr>
        <w:t>й(</w:t>
      </w:r>
      <w:proofErr w:type="gramEnd"/>
      <w:r w:rsidRPr="00207406">
        <w:rPr>
          <w:rFonts w:ascii="Times New Roman" w:hAnsi="Times New Roman" w:cs="Times New Roman"/>
          <w:sz w:val="28"/>
          <w:szCs w:val="28"/>
        </w:rPr>
        <w:t>е) по итогам проверки, проведенной Администрацией района, факт(</w:t>
      </w:r>
      <w:proofErr w:type="spellStart"/>
      <w:r w:rsidRPr="00207406">
        <w:rPr>
          <w:rFonts w:ascii="Times New Roman" w:hAnsi="Times New Roman" w:cs="Times New Roman"/>
          <w:sz w:val="28"/>
          <w:szCs w:val="28"/>
        </w:rPr>
        <w:t>ы</w:t>
      </w:r>
      <w:proofErr w:type="spellEnd"/>
      <w:r w:rsidRPr="00207406">
        <w:rPr>
          <w:rFonts w:ascii="Times New Roman" w:hAnsi="Times New Roman" w:cs="Times New Roman"/>
          <w:sz w:val="28"/>
          <w:szCs w:val="28"/>
        </w:rPr>
        <w:t>) нарушения цели(ей), условий и порядка предоставления Субсидии, определенных Порядком предоставления субсидии и настоящим Соглашением/получения от органа государственного (муниципального)  финансового контроля информации о нарушении Получателем цели(ей), условий и порядка предоставления Субсидии, установленных Порядком предоставления субсидии и настоящим Соглашением, включая возврат Субсидии или ее части в местный бюджет, в течение десяти  дней со дня получения требования Администрации района об устранении нарушения.</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4.4. Получатель вправе:</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4.4.1. направлять Администрации района предложения о внесении изменений в настоящее Соглашение, в том числе в случае </w:t>
      </w:r>
      <w:proofErr w:type="gramStart"/>
      <w:r w:rsidRPr="00207406">
        <w:rPr>
          <w:rFonts w:ascii="Times New Roman" w:hAnsi="Times New Roman" w:cs="Times New Roman"/>
          <w:sz w:val="28"/>
          <w:szCs w:val="28"/>
        </w:rPr>
        <w:t>выявления необходимости изменения размера Субсидии</w:t>
      </w:r>
      <w:proofErr w:type="gramEnd"/>
      <w:r w:rsidRPr="00207406">
        <w:rPr>
          <w:rFonts w:ascii="Times New Roman" w:hAnsi="Times New Roman" w:cs="Times New Roman"/>
          <w:sz w:val="28"/>
          <w:szCs w:val="28"/>
        </w:rPr>
        <w:t xml:space="preserve"> с приложением информации, содержащей финансово-экономическое обоснование данного изменения;</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4.4.2. обращаться к Администрации района в целях получения разъяснений в связи с исполнением настоящего Соглашения.</w:t>
      </w:r>
    </w:p>
    <w:p w:rsidR="00207406" w:rsidRPr="00207406" w:rsidRDefault="00207406" w:rsidP="00207406">
      <w:pPr>
        <w:ind w:firstLine="567"/>
        <w:jc w:val="center"/>
        <w:outlineLvl w:val="0"/>
        <w:rPr>
          <w:rFonts w:ascii="Times New Roman" w:hAnsi="Times New Roman" w:cs="Times New Roman"/>
          <w:sz w:val="28"/>
          <w:szCs w:val="28"/>
        </w:rPr>
      </w:pPr>
    </w:p>
    <w:p w:rsidR="00207406" w:rsidRPr="00207406" w:rsidRDefault="00207406" w:rsidP="00207406">
      <w:pPr>
        <w:ind w:firstLine="567"/>
        <w:jc w:val="center"/>
        <w:outlineLvl w:val="0"/>
        <w:rPr>
          <w:rFonts w:ascii="Times New Roman" w:hAnsi="Times New Roman" w:cs="Times New Roman"/>
          <w:sz w:val="28"/>
          <w:szCs w:val="28"/>
        </w:rPr>
      </w:pPr>
      <w:r w:rsidRPr="00207406">
        <w:rPr>
          <w:rFonts w:ascii="Times New Roman" w:hAnsi="Times New Roman" w:cs="Times New Roman"/>
          <w:sz w:val="28"/>
          <w:szCs w:val="28"/>
        </w:rPr>
        <w:t>V. Ответственность Сторон</w:t>
      </w:r>
    </w:p>
    <w:p w:rsidR="00207406" w:rsidRPr="00207406" w:rsidRDefault="00207406" w:rsidP="00207406">
      <w:pPr>
        <w:ind w:firstLine="567"/>
        <w:jc w:val="center"/>
        <w:outlineLvl w:val="0"/>
        <w:rPr>
          <w:rFonts w:ascii="Times New Roman" w:hAnsi="Times New Roman" w:cs="Times New Roman"/>
          <w:sz w:val="28"/>
          <w:szCs w:val="28"/>
        </w:rPr>
      </w:pP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Порядком предоставления субсидии и настоящим Соглашением.</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5.2. В случае нарушения Получателем цел</w:t>
      </w:r>
      <w:proofErr w:type="gramStart"/>
      <w:r w:rsidRPr="00207406">
        <w:rPr>
          <w:rFonts w:ascii="Times New Roman" w:hAnsi="Times New Roman" w:cs="Times New Roman"/>
          <w:sz w:val="28"/>
          <w:szCs w:val="28"/>
        </w:rPr>
        <w:t>и(</w:t>
      </w:r>
      <w:proofErr w:type="gramEnd"/>
      <w:r w:rsidRPr="00207406">
        <w:rPr>
          <w:rFonts w:ascii="Times New Roman" w:hAnsi="Times New Roman" w:cs="Times New Roman"/>
          <w:sz w:val="28"/>
          <w:szCs w:val="28"/>
        </w:rPr>
        <w:t>ей), условий и порядка предоставления Субсидии, установленных Порядком предоставления субсидий и настоящим Соглашением, установленного(</w:t>
      </w:r>
      <w:proofErr w:type="spellStart"/>
      <w:r w:rsidRPr="00207406">
        <w:rPr>
          <w:rFonts w:ascii="Times New Roman" w:hAnsi="Times New Roman" w:cs="Times New Roman"/>
          <w:sz w:val="28"/>
          <w:szCs w:val="28"/>
        </w:rPr>
        <w:t>ых</w:t>
      </w:r>
      <w:proofErr w:type="spellEnd"/>
      <w:r w:rsidRPr="00207406">
        <w:rPr>
          <w:rFonts w:ascii="Times New Roman" w:hAnsi="Times New Roman" w:cs="Times New Roman"/>
          <w:sz w:val="28"/>
          <w:szCs w:val="28"/>
        </w:rPr>
        <w:t>) по итогам проверок, проведенных Администрацией района и(или) уполномоченными органами государственного (муниципального) финансового контроля, Получатель возвращает в местный бюджет Субсидию или ее часть:</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5.2.1. в размере и сроки, установленные в полученном от Администрации района в соответствии с </w:t>
      </w:r>
      <w:hyperlink r:id="rId10" w:history="1">
        <w:r w:rsidRPr="00207406">
          <w:rPr>
            <w:rFonts w:ascii="Times New Roman" w:hAnsi="Times New Roman" w:cs="Times New Roman"/>
            <w:sz w:val="28"/>
            <w:szCs w:val="28"/>
          </w:rPr>
          <w:t>4.1.6</w:t>
        </w:r>
      </w:hyperlink>
      <w:r w:rsidRPr="00207406">
        <w:rPr>
          <w:rFonts w:ascii="Times New Roman" w:hAnsi="Times New Roman" w:cs="Times New Roman"/>
          <w:sz w:val="28"/>
          <w:szCs w:val="28"/>
        </w:rPr>
        <w:t xml:space="preserve"> настоящего Соглашения требовании;</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5.2.2. на основании представления и (или) предписания органа государственного (муниципального) финансового контроля в сроки, установленные бюджетным законодательством Российской Федерации.</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5.3. В случае </w:t>
      </w:r>
      <w:proofErr w:type="spellStart"/>
      <w:r w:rsidRPr="00207406">
        <w:rPr>
          <w:rFonts w:ascii="Times New Roman" w:hAnsi="Times New Roman" w:cs="Times New Roman"/>
          <w:sz w:val="28"/>
          <w:szCs w:val="28"/>
        </w:rPr>
        <w:t>недостижения</w:t>
      </w:r>
      <w:proofErr w:type="spellEnd"/>
      <w:r w:rsidRPr="00207406">
        <w:rPr>
          <w:rFonts w:ascii="Times New Roman" w:hAnsi="Times New Roman" w:cs="Times New Roman"/>
          <w:sz w:val="28"/>
          <w:szCs w:val="28"/>
        </w:rPr>
        <w:t xml:space="preserve"> Получателем значений результата предоставления Субсидии, установленных приложением </w:t>
      </w:r>
      <w:r w:rsidR="00354132">
        <w:rPr>
          <w:rFonts w:ascii="Times New Roman" w:hAnsi="Times New Roman" w:cs="Times New Roman"/>
          <w:sz w:val="28"/>
          <w:szCs w:val="28"/>
        </w:rPr>
        <w:t>3</w:t>
      </w:r>
      <w:r w:rsidRPr="00207406">
        <w:rPr>
          <w:rFonts w:ascii="Times New Roman" w:hAnsi="Times New Roman" w:cs="Times New Roman"/>
          <w:sz w:val="28"/>
          <w:szCs w:val="28"/>
        </w:rPr>
        <w:t xml:space="preserve"> к настоящему Соглашению, выявленного по итогам проверок, проведенных Администрацией </w:t>
      </w:r>
      <w:r w:rsidRPr="00207406">
        <w:rPr>
          <w:rFonts w:ascii="Times New Roman" w:hAnsi="Times New Roman" w:cs="Times New Roman"/>
          <w:sz w:val="28"/>
          <w:szCs w:val="28"/>
        </w:rPr>
        <w:lastRenderedPageBreak/>
        <w:t xml:space="preserve">района </w:t>
      </w:r>
      <w:proofErr w:type="gramStart"/>
      <w:r w:rsidRPr="00207406">
        <w:rPr>
          <w:rFonts w:ascii="Times New Roman" w:hAnsi="Times New Roman" w:cs="Times New Roman"/>
          <w:sz w:val="28"/>
          <w:szCs w:val="28"/>
        </w:rPr>
        <w:t>и(</w:t>
      </w:r>
      <w:proofErr w:type="gramEnd"/>
      <w:r w:rsidRPr="00207406">
        <w:rPr>
          <w:rFonts w:ascii="Times New Roman" w:hAnsi="Times New Roman" w:cs="Times New Roman"/>
          <w:sz w:val="28"/>
          <w:szCs w:val="28"/>
        </w:rPr>
        <w:t>или) уполномоченными органами государственного (муниципального) финансового контроля, Получатель возвращает в местный бюджет Субсидию или ее часть:</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5.3.1. в размере и сроки, установленные в полученном от Администрации района в соответствии с </w:t>
      </w:r>
      <w:hyperlink r:id="rId11" w:history="1">
        <w:r w:rsidRPr="00207406">
          <w:rPr>
            <w:rFonts w:ascii="Times New Roman" w:hAnsi="Times New Roman" w:cs="Times New Roman"/>
            <w:sz w:val="28"/>
            <w:szCs w:val="28"/>
          </w:rPr>
          <w:t>пунктом 4.1.</w:t>
        </w:r>
      </w:hyperlink>
      <w:r w:rsidRPr="00207406">
        <w:rPr>
          <w:rFonts w:ascii="Times New Roman" w:hAnsi="Times New Roman" w:cs="Times New Roman"/>
          <w:sz w:val="28"/>
          <w:szCs w:val="28"/>
        </w:rPr>
        <w:t>7 настоящего Соглашения требовании;</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5.3.2. на основании представления и (или) предписания органа государственного (муниципального) финансового контроля в сроки, установленные бюджетным законодательством Российской Федерации.</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5.6. Стороны не несут ответственность за неисполнение или ненадлежащее исполнение обязательств по настоящему Соглашению, если докажут, что надлежащее исполнение обязательств оказалось невозможным вследствие наступления обстоятельств непреодолимой силы или по вине другой Стороны.</w:t>
      </w:r>
    </w:p>
    <w:p w:rsidR="00207406" w:rsidRPr="00207406" w:rsidRDefault="00207406" w:rsidP="00207406">
      <w:pPr>
        <w:ind w:firstLine="567"/>
        <w:rPr>
          <w:rFonts w:ascii="Times New Roman" w:hAnsi="Times New Roman" w:cs="Times New Roman"/>
          <w:sz w:val="28"/>
          <w:szCs w:val="28"/>
        </w:rPr>
      </w:pPr>
    </w:p>
    <w:p w:rsidR="00207406" w:rsidRPr="00207406" w:rsidRDefault="00207406" w:rsidP="00207406">
      <w:pPr>
        <w:ind w:firstLine="567"/>
        <w:jc w:val="center"/>
        <w:outlineLvl w:val="0"/>
        <w:rPr>
          <w:rFonts w:ascii="Times New Roman" w:hAnsi="Times New Roman" w:cs="Times New Roman"/>
          <w:sz w:val="28"/>
          <w:szCs w:val="28"/>
        </w:rPr>
      </w:pPr>
      <w:r w:rsidRPr="00207406">
        <w:rPr>
          <w:rFonts w:ascii="Times New Roman" w:hAnsi="Times New Roman" w:cs="Times New Roman"/>
          <w:sz w:val="28"/>
          <w:szCs w:val="28"/>
        </w:rPr>
        <w:t>VI. Заключительные положения</w:t>
      </w:r>
    </w:p>
    <w:p w:rsidR="00207406" w:rsidRPr="00207406" w:rsidRDefault="00207406" w:rsidP="00207406">
      <w:pPr>
        <w:ind w:firstLine="567"/>
        <w:jc w:val="center"/>
        <w:outlineLvl w:val="0"/>
        <w:rPr>
          <w:rFonts w:ascii="Times New Roman" w:hAnsi="Times New Roman" w:cs="Times New Roman"/>
          <w:sz w:val="28"/>
          <w:szCs w:val="28"/>
        </w:rPr>
      </w:pP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6.1. Споры, возникающие между Сторонами в связи с исполнением настоящего Соглашения, решаются ими путем проведения переговоров. При </w:t>
      </w:r>
      <w:proofErr w:type="spellStart"/>
      <w:r w:rsidRPr="00207406">
        <w:rPr>
          <w:rFonts w:ascii="Times New Roman" w:hAnsi="Times New Roman" w:cs="Times New Roman"/>
          <w:sz w:val="28"/>
          <w:szCs w:val="28"/>
        </w:rPr>
        <w:t>недостижении</w:t>
      </w:r>
      <w:proofErr w:type="spellEnd"/>
      <w:r w:rsidRPr="00207406">
        <w:rPr>
          <w:rFonts w:ascii="Times New Roman" w:hAnsi="Times New Roman" w:cs="Times New Roman"/>
          <w:sz w:val="28"/>
          <w:szCs w:val="28"/>
        </w:rPr>
        <w:t xml:space="preserve"> согласия споры между Сторонами решаются в судебном порядке.</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6.2. Соглашение вступает в силу после его подписания Сторонами и действует до полного исполнения Сторонами своих обязательств, кроме обязательства по перечислению Субсидии в соответствии с </w:t>
      </w:r>
      <w:hyperlink r:id="rId12" w:history="1">
        <w:r w:rsidRPr="00207406">
          <w:rPr>
            <w:rFonts w:ascii="Times New Roman" w:hAnsi="Times New Roman" w:cs="Times New Roman"/>
            <w:sz w:val="28"/>
            <w:szCs w:val="28"/>
          </w:rPr>
          <w:t>пунктом 3.2</w:t>
        </w:r>
      </w:hyperlink>
      <w:r w:rsidRPr="00207406">
        <w:rPr>
          <w:rFonts w:ascii="Times New Roman" w:hAnsi="Times New Roman" w:cs="Times New Roman"/>
          <w:sz w:val="28"/>
          <w:szCs w:val="28"/>
        </w:rPr>
        <w:t xml:space="preserve"> настоящего Соглашения.</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Обязательство по перечислению Субсидии, указанное в </w:t>
      </w:r>
      <w:hyperlink r:id="rId13" w:history="1">
        <w:r w:rsidRPr="00207406">
          <w:rPr>
            <w:rFonts w:ascii="Times New Roman" w:hAnsi="Times New Roman" w:cs="Times New Roman"/>
            <w:sz w:val="28"/>
            <w:szCs w:val="28"/>
          </w:rPr>
          <w:t>пункте 3.2</w:t>
        </w:r>
      </w:hyperlink>
      <w:r w:rsidRPr="00207406">
        <w:rPr>
          <w:rFonts w:ascii="Times New Roman" w:hAnsi="Times New Roman" w:cs="Times New Roman"/>
          <w:sz w:val="28"/>
          <w:szCs w:val="28"/>
        </w:rPr>
        <w:t xml:space="preserve"> настоящего Соглашения, прекращается по окончании финансового года, в котором заключено Соглашение, за исключением случаев, прямо предусмотренных нормативными правовыми актами Самарской области.</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6.3.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является его неотъемлемой частью.</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В случае уменьшения Администрации района ранее доведенных лимитов бюджетных обязательств, приводящего к невозможности предоставления Субсидии в размере, определенном в Соглашении, Сторонами согласовываются новые условия Соглашения.</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6.4. Расторжение настоящего Соглашения возможно при взаимном согласии Сторон.</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6.4.1. Расторжение настоящего Соглашения в одностороннем порядке возможно по требованию Администрации района в случае </w:t>
      </w:r>
      <w:proofErr w:type="spellStart"/>
      <w:r w:rsidRPr="00207406">
        <w:rPr>
          <w:rFonts w:ascii="Times New Roman" w:hAnsi="Times New Roman" w:cs="Times New Roman"/>
          <w:sz w:val="28"/>
          <w:szCs w:val="28"/>
        </w:rPr>
        <w:t>недостижения</w:t>
      </w:r>
      <w:proofErr w:type="spellEnd"/>
      <w:r w:rsidRPr="00207406">
        <w:rPr>
          <w:rFonts w:ascii="Times New Roman" w:hAnsi="Times New Roman" w:cs="Times New Roman"/>
          <w:sz w:val="28"/>
          <w:szCs w:val="28"/>
        </w:rPr>
        <w:t xml:space="preserve"> Получателем установленных значений результатов предоставления Субсидии.</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6.4.2. Расторжение настоящего Соглашения возможно при </w:t>
      </w:r>
      <w:proofErr w:type="spellStart"/>
      <w:r w:rsidRPr="00207406">
        <w:rPr>
          <w:rFonts w:ascii="Times New Roman" w:hAnsi="Times New Roman" w:cs="Times New Roman"/>
          <w:sz w:val="28"/>
          <w:szCs w:val="28"/>
        </w:rPr>
        <w:t>недостижении</w:t>
      </w:r>
      <w:proofErr w:type="spellEnd"/>
      <w:r w:rsidRPr="00207406">
        <w:rPr>
          <w:rFonts w:ascii="Times New Roman" w:hAnsi="Times New Roman" w:cs="Times New Roman"/>
          <w:sz w:val="28"/>
          <w:szCs w:val="28"/>
        </w:rPr>
        <w:t xml:space="preserve"> согласия по новым условиям в случае уменьшения Администрации района ранее доведенных лимитов бюджетных обязательств, приводящего к невозможности предоставления Субсидии в размере, определенном в Соглашении.</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6.5. Документы и иная информация, предусмотренные настоящим Соглашением, могут направляться Сторонами заказным письмом с </w:t>
      </w:r>
      <w:r w:rsidRPr="00207406">
        <w:rPr>
          <w:rFonts w:ascii="Times New Roman" w:hAnsi="Times New Roman" w:cs="Times New Roman"/>
          <w:sz w:val="28"/>
          <w:szCs w:val="28"/>
        </w:rPr>
        <w:lastRenderedPageBreak/>
        <w:t>уведомлением о вручении либо вручением представителем одной Стороны подлинников документов, иной информации представителю другой Стороны;</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6.6. Настоящее Соглашение заключено Сторонами в двух экземплярах, имеющих равную юридическую силу, по одному для каждой из Сторон.</w:t>
      </w:r>
    </w:p>
    <w:p w:rsidR="00207406" w:rsidRPr="00207406" w:rsidRDefault="00207406" w:rsidP="00207406">
      <w:pPr>
        <w:ind w:firstLine="567"/>
        <w:rPr>
          <w:rFonts w:ascii="Times New Roman" w:hAnsi="Times New Roman" w:cs="Times New Roman"/>
          <w:sz w:val="28"/>
          <w:szCs w:val="28"/>
        </w:rPr>
      </w:pPr>
    </w:p>
    <w:p w:rsidR="00207406" w:rsidRPr="00207406" w:rsidRDefault="00207406" w:rsidP="00207406">
      <w:pPr>
        <w:jc w:val="center"/>
        <w:outlineLvl w:val="0"/>
        <w:rPr>
          <w:rFonts w:ascii="Times New Roman" w:hAnsi="Times New Roman" w:cs="Times New Roman"/>
          <w:sz w:val="28"/>
          <w:szCs w:val="28"/>
        </w:rPr>
      </w:pPr>
      <w:r w:rsidRPr="00207406">
        <w:rPr>
          <w:rFonts w:ascii="Times New Roman" w:hAnsi="Times New Roman" w:cs="Times New Roman"/>
          <w:sz w:val="28"/>
          <w:szCs w:val="28"/>
        </w:rPr>
        <w:t>VII. Юридические адреса и платежные реквизиты Сторон</w:t>
      </w:r>
    </w:p>
    <w:p w:rsidR="00207406" w:rsidRPr="00207406" w:rsidRDefault="00207406" w:rsidP="00207406">
      <w:pPr>
        <w:jc w:val="center"/>
        <w:outlineLvl w:val="0"/>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tblPr>
      <w:tblGrid>
        <w:gridCol w:w="5024"/>
        <w:gridCol w:w="4961"/>
      </w:tblGrid>
      <w:tr w:rsidR="00207406" w:rsidRPr="00207406" w:rsidTr="00D934F7">
        <w:tc>
          <w:tcPr>
            <w:tcW w:w="5024" w:type="dxa"/>
            <w:tcBorders>
              <w:top w:val="single" w:sz="4" w:space="0" w:color="auto"/>
              <w:left w:val="single" w:sz="4" w:space="0" w:color="auto"/>
              <w:bottom w:val="single" w:sz="4" w:space="0" w:color="auto"/>
              <w:right w:val="single" w:sz="4" w:space="0" w:color="auto"/>
            </w:tcBorders>
          </w:tcPr>
          <w:p w:rsidR="00207406" w:rsidRPr="00207406" w:rsidRDefault="00207406" w:rsidP="00053A7C">
            <w:pPr>
              <w:ind w:right="0"/>
              <w:jc w:val="center"/>
              <w:rPr>
                <w:rFonts w:ascii="Times New Roman" w:hAnsi="Times New Roman" w:cs="Times New Roman"/>
                <w:sz w:val="28"/>
                <w:szCs w:val="28"/>
              </w:rPr>
            </w:pPr>
            <w:r w:rsidRPr="00207406">
              <w:rPr>
                <w:rFonts w:ascii="Times New Roman" w:hAnsi="Times New Roman" w:cs="Times New Roman"/>
                <w:sz w:val="28"/>
                <w:szCs w:val="28"/>
              </w:rPr>
              <w:t xml:space="preserve">Финансовое управление Администрации </w:t>
            </w:r>
            <w:proofErr w:type="gramStart"/>
            <w:r w:rsidRPr="00207406">
              <w:rPr>
                <w:rFonts w:ascii="Times New Roman" w:hAnsi="Times New Roman" w:cs="Times New Roman"/>
                <w:sz w:val="28"/>
                <w:szCs w:val="28"/>
              </w:rPr>
              <w:t>м</w:t>
            </w:r>
            <w:proofErr w:type="gramEnd"/>
            <w:r w:rsidRPr="00207406">
              <w:rPr>
                <w:rFonts w:ascii="Times New Roman" w:hAnsi="Times New Roman" w:cs="Times New Roman"/>
                <w:sz w:val="28"/>
                <w:szCs w:val="28"/>
              </w:rPr>
              <w:t xml:space="preserve">.р. </w:t>
            </w:r>
            <w:proofErr w:type="spellStart"/>
            <w:r w:rsidRPr="00207406">
              <w:rPr>
                <w:rFonts w:ascii="Times New Roman" w:hAnsi="Times New Roman" w:cs="Times New Roman"/>
                <w:sz w:val="28"/>
                <w:szCs w:val="28"/>
              </w:rPr>
              <w:t>Похвистневский</w:t>
            </w:r>
            <w:proofErr w:type="spellEnd"/>
          </w:p>
        </w:tc>
        <w:tc>
          <w:tcPr>
            <w:tcW w:w="4961" w:type="dxa"/>
            <w:tcBorders>
              <w:top w:val="single" w:sz="4" w:space="0" w:color="auto"/>
              <w:left w:val="single" w:sz="4" w:space="0" w:color="auto"/>
              <w:bottom w:val="single" w:sz="4" w:space="0" w:color="auto"/>
              <w:right w:val="single" w:sz="4" w:space="0" w:color="auto"/>
            </w:tcBorders>
          </w:tcPr>
          <w:p w:rsidR="00207406" w:rsidRPr="00207406" w:rsidRDefault="00207406" w:rsidP="00D934F7">
            <w:pPr>
              <w:jc w:val="center"/>
              <w:rPr>
                <w:rFonts w:ascii="Times New Roman" w:hAnsi="Times New Roman" w:cs="Times New Roman"/>
                <w:sz w:val="28"/>
                <w:szCs w:val="28"/>
              </w:rPr>
            </w:pPr>
            <w:r w:rsidRPr="00207406">
              <w:rPr>
                <w:rFonts w:ascii="Times New Roman" w:hAnsi="Times New Roman" w:cs="Times New Roman"/>
                <w:sz w:val="28"/>
                <w:szCs w:val="28"/>
              </w:rPr>
              <w:t>Сокращенное наименование Получателя</w:t>
            </w:r>
          </w:p>
        </w:tc>
      </w:tr>
      <w:tr w:rsidR="00207406" w:rsidRPr="00207406" w:rsidTr="00D934F7">
        <w:tc>
          <w:tcPr>
            <w:tcW w:w="5024" w:type="dxa"/>
            <w:tcBorders>
              <w:top w:val="single" w:sz="4" w:space="0" w:color="auto"/>
              <w:left w:val="single" w:sz="4" w:space="0" w:color="auto"/>
              <w:right w:val="single" w:sz="4" w:space="0" w:color="auto"/>
            </w:tcBorders>
          </w:tcPr>
          <w:p w:rsidR="00207406" w:rsidRPr="00207406" w:rsidRDefault="00207406" w:rsidP="00053A7C">
            <w:pPr>
              <w:ind w:right="0"/>
              <w:rPr>
                <w:rFonts w:ascii="Times New Roman" w:hAnsi="Times New Roman" w:cs="Times New Roman"/>
                <w:sz w:val="28"/>
                <w:szCs w:val="28"/>
              </w:rPr>
            </w:pPr>
            <w:r w:rsidRPr="00207406">
              <w:rPr>
                <w:rFonts w:ascii="Times New Roman" w:hAnsi="Times New Roman" w:cs="Times New Roman"/>
                <w:sz w:val="28"/>
                <w:szCs w:val="28"/>
              </w:rPr>
              <w:t xml:space="preserve">Финансовое управление Администрации муниципального района </w:t>
            </w:r>
            <w:proofErr w:type="spellStart"/>
            <w:r w:rsidRPr="00207406">
              <w:rPr>
                <w:rFonts w:ascii="Times New Roman" w:hAnsi="Times New Roman" w:cs="Times New Roman"/>
                <w:sz w:val="28"/>
                <w:szCs w:val="28"/>
              </w:rPr>
              <w:t>Похвистневский</w:t>
            </w:r>
            <w:proofErr w:type="spellEnd"/>
            <w:r w:rsidRPr="00207406">
              <w:rPr>
                <w:rFonts w:ascii="Times New Roman" w:hAnsi="Times New Roman" w:cs="Times New Roman"/>
                <w:sz w:val="28"/>
                <w:szCs w:val="28"/>
              </w:rPr>
              <w:t xml:space="preserve"> Самарской области</w:t>
            </w:r>
          </w:p>
        </w:tc>
        <w:tc>
          <w:tcPr>
            <w:tcW w:w="4961" w:type="dxa"/>
            <w:tcBorders>
              <w:top w:val="single" w:sz="4" w:space="0" w:color="auto"/>
              <w:left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Наименование Получателя</w:t>
            </w:r>
          </w:p>
        </w:tc>
      </w:tr>
      <w:tr w:rsidR="00207406" w:rsidRPr="00207406" w:rsidTr="00D934F7">
        <w:tc>
          <w:tcPr>
            <w:tcW w:w="5024" w:type="dxa"/>
            <w:tcBorders>
              <w:left w:val="single" w:sz="4" w:space="0" w:color="auto"/>
              <w:bottom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ОГРН 1026303314839</w:t>
            </w:r>
          </w:p>
          <w:p w:rsidR="00207406" w:rsidRPr="00207406" w:rsidRDefault="0008044A" w:rsidP="00D934F7">
            <w:pPr>
              <w:rPr>
                <w:rFonts w:ascii="Times New Roman" w:hAnsi="Times New Roman" w:cs="Times New Roman"/>
                <w:sz w:val="28"/>
                <w:szCs w:val="28"/>
              </w:rPr>
            </w:pPr>
            <w:hyperlink r:id="rId14" w:history="1">
              <w:r w:rsidR="00207406" w:rsidRPr="00207406">
                <w:rPr>
                  <w:rFonts w:ascii="Times New Roman" w:hAnsi="Times New Roman" w:cs="Times New Roman"/>
                  <w:sz w:val="28"/>
                  <w:szCs w:val="28"/>
                </w:rPr>
                <w:t>ОКТМО</w:t>
              </w:r>
            </w:hyperlink>
            <w:r w:rsidR="00207406" w:rsidRPr="00207406">
              <w:rPr>
                <w:rFonts w:ascii="Times New Roman" w:hAnsi="Times New Roman" w:cs="Times New Roman"/>
                <w:sz w:val="28"/>
                <w:szCs w:val="28"/>
              </w:rPr>
              <w:t xml:space="preserve"> </w:t>
            </w:r>
            <w:r w:rsidR="00207406" w:rsidRPr="00207406">
              <w:rPr>
                <w:rFonts w:ascii="Times New Roman" w:hAnsi="Times New Roman" w:cs="Times New Roman"/>
                <w:color w:val="212529"/>
                <w:sz w:val="28"/>
                <w:szCs w:val="28"/>
                <w:shd w:val="clear" w:color="auto" w:fill="FFFFFF"/>
              </w:rPr>
              <w:t>36727000001</w:t>
            </w:r>
          </w:p>
        </w:tc>
        <w:tc>
          <w:tcPr>
            <w:tcW w:w="4961" w:type="dxa"/>
            <w:tcBorders>
              <w:left w:val="single" w:sz="4" w:space="0" w:color="auto"/>
              <w:bottom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 xml:space="preserve">ОГРН, </w:t>
            </w:r>
            <w:hyperlink r:id="rId15" w:history="1">
              <w:r w:rsidRPr="00207406">
                <w:rPr>
                  <w:rFonts w:ascii="Times New Roman" w:hAnsi="Times New Roman" w:cs="Times New Roman"/>
                  <w:sz w:val="28"/>
                  <w:szCs w:val="28"/>
                </w:rPr>
                <w:t>ОКТМО</w:t>
              </w:r>
            </w:hyperlink>
          </w:p>
        </w:tc>
      </w:tr>
      <w:tr w:rsidR="00207406" w:rsidRPr="00207406" w:rsidTr="00D934F7">
        <w:tc>
          <w:tcPr>
            <w:tcW w:w="5024" w:type="dxa"/>
            <w:tcBorders>
              <w:top w:val="single" w:sz="4" w:space="0" w:color="auto"/>
              <w:left w:val="single" w:sz="4" w:space="0" w:color="auto"/>
              <w:right w:val="single" w:sz="4" w:space="0" w:color="auto"/>
            </w:tcBorders>
          </w:tcPr>
          <w:p w:rsidR="00207406" w:rsidRPr="00207406" w:rsidRDefault="00207406" w:rsidP="00D934F7">
            <w:pPr>
              <w:pStyle w:val="af4"/>
              <w:ind w:left="0"/>
              <w:rPr>
                <w:color w:val="000000"/>
                <w:spacing w:val="-12"/>
              </w:rPr>
            </w:pPr>
            <w:r w:rsidRPr="00207406">
              <w:t>Место нахождения: 446450, Самарская область, г. Похвистнево, ул</w:t>
            </w:r>
            <w:proofErr w:type="gramStart"/>
            <w:r w:rsidRPr="00207406">
              <w:t>.Л</w:t>
            </w:r>
            <w:proofErr w:type="gramEnd"/>
            <w:r w:rsidRPr="00207406">
              <w:t>енинградская, д. 9</w:t>
            </w:r>
          </w:p>
        </w:tc>
        <w:tc>
          <w:tcPr>
            <w:tcW w:w="4961" w:type="dxa"/>
            <w:tcBorders>
              <w:top w:val="single" w:sz="4" w:space="0" w:color="auto"/>
              <w:left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Место нахождения:</w:t>
            </w:r>
          </w:p>
        </w:tc>
      </w:tr>
      <w:tr w:rsidR="00207406" w:rsidRPr="00207406" w:rsidTr="00D934F7">
        <w:tc>
          <w:tcPr>
            <w:tcW w:w="5024" w:type="dxa"/>
            <w:tcBorders>
              <w:top w:val="single" w:sz="4" w:space="0" w:color="auto"/>
              <w:left w:val="single" w:sz="4" w:space="0" w:color="auto"/>
              <w:bottom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ИНН 6379002086</w:t>
            </w:r>
          </w:p>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КПП 635701001</w:t>
            </w:r>
          </w:p>
        </w:tc>
        <w:tc>
          <w:tcPr>
            <w:tcW w:w="4961" w:type="dxa"/>
            <w:tcBorders>
              <w:top w:val="single" w:sz="4" w:space="0" w:color="auto"/>
              <w:left w:val="single" w:sz="4" w:space="0" w:color="auto"/>
              <w:bottom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ИНН</w:t>
            </w:r>
          </w:p>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КПП</w:t>
            </w:r>
          </w:p>
        </w:tc>
      </w:tr>
      <w:tr w:rsidR="00207406" w:rsidRPr="00207406" w:rsidTr="00D934F7">
        <w:tc>
          <w:tcPr>
            <w:tcW w:w="5024" w:type="dxa"/>
            <w:tcBorders>
              <w:top w:val="single" w:sz="4" w:space="0" w:color="auto"/>
              <w:left w:val="single" w:sz="4" w:space="0" w:color="auto"/>
              <w:bottom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Платежные реквизиты:</w:t>
            </w:r>
          </w:p>
        </w:tc>
        <w:tc>
          <w:tcPr>
            <w:tcW w:w="4961" w:type="dxa"/>
            <w:tcBorders>
              <w:top w:val="single" w:sz="4" w:space="0" w:color="auto"/>
              <w:left w:val="single" w:sz="4" w:space="0" w:color="auto"/>
              <w:bottom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Платежные реквизиты:</w:t>
            </w:r>
          </w:p>
        </w:tc>
      </w:tr>
    </w:tbl>
    <w:p w:rsidR="00207406" w:rsidRPr="00207406" w:rsidRDefault="00207406" w:rsidP="00207406">
      <w:pPr>
        <w:jc w:val="center"/>
        <w:outlineLvl w:val="0"/>
        <w:rPr>
          <w:rFonts w:ascii="Times New Roman" w:hAnsi="Times New Roman" w:cs="Times New Roman"/>
          <w:sz w:val="28"/>
          <w:szCs w:val="28"/>
        </w:rPr>
      </w:pPr>
      <w:r w:rsidRPr="00207406">
        <w:rPr>
          <w:rFonts w:ascii="Times New Roman" w:hAnsi="Times New Roman" w:cs="Times New Roman"/>
          <w:sz w:val="28"/>
          <w:szCs w:val="28"/>
        </w:rPr>
        <w:t>IX. Подписи Сторон:</w:t>
      </w:r>
    </w:p>
    <w:tbl>
      <w:tblPr>
        <w:tblW w:w="0" w:type="auto"/>
        <w:tblLayout w:type="fixed"/>
        <w:tblCellMar>
          <w:top w:w="102" w:type="dxa"/>
          <w:left w:w="62" w:type="dxa"/>
          <w:bottom w:w="102" w:type="dxa"/>
          <w:right w:w="62" w:type="dxa"/>
        </w:tblCellMar>
        <w:tblLook w:val="0000"/>
      </w:tblPr>
      <w:tblGrid>
        <w:gridCol w:w="1757"/>
        <w:gridCol w:w="3267"/>
        <w:gridCol w:w="1383"/>
        <w:gridCol w:w="3578"/>
      </w:tblGrid>
      <w:tr w:rsidR="00207406" w:rsidRPr="00207406" w:rsidTr="00D934F7">
        <w:tc>
          <w:tcPr>
            <w:tcW w:w="5024" w:type="dxa"/>
            <w:gridSpan w:val="2"/>
            <w:tcBorders>
              <w:top w:val="single" w:sz="4" w:space="0" w:color="auto"/>
              <w:left w:val="single" w:sz="4" w:space="0" w:color="auto"/>
              <w:bottom w:val="single" w:sz="4" w:space="0" w:color="auto"/>
              <w:right w:val="single" w:sz="4" w:space="0" w:color="auto"/>
            </w:tcBorders>
          </w:tcPr>
          <w:p w:rsidR="00207406" w:rsidRPr="00207406" w:rsidRDefault="00207406" w:rsidP="00A41E35">
            <w:pPr>
              <w:ind w:right="80"/>
              <w:jc w:val="center"/>
              <w:rPr>
                <w:rFonts w:ascii="Times New Roman" w:hAnsi="Times New Roman" w:cs="Times New Roman"/>
                <w:sz w:val="28"/>
                <w:szCs w:val="28"/>
              </w:rPr>
            </w:pPr>
            <w:r w:rsidRPr="00207406">
              <w:rPr>
                <w:rFonts w:ascii="Times New Roman" w:hAnsi="Times New Roman" w:cs="Times New Roman"/>
                <w:sz w:val="28"/>
                <w:szCs w:val="28"/>
              </w:rPr>
              <w:t xml:space="preserve">Финансовое управление Администрации </w:t>
            </w:r>
            <w:proofErr w:type="gramStart"/>
            <w:r w:rsidRPr="00207406">
              <w:rPr>
                <w:rFonts w:ascii="Times New Roman" w:hAnsi="Times New Roman" w:cs="Times New Roman"/>
                <w:sz w:val="28"/>
                <w:szCs w:val="28"/>
              </w:rPr>
              <w:t>м</w:t>
            </w:r>
            <w:proofErr w:type="gramEnd"/>
            <w:r w:rsidRPr="00207406">
              <w:rPr>
                <w:rFonts w:ascii="Times New Roman" w:hAnsi="Times New Roman" w:cs="Times New Roman"/>
                <w:sz w:val="28"/>
                <w:szCs w:val="28"/>
              </w:rPr>
              <w:t xml:space="preserve">.р. </w:t>
            </w:r>
            <w:proofErr w:type="spellStart"/>
            <w:r w:rsidRPr="00207406">
              <w:rPr>
                <w:rFonts w:ascii="Times New Roman" w:hAnsi="Times New Roman" w:cs="Times New Roman"/>
                <w:sz w:val="28"/>
                <w:szCs w:val="28"/>
              </w:rPr>
              <w:t>Похвистневский</w:t>
            </w:r>
            <w:proofErr w:type="spellEnd"/>
          </w:p>
        </w:tc>
        <w:tc>
          <w:tcPr>
            <w:tcW w:w="4961" w:type="dxa"/>
            <w:gridSpan w:val="2"/>
            <w:tcBorders>
              <w:top w:val="single" w:sz="4" w:space="0" w:color="auto"/>
              <w:left w:val="single" w:sz="4" w:space="0" w:color="auto"/>
              <w:bottom w:val="single" w:sz="4" w:space="0" w:color="auto"/>
              <w:right w:val="single" w:sz="4" w:space="0" w:color="auto"/>
            </w:tcBorders>
          </w:tcPr>
          <w:p w:rsidR="00207406" w:rsidRPr="00207406" w:rsidRDefault="00207406" w:rsidP="00D934F7">
            <w:pPr>
              <w:jc w:val="center"/>
              <w:rPr>
                <w:rFonts w:ascii="Times New Roman" w:hAnsi="Times New Roman" w:cs="Times New Roman"/>
                <w:sz w:val="28"/>
                <w:szCs w:val="28"/>
              </w:rPr>
            </w:pPr>
            <w:r w:rsidRPr="00207406">
              <w:rPr>
                <w:rFonts w:ascii="Times New Roman" w:hAnsi="Times New Roman" w:cs="Times New Roman"/>
                <w:sz w:val="28"/>
                <w:szCs w:val="28"/>
              </w:rPr>
              <w:t>Сокращенное</w:t>
            </w:r>
            <w:r w:rsidR="00A41E35">
              <w:rPr>
                <w:rFonts w:ascii="Times New Roman" w:hAnsi="Times New Roman" w:cs="Times New Roman"/>
                <w:sz w:val="28"/>
                <w:szCs w:val="28"/>
              </w:rPr>
              <w:t xml:space="preserve"> </w:t>
            </w:r>
            <w:r w:rsidRPr="00207406">
              <w:rPr>
                <w:rFonts w:ascii="Times New Roman" w:hAnsi="Times New Roman" w:cs="Times New Roman"/>
                <w:sz w:val="28"/>
                <w:szCs w:val="28"/>
              </w:rPr>
              <w:t>наименование</w:t>
            </w:r>
          </w:p>
          <w:p w:rsidR="00207406" w:rsidRPr="00207406" w:rsidRDefault="00207406" w:rsidP="00D934F7">
            <w:pPr>
              <w:jc w:val="center"/>
              <w:rPr>
                <w:rFonts w:ascii="Times New Roman" w:hAnsi="Times New Roman" w:cs="Times New Roman"/>
                <w:sz w:val="28"/>
                <w:szCs w:val="28"/>
              </w:rPr>
            </w:pPr>
            <w:r w:rsidRPr="00207406">
              <w:rPr>
                <w:rFonts w:ascii="Times New Roman" w:hAnsi="Times New Roman" w:cs="Times New Roman"/>
                <w:sz w:val="28"/>
                <w:szCs w:val="28"/>
              </w:rPr>
              <w:t>Получателя</w:t>
            </w:r>
          </w:p>
        </w:tc>
      </w:tr>
      <w:tr w:rsidR="00207406" w:rsidRPr="00207406" w:rsidTr="00D934F7">
        <w:tc>
          <w:tcPr>
            <w:tcW w:w="1757" w:type="dxa"/>
            <w:tcBorders>
              <w:top w:val="single" w:sz="4" w:space="0" w:color="auto"/>
              <w:lef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___________</w:t>
            </w:r>
          </w:p>
        </w:tc>
        <w:tc>
          <w:tcPr>
            <w:tcW w:w="3267" w:type="dxa"/>
            <w:tcBorders>
              <w:top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/____________________</w:t>
            </w:r>
          </w:p>
        </w:tc>
        <w:tc>
          <w:tcPr>
            <w:tcW w:w="1383" w:type="dxa"/>
            <w:tcBorders>
              <w:top w:val="single" w:sz="4" w:space="0" w:color="auto"/>
              <w:lef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________</w:t>
            </w:r>
          </w:p>
        </w:tc>
        <w:tc>
          <w:tcPr>
            <w:tcW w:w="3578" w:type="dxa"/>
            <w:tcBorders>
              <w:top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/___________________</w:t>
            </w:r>
          </w:p>
        </w:tc>
      </w:tr>
      <w:tr w:rsidR="00207406" w:rsidRPr="00207406" w:rsidTr="00D934F7">
        <w:tc>
          <w:tcPr>
            <w:tcW w:w="1757" w:type="dxa"/>
            <w:tcBorders>
              <w:left w:val="single" w:sz="4" w:space="0" w:color="auto"/>
              <w:bottom w:val="single" w:sz="4" w:space="0" w:color="auto"/>
            </w:tcBorders>
          </w:tcPr>
          <w:p w:rsidR="00207406" w:rsidRPr="00207406" w:rsidRDefault="00207406" w:rsidP="00D934F7">
            <w:pPr>
              <w:jc w:val="center"/>
              <w:rPr>
                <w:rFonts w:ascii="Times New Roman" w:hAnsi="Times New Roman" w:cs="Times New Roman"/>
                <w:sz w:val="28"/>
                <w:szCs w:val="28"/>
              </w:rPr>
            </w:pPr>
            <w:r w:rsidRPr="00207406">
              <w:rPr>
                <w:rFonts w:ascii="Times New Roman" w:hAnsi="Times New Roman" w:cs="Times New Roman"/>
                <w:sz w:val="28"/>
                <w:szCs w:val="28"/>
              </w:rPr>
              <w:t>(подпись)</w:t>
            </w:r>
          </w:p>
        </w:tc>
        <w:tc>
          <w:tcPr>
            <w:tcW w:w="3267" w:type="dxa"/>
            <w:tcBorders>
              <w:bottom w:val="single" w:sz="4" w:space="0" w:color="auto"/>
              <w:right w:val="single" w:sz="4" w:space="0" w:color="auto"/>
            </w:tcBorders>
          </w:tcPr>
          <w:p w:rsidR="00207406" w:rsidRPr="00207406" w:rsidRDefault="00207406" w:rsidP="00D934F7">
            <w:pPr>
              <w:jc w:val="center"/>
              <w:rPr>
                <w:rFonts w:ascii="Times New Roman" w:hAnsi="Times New Roman" w:cs="Times New Roman"/>
                <w:sz w:val="28"/>
                <w:szCs w:val="28"/>
              </w:rPr>
            </w:pPr>
            <w:r w:rsidRPr="00207406">
              <w:rPr>
                <w:rFonts w:ascii="Times New Roman" w:hAnsi="Times New Roman" w:cs="Times New Roman"/>
                <w:sz w:val="28"/>
                <w:szCs w:val="28"/>
              </w:rPr>
              <w:t>(Ф.И.О.)</w:t>
            </w:r>
          </w:p>
        </w:tc>
        <w:tc>
          <w:tcPr>
            <w:tcW w:w="1383" w:type="dxa"/>
            <w:tcBorders>
              <w:left w:val="single" w:sz="4" w:space="0" w:color="auto"/>
              <w:bottom w:val="single" w:sz="4" w:space="0" w:color="auto"/>
            </w:tcBorders>
          </w:tcPr>
          <w:p w:rsidR="00207406" w:rsidRPr="00207406" w:rsidRDefault="00207406" w:rsidP="00D934F7">
            <w:pPr>
              <w:jc w:val="center"/>
              <w:rPr>
                <w:rFonts w:ascii="Times New Roman" w:hAnsi="Times New Roman" w:cs="Times New Roman"/>
                <w:sz w:val="28"/>
                <w:szCs w:val="28"/>
              </w:rPr>
            </w:pPr>
            <w:r w:rsidRPr="00207406">
              <w:rPr>
                <w:rFonts w:ascii="Times New Roman" w:hAnsi="Times New Roman" w:cs="Times New Roman"/>
                <w:sz w:val="28"/>
                <w:szCs w:val="28"/>
              </w:rPr>
              <w:t>(подпись)</w:t>
            </w:r>
          </w:p>
        </w:tc>
        <w:tc>
          <w:tcPr>
            <w:tcW w:w="3578" w:type="dxa"/>
            <w:tcBorders>
              <w:bottom w:val="single" w:sz="4" w:space="0" w:color="auto"/>
              <w:right w:val="single" w:sz="4" w:space="0" w:color="auto"/>
            </w:tcBorders>
          </w:tcPr>
          <w:p w:rsidR="00207406" w:rsidRPr="00207406" w:rsidRDefault="00207406" w:rsidP="00D934F7">
            <w:pPr>
              <w:jc w:val="center"/>
              <w:rPr>
                <w:rFonts w:ascii="Times New Roman" w:hAnsi="Times New Roman" w:cs="Times New Roman"/>
                <w:sz w:val="28"/>
                <w:szCs w:val="28"/>
              </w:rPr>
            </w:pPr>
            <w:r w:rsidRPr="00207406">
              <w:rPr>
                <w:rFonts w:ascii="Times New Roman" w:hAnsi="Times New Roman" w:cs="Times New Roman"/>
                <w:sz w:val="28"/>
                <w:szCs w:val="28"/>
              </w:rPr>
              <w:t>(Ф.И.О.)</w:t>
            </w:r>
          </w:p>
        </w:tc>
      </w:tr>
    </w:tbl>
    <w:p w:rsidR="00207406" w:rsidRPr="00207406" w:rsidRDefault="00207406" w:rsidP="00207406">
      <w:pPr>
        <w:jc w:val="center"/>
        <w:outlineLvl w:val="0"/>
        <w:rPr>
          <w:rFonts w:ascii="Times New Roman" w:hAnsi="Times New Roman" w:cs="Times New Roman"/>
          <w:sz w:val="28"/>
          <w:szCs w:val="28"/>
        </w:rPr>
      </w:pPr>
    </w:p>
    <w:p w:rsidR="00207406" w:rsidRDefault="00207406" w:rsidP="00207406">
      <w:pPr>
        <w:ind w:firstLine="709"/>
        <w:contextualSpacing/>
        <w:rPr>
          <w:rFonts w:ascii="Times New Roman" w:hAnsi="Times New Roman" w:cs="Times New Roman"/>
          <w:sz w:val="28"/>
          <w:szCs w:val="28"/>
        </w:rPr>
      </w:pPr>
    </w:p>
    <w:p w:rsidR="00053A7C" w:rsidRDefault="00053A7C" w:rsidP="00207406">
      <w:pPr>
        <w:ind w:firstLine="709"/>
        <w:contextualSpacing/>
        <w:rPr>
          <w:rFonts w:ascii="Times New Roman" w:hAnsi="Times New Roman" w:cs="Times New Roman"/>
          <w:sz w:val="28"/>
          <w:szCs w:val="28"/>
        </w:rPr>
      </w:pPr>
    </w:p>
    <w:p w:rsidR="00053A7C" w:rsidRDefault="00053A7C" w:rsidP="00207406">
      <w:pPr>
        <w:ind w:firstLine="709"/>
        <w:contextualSpacing/>
        <w:rPr>
          <w:rFonts w:ascii="Times New Roman" w:hAnsi="Times New Roman" w:cs="Times New Roman"/>
          <w:sz w:val="28"/>
          <w:szCs w:val="28"/>
        </w:rPr>
      </w:pPr>
    </w:p>
    <w:p w:rsidR="00053A7C" w:rsidRDefault="00053A7C" w:rsidP="00207406">
      <w:pPr>
        <w:ind w:firstLine="709"/>
        <w:contextualSpacing/>
        <w:rPr>
          <w:rFonts w:ascii="Times New Roman" w:hAnsi="Times New Roman" w:cs="Times New Roman"/>
          <w:sz w:val="28"/>
          <w:szCs w:val="28"/>
        </w:rPr>
      </w:pPr>
    </w:p>
    <w:p w:rsidR="00053A7C" w:rsidRDefault="00053A7C" w:rsidP="00207406">
      <w:pPr>
        <w:ind w:firstLine="709"/>
        <w:contextualSpacing/>
        <w:rPr>
          <w:rFonts w:ascii="Times New Roman" w:hAnsi="Times New Roman" w:cs="Times New Roman"/>
          <w:sz w:val="28"/>
          <w:szCs w:val="28"/>
        </w:rPr>
      </w:pPr>
    </w:p>
    <w:p w:rsidR="00053A7C" w:rsidRDefault="00053A7C" w:rsidP="00207406">
      <w:pPr>
        <w:ind w:firstLine="709"/>
        <w:contextualSpacing/>
        <w:rPr>
          <w:rFonts w:ascii="Times New Roman" w:hAnsi="Times New Roman" w:cs="Times New Roman"/>
          <w:sz w:val="28"/>
          <w:szCs w:val="28"/>
        </w:rPr>
      </w:pPr>
    </w:p>
    <w:p w:rsidR="00053A7C" w:rsidRDefault="00053A7C" w:rsidP="00207406">
      <w:pPr>
        <w:ind w:firstLine="709"/>
        <w:contextualSpacing/>
        <w:rPr>
          <w:rFonts w:ascii="Times New Roman" w:hAnsi="Times New Roman" w:cs="Times New Roman"/>
          <w:sz w:val="28"/>
          <w:szCs w:val="28"/>
        </w:rPr>
      </w:pPr>
    </w:p>
    <w:p w:rsidR="00053A7C" w:rsidRDefault="00053A7C" w:rsidP="00207406">
      <w:pPr>
        <w:ind w:firstLine="709"/>
        <w:contextualSpacing/>
        <w:rPr>
          <w:rFonts w:ascii="Times New Roman" w:hAnsi="Times New Roman" w:cs="Times New Roman"/>
          <w:sz w:val="28"/>
          <w:szCs w:val="28"/>
        </w:rPr>
      </w:pPr>
    </w:p>
    <w:p w:rsidR="00A41E35" w:rsidRDefault="00A41E35" w:rsidP="00207406">
      <w:pPr>
        <w:ind w:firstLine="709"/>
        <w:contextualSpacing/>
        <w:rPr>
          <w:rFonts w:ascii="Times New Roman" w:hAnsi="Times New Roman" w:cs="Times New Roman"/>
          <w:sz w:val="28"/>
          <w:szCs w:val="28"/>
        </w:rPr>
      </w:pPr>
    </w:p>
    <w:p w:rsidR="00053A7C" w:rsidRDefault="00053A7C" w:rsidP="00207406">
      <w:pPr>
        <w:ind w:firstLine="709"/>
        <w:contextualSpacing/>
        <w:rPr>
          <w:rFonts w:ascii="Times New Roman" w:hAnsi="Times New Roman" w:cs="Times New Roman"/>
          <w:sz w:val="28"/>
          <w:szCs w:val="28"/>
        </w:rPr>
      </w:pPr>
    </w:p>
    <w:p w:rsidR="00053A7C" w:rsidRPr="00207406" w:rsidRDefault="00053A7C" w:rsidP="00207406">
      <w:pPr>
        <w:ind w:firstLine="709"/>
        <w:contextualSpacing/>
        <w:rPr>
          <w:rFonts w:ascii="Times New Roman" w:hAnsi="Times New Roman" w:cs="Times New Roman"/>
          <w:sz w:val="28"/>
          <w:szCs w:val="28"/>
        </w:rPr>
      </w:pPr>
    </w:p>
    <w:p w:rsidR="00053A7C" w:rsidRDefault="00053A7C" w:rsidP="000F52EF">
      <w:pPr>
        <w:pStyle w:val="ConsPlusNonformat"/>
        <w:widowControl/>
        <w:ind w:left="3686"/>
        <w:jc w:val="center"/>
        <w:rPr>
          <w:rFonts w:ascii="Times New Roman" w:hAnsi="Times New Roman" w:cs="Times New Roman"/>
          <w:sz w:val="24"/>
          <w:szCs w:val="24"/>
        </w:rPr>
      </w:pPr>
    </w:p>
    <w:p w:rsidR="00053A7C" w:rsidRDefault="00D80D1B" w:rsidP="00053A7C">
      <w:pPr>
        <w:pStyle w:val="ConsPlusNonformat"/>
        <w:widowControl/>
        <w:ind w:left="4678"/>
        <w:jc w:val="center"/>
        <w:rPr>
          <w:rFonts w:ascii="Times New Roman" w:hAnsi="Times New Roman" w:cs="Times New Roman"/>
          <w:sz w:val="24"/>
          <w:szCs w:val="24"/>
        </w:rPr>
      </w:pPr>
      <w:r w:rsidRPr="00B5659A">
        <w:rPr>
          <w:rFonts w:ascii="Times New Roman" w:hAnsi="Times New Roman" w:cs="Times New Roman"/>
          <w:sz w:val="24"/>
          <w:szCs w:val="24"/>
        </w:rPr>
        <w:lastRenderedPageBreak/>
        <w:t>Приложение</w:t>
      </w:r>
      <w:r w:rsidRPr="00DE76D4">
        <w:rPr>
          <w:rFonts w:ascii="Times New Roman" w:hAnsi="Times New Roman" w:cs="Times New Roman"/>
          <w:sz w:val="24"/>
          <w:szCs w:val="24"/>
        </w:rPr>
        <w:t xml:space="preserve"> </w:t>
      </w:r>
      <w:r w:rsidR="000F52EF">
        <w:rPr>
          <w:rFonts w:ascii="Times New Roman" w:hAnsi="Times New Roman" w:cs="Times New Roman"/>
          <w:sz w:val="24"/>
          <w:szCs w:val="24"/>
        </w:rPr>
        <w:t>1</w:t>
      </w:r>
      <w:r w:rsidR="00053A7C">
        <w:rPr>
          <w:rFonts w:ascii="Times New Roman" w:hAnsi="Times New Roman" w:cs="Times New Roman"/>
          <w:sz w:val="24"/>
          <w:szCs w:val="24"/>
        </w:rPr>
        <w:t xml:space="preserve"> </w:t>
      </w:r>
    </w:p>
    <w:p w:rsidR="00053A7C" w:rsidRPr="00053A7C" w:rsidRDefault="00053A7C" w:rsidP="00053A7C">
      <w:pPr>
        <w:pStyle w:val="ConsPlusNonformat"/>
        <w:widowControl/>
        <w:ind w:left="4678"/>
        <w:jc w:val="center"/>
        <w:rPr>
          <w:rFonts w:ascii="Times New Roman" w:hAnsi="Times New Roman" w:cs="Times New Roman"/>
          <w:sz w:val="24"/>
          <w:szCs w:val="24"/>
        </w:rPr>
      </w:pPr>
      <w:r>
        <w:rPr>
          <w:rFonts w:ascii="Times New Roman" w:hAnsi="Times New Roman" w:cs="Times New Roman"/>
          <w:sz w:val="24"/>
          <w:szCs w:val="24"/>
        </w:rPr>
        <w:t xml:space="preserve">к </w:t>
      </w:r>
      <w:r w:rsidRPr="00053A7C">
        <w:rPr>
          <w:rFonts w:ascii="Times New Roman" w:hAnsi="Times New Roman" w:cs="Times New Roman"/>
          <w:sz w:val="24"/>
          <w:szCs w:val="24"/>
        </w:rPr>
        <w:t>Соглашени</w:t>
      </w:r>
      <w:r>
        <w:rPr>
          <w:rFonts w:ascii="Times New Roman" w:hAnsi="Times New Roman" w:cs="Times New Roman"/>
          <w:sz w:val="24"/>
          <w:szCs w:val="24"/>
        </w:rPr>
        <w:t>ю</w:t>
      </w:r>
    </w:p>
    <w:p w:rsidR="00053A7C" w:rsidRPr="00053A7C" w:rsidRDefault="00053A7C" w:rsidP="00053A7C">
      <w:pPr>
        <w:ind w:left="5103"/>
        <w:jc w:val="center"/>
        <w:rPr>
          <w:rFonts w:ascii="Times New Roman" w:eastAsia="Calibri" w:hAnsi="Times New Roman" w:cs="Times New Roman"/>
          <w:sz w:val="24"/>
          <w:szCs w:val="24"/>
        </w:rPr>
      </w:pPr>
      <w:r w:rsidRPr="00053A7C">
        <w:rPr>
          <w:rFonts w:ascii="Times New Roman" w:eastAsia="Calibri" w:hAnsi="Times New Roman" w:cs="Times New Roman"/>
          <w:sz w:val="24"/>
          <w:szCs w:val="24"/>
        </w:rPr>
        <w:t xml:space="preserve">о предоставлении субсидии из бюджета муниципального района </w:t>
      </w:r>
      <w:proofErr w:type="spellStart"/>
      <w:r w:rsidRPr="00053A7C">
        <w:rPr>
          <w:rFonts w:ascii="Times New Roman" w:eastAsia="Calibri" w:hAnsi="Times New Roman" w:cs="Times New Roman"/>
          <w:sz w:val="24"/>
          <w:szCs w:val="24"/>
        </w:rPr>
        <w:t>Похвистневский</w:t>
      </w:r>
      <w:proofErr w:type="spellEnd"/>
      <w:r w:rsidRPr="00053A7C">
        <w:rPr>
          <w:rFonts w:ascii="Times New Roman" w:eastAsia="Calibri" w:hAnsi="Times New Roman" w:cs="Times New Roman"/>
          <w:sz w:val="24"/>
          <w:szCs w:val="24"/>
        </w:rPr>
        <w:t xml:space="preserve"> юридическим лицам, индивидуальным предпринимателям, а также физическим лицам – производителям товаров, работ, услуг в соответствии с пунктами 3 и 7 статьи 78, пунктами 2 и 4 статьи 78.1 Бюджетного кодекса Российской Федерации</w:t>
      </w:r>
    </w:p>
    <w:p w:rsidR="000F52EF" w:rsidRPr="00DE76D4" w:rsidRDefault="000F52EF" w:rsidP="000F52EF">
      <w:pPr>
        <w:pStyle w:val="ConsPlusNormal"/>
        <w:jc w:val="right"/>
        <w:rPr>
          <w:rFonts w:ascii="Times New Roman" w:eastAsia="Calibri" w:hAnsi="Times New Roman" w:cs="Times New Roman"/>
          <w:sz w:val="24"/>
          <w:szCs w:val="24"/>
          <w:lang w:eastAsia="en-US"/>
        </w:rPr>
      </w:pPr>
    </w:p>
    <w:p w:rsidR="000F52EF" w:rsidRDefault="000F52EF" w:rsidP="000F52EF">
      <w:pPr>
        <w:pStyle w:val="ConsPlusNonformat"/>
        <w:widowControl/>
        <w:jc w:val="right"/>
        <w:rPr>
          <w:rFonts w:ascii="Times New Roman" w:eastAsia="Calibri" w:hAnsi="Times New Roman" w:cs="Times New Roman"/>
          <w:sz w:val="28"/>
          <w:szCs w:val="28"/>
          <w:lang w:eastAsia="en-US"/>
        </w:rPr>
      </w:pPr>
    </w:p>
    <w:p w:rsidR="000F52EF" w:rsidRDefault="000F52EF" w:rsidP="000F52EF">
      <w:pPr>
        <w:pStyle w:val="ConsPlusNonformat"/>
        <w:widowControl/>
        <w:jc w:val="right"/>
        <w:rPr>
          <w:rFonts w:ascii="Times New Roman" w:hAnsi="Times New Roman" w:cs="Times New Roman"/>
          <w:b/>
          <w:sz w:val="28"/>
          <w:szCs w:val="28"/>
        </w:rPr>
      </w:pPr>
    </w:p>
    <w:p w:rsidR="000F52EF" w:rsidRDefault="000F52EF" w:rsidP="000F52EF">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Перечень</w:t>
      </w:r>
    </w:p>
    <w:p w:rsidR="000F52EF" w:rsidRDefault="000F52EF" w:rsidP="000F52EF">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документов, необходимых для получения Субсидии</w:t>
      </w:r>
    </w:p>
    <w:p w:rsidR="000F52EF" w:rsidRDefault="000F52EF" w:rsidP="000F52EF">
      <w:pPr>
        <w:pStyle w:val="ConsPlusNonformat"/>
        <w:widowControl/>
        <w:jc w:val="center"/>
        <w:rPr>
          <w:rFonts w:ascii="Times New Roman" w:hAnsi="Times New Roman" w:cs="Times New Roman"/>
          <w:b/>
          <w:sz w:val="28"/>
          <w:szCs w:val="28"/>
        </w:rPr>
      </w:pPr>
    </w:p>
    <w:p w:rsidR="000F52EF" w:rsidRPr="00E66197" w:rsidRDefault="000F52EF" w:rsidP="000F52EF">
      <w:pPr>
        <w:ind w:firstLine="567"/>
        <w:rPr>
          <w:rFonts w:ascii="Times New Roman" w:hAnsi="Times New Roman" w:cs="Times New Roman"/>
          <w:sz w:val="28"/>
          <w:szCs w:val="28"/>
        </w:rPr>
      </w:pPr>
      <w:r>
        <w:rPr>
          <w:rFonts w:ascii="Times New Roman" w:hAnsi="Times New Roman" w:cs="Times New Roman"/>
          <w:sz w:val="28"/>
          <w:szCs w:val="28"/>
        </w:rPr>
        <w:t>1. Заявление о</w:t>
      </w:r>
      <w:r w:rsidRPr="00E66197">
        <w:rPr>
          <w:rFonts w:ascii="Times New Roman" w:hAnsi="Times New Roman" w:cs="Times New Roman"/>
          <w:sz w:val="28"/>
          <w:szCs w:val="28"/>
        </w:rPr>
        <w:t xml:space="preserve"> предоставление субсидии по форме согласно приложению</w:t>
      </w:r>
      <w:r>
        <w:rPr>
          <w:rFonts w:ascii="Times New Roman" w:hAnsi="Times New Roman" w:cs="Times New Roman"/>
          <w:sz w:val="28"/>
          <w:szCs w:val="28"/>
        </w:rPr>
        <w:t xml:space="preserve"> №</w:t>
      </w:r>
      <w:r w:rsidRPr="00E66197">
        <w:rPr>
          <w:rFonts w:ascii="Times New Roman" w:hAnsi="Times New Roman" w:cs="Times New Roman"/>
          <w:sz w:val="28"/>
          <w:szCs w:val="28"/>
        </w:rPr>
        <w:t xml:space="preserve"> </w:t>
      </w:r>
      <w:r w:rsidR="00053A7C">
        <w:rPr>
          <w:rFonts w:ascii="Times New Roman" w:hAnsi="Times New Roman" w:cs="Times New Roman"/>
          <w:sz w:val="28"/>
          <w:szCs w:val="28"/>
        </w:rPr>
        <w:t>2</w:t>
      </w:r>
      <w:r w:rsidRPr="00E66197">
        <w:rPr>
          <w:rFonts w:ascii="Times New Roman" w:hAnsi="Times New Roman" w:cs="Times New Roman"/>
          <w:sz w:val="28"/>
          <w:szCs w:val="28"/>
        </w:rPr>
        <w:t xml:space="preserve"> к Порядку</w:t>
      </w:r>
      <w:r>
        <w:rPr>
          <w:rFonts w:ascii="Times New Roman" w:hAnsi="Times New Roman" w:cs="Times New Roman"/>
          <w:sz w:val="28"/>
          <w:szCs w:val="28"/>
        </w:rPr>
        <w:t xml:space="preserve"> предоставления субсидий.</w:t>
      </w:r>
    </w:p>
    <w:p w:rsidR="000F52EF" w:rsidRDefault="000F52EF" w:rsidP="000F52EF">
      <w:pPr>
        <w:ind w:firstLine="539"/>
        <w:rPr>
          <w:rFonts w:ascii="Times New Roman" w:hAnsi="Times New Roman" w:cs="Times New Roman"/>
          <w:sz w:val="28"/>
          <w:szCs w:val="28"/>
        </w:rPr>
      </w:pPr>
      <w:r>
        <w:rPr>
          <w:rFonts w:ascii="Times New Roman" w:hAnsi="Times New Roman" w:cs="Times New Roman"/>
          <w:sz w:val="28"/>
          <w:szCs w:val="28"/>
        </w:rPr>
        <w:t>2. К</w:t>
      </w:r>
      <w:r w:rsidRPr="00E66197">
        <w:rPr>
          <w:rFonts w:ascii="Times New Roman" w:hAnsi="Times New Roman" w:cs="Times New Roman"/>
          <w:sz w:val="28"/>
          <w:szCs w:val="28"/>
        </w:rPr>
        <w:t xml:space="preserve">опии учредительных документов, заверенные </w:t>
      </w:r>
      <w:r>
        <w:rPr>
          <w:rFonts w:ascii="Times New Roman" w:hAnsi="Times New Roman" w:cs="Times New Roman"/>
          <w:sz w:val="28"/>
          <w:szCs w:val="28"/>
        </w:rPr>
        <w:t>Получателем.</w:t>
      </w:r>
    </w:p>
    <w:p w:rsidR="000F52EF" w:rsidRDefault="000F52EF" w:rsidP="000F52EF">
      <w:pPr>
        <w:ind w:firstLine="539"/>
        <w:rPr>
          <w:rFonts w:ascii="Times New Roman" w:hAnsi="Times New Roman" w:cs="Times New Roman"/>
          <w:sz w:val="28"/>
          <w:szCs w:val="28"/>
        </w:rPr>
      </w:pPr>
      <w:r>
        <w:rPr>
          <w:rFonts w:ascii="Times New Roman" w:hAnsi="Times New Roman" w:cs="Times New Roman"/>
          <w:sz w:val="28"/>
          <w:szCs w:val="28"/>
        </w:rPr>
        <w:t>3.</w:t>
      </w:r>
      <w:r w:rsidRPr="00A964D3">
        <w:rPr>
          <w:rFonts w:ascii="Times New Roman" w:eastAsia="Calibri" w:hAnsi="Times New Roman" w:cs="Times New Roman"/>
          <w:sz w:val="28"/>
          <w:szCs w:val="28"/>
        </w:rPr>
        <w:t xml:space="preserve"> </w:t>
      </w:r>
      <w:r>
        <w:rPr>
          <w:rFonts w:ascii="Times New Roman" w:eastAsia="Calibri" w:hAnsi="Times New Roman" w:cs="Times New Roman"/>
          <w:sz w:val="28"/>
          <w:szCs w:val="28"/>
        </w:rPr>
        <w:t>К</w:t>
      </w:r>
      <w:r w:rsidRPr="002A6511">
        <w:rPr>
          <w:rFonts w:ascii="Times New Roman" w:eastAsia="Calibri" w:hAnsi="Times New Roman" w:cs="Times New Roman"/>
          <w:sz w:val="28"/>
          <w:szCs w:val="28"/>
        </w:rPr>
        <w:t xml:space="preserve">опия паспорта, </w:t>
      </w:r>
      <w:r w:rsidRPr="00D913C4">
        <w:rPr>
          <w:rFonts w:ascii="Times New Roman" w:hAnsi="Times New Roman" w:cs="Times New Roman"/>
          <w:sz w:val="28"/>
          <w:szCs w:val="28"/>
        </w:rPr>
        <w:t xml:space="preserve">выписка из Единого государственного реестра индивидуальных предпринимателей, выданная не </w:t>
      </w:r>
      <w:proofErr w:type="gramStart"/>
      <w:r w:rsidRPr="00D913C4">
        <w:rPr>
          <w:rFonts w:ascii="Times New Roman" w:hAnsi="Times New Roman" w:cs="Times New Roman"/>
          <w:sz w:val="28"/>
          <w:szCs w:val="28"/>
        </w:rPr>
        <w:t>позднее</w:t>
      </w:r>
      <w:proofErr w:type="gramEnd"/>
      <w:r w:rsidRPr="00D913C4">
        <w:rPr>
          <w:rFonts w:ascii="Times New Roman" w:hAnsi="Times New Roman" w:cs="Times New Roman"/>
          <w:sz w:val="28"/>
          <w:szCs w:val="28"/>
        </w:rPr>
        <w:t xml:space="preserve"> чем за 30 дней </w:t>
      </w:r>
      <w:r>
        <w:rPr>
          <w:rFonts w:ascii="Times New Roman" w:hAnsi="Times New Roman" w:cs="Times New Roman"/>
          <w:sz w:val="28"/>
          <w:szCs w:val="28"/>
        </w:rPr>
        <w:t xml:space="preserve">до даты подачи заявления (если Получатель </w:t>
      </w:r>
      <w:r w:rsidRPr="002A6511">
        <w:rPr>
          <w:rFonts w:ascii="Times New Roman" w:eastAsia="Calibri" w:hAnsi="Times New Roman" w:cs="Times New Roman"/>
          <w:sz w:val="28"/>
          <w:szCs w:val="28"/>
        </w:rPr>
        <w:t>индивидуальн</w:t>
      </w:r>
      <w:r>
        <w:rPr>
          <w:rFonts w:ascii="Times New Roman" w:eastAsia="Calibri" w:hAnsi="Times New Roman" w:cs="Times New Roman"/>
          <w:sz w:val="28"/>
          <w:szCs w:val="28"/>
        </w:rPr>
        <w:t>ый</w:t>
      </w:r>
      <w:r w:rsidRPr="002A6511">
        <w:rPr>
          <w:rFonts w:ascii="Times New Roman" w:eastAsia="Calibri" w:hAnsi="Times New Roman" w:cs="Times New Roman"/>
          <w:sz w:val="28"/>
          <w:szCs w:val="28"/>
        </w:rPr>
        <w:t xml:space="preserve"> предпринимател</w:t>
      </w:r>
      <w:r>
        <w:rPr>
          <w:rFonts w:ascii="Times New Roman" w:eastAsia="Calibri" w:hAnsi="Times New Roman" w:cs="Times New Roman"/>
          <w:sz w:val="28"/>
          <w:szCs w:val="28"/>
        </w:rPr>
        <w:t>ь)</w:t>
      </w:r>
      <w:r>
        <w:rPr>
          <w:rFonts w:ascii="Times New Roman" w:hAnsi="Times New Roman" w:cs="Times New Roman"/>
          <w:sz w:val="28"/>
          <w:szCs w:val="28"/>
        </w:rPr>
        <w:t>.</w:t>
      </w:r>
    </w:p>
    <w:p w:rsidR="000F52EF" w:rsidRDefault="000F52EF" w:rsidP="000F52EF">
      <w:pPr>
        <w:ind w:firstLine="539"/>
        <w:rPr>
          <w:rFonts w:ascii="Times New Roman" w:eastAsia="Calibri" w:hAnsi="Times New Roman" w:cs="Times New Roman"/>
          <w:sz w:val="28"/>
          <w:szCs w:val="28"/>
        </w:rPr>
      </w:pPr>
      <w:r>
        <w:rPr>
          <w:rFonts w:ascii="Times New Roman" w:hAnsi="Times New Roman" w:cs="Times New Roman"/>
          <w:sz w:val="28"/>
          <w:szCs w:val="28"/>
        </w:rPr>
        <w:t>4. В</w:t>
      </w:r>
      <w:r w:rsidRPr="002A6511">
        <w:rPr>
          <w:rFonts w:ascii="Times New Roman" w:eastAsia="Calibri" w:hAnsi="Times New Roman" w:cs="Times New Roman"/>
          <w:sz w:val="28"/>
          <w:szCs w:val="28"/>
        </w:rPr>
        <w:t>ыписка</w:t>
      </w:r>
      <w:r w:rsidRPr="00D913C4">
        <w:rPr>
          <w:rFonts w:ascii="Times New Roman" w:hAnsi="Times New Roman" w:cs="Times New Roman"/>
          <w:sz w:val="28"/>
          <w:szCs w:val="28"/>
        </w:rPr>
        <w:t xml:space="preserve"> из Единого государственного реестра юридических лиц</w:t>
      </w:r>
      <w:r>
        <w:rPr>
          <w:rFonts w:ascii="Times New Roman" w:hAnsi="Times New Roman" w:cs="Times New Roman"/>
          <w:sz w:val="28"/>
          <w:szCs w:val="28"/>
        </w:rPr>
        <w:t>,</w:t>
      </w:r>
      <w:r w:rsidRPr="00D913C4">
        <w:rPr>
          <w:rFonts w:ascii="Times New Roman" w:hAnsi="Times New Roman" w:cs="Times New Roman"/>
          <w:sz w:val="28"/>
          <w:szCs w:val="28"/>
        </w:rPr>
        <w:t xml:space="preserve"> выданная не </w:t>
      </w:r>
      <w:proofErr w:type="gramStart"/>
      <w:r w:rsidRPr="00D913C4">
        <w:rPr>
          <w:rFonts w:ascii="Times New Roman" w:hAnsi="Times New Roman" w:cs="Times New Roman"/>
          <w:sz w:val="28"/>
          <w:szCs w:val="28"/>
        </w:rPr>
        <w:t>позднее</w:t>
      </w:r>
      <w:proofErr w:type="gramEnd"/>
      <w:r w:rsidRPr="00D913C4">
        <w:rPr>
          <w:rFonts w:ascii="Times New Roman" w:hAnsi="Times New Roman" w:cs="Times New Roman"/>
          <w:sz w:val="28"/>
          <w:szCs w:val="28"/>
        </w:rPr>
        <w:t xml:space="preserve"> чем за 30 дней </w:t>
      </w:r>
      <w:r>
        <w:rPr>
          <w:rFonts w:ascii="Times New Roman" w:hAnsi="Times New Roman" w:cs="Times New Roman"/>
          <w:sz w:val="28"/>
          <w:szCs w:val="28"/>
        </w:rPr>
        <w:t>до даты подачи заявления (если Получатель</w:t>
      </w:r>
      <w:r w:rsidRPr="002A6511">
        <w:rPr>
          <w:rFonts w:ascii="Times New Roman" w:eastAsia="Calibri" w:hAnsi="Times New Roman" w:cs="Times New Roman"/>
          <w:sz w:val="28"/>
          <w:szCs w:val="28"/>
        </w:rPr>
        <w:t xml:space="preserve"> юридическо</w:t>
      </w:r>
      <w:r>
        <w:rPr>
          <w:rFonts w:ascii="Times New Roman" w:eastAsia="Calibri" w:hAnsi="Times New Roman" w:cs="Times New Roman"/>
          <w:sz w:val="28"/>
          <w:szCs w:val="28"/>
        </w:rPr>
        <w:t>е</w:t>
      </w:r>
      <w:r w:rsidRPr="002A6511">
        <w:rPr>
          <w:rFonts w:ascii="Times New Roman" w:eastAsia="Calibri" w:hAnsi="Times New Roman" w:cs="Times New Roman"/>
          <w:sz w:val="28"/>
          <w:szCs w:val="28"/>
        </w:rPr>
        <w:t xml:space="preserve"> лиц</w:t>
      </w:r>
      <w:r>
        <w:rPr>
          <w:rFonts w:ascii="Times New Roman" w:eastAsia="Calibri" w:hAnsi="Times New Roman" w:cs="Times New Roman"/>
          <w:sz w:val="28"/>
          <w:szCs w:val="28"/>
        </w:rPr>
        <w:t>о).</w:t>
      </w:r>
      <w:r w:rsidRPr="002A6511">
        <w:rPr>
          <w:rFonts w:ascii="Times New Roman" w:eastAsia="Calibri" w:hAnsi="Times New Roman" w:cs="Times New Roman"/>
          <w:sz w:val="28"/>
          <w:szCs w:val="28"/>
        </w:rPr>
        <w:t xml:space="preserve"> </w:t>
      </w:r>
    </w:p>
    <w:p w:rsidR="000F52EF" w:rsidRDefault="000F52EF" w:rsidP="000F52EF">
      <w:pPr>
        <w:ind w:firstLine="539"/>
        <w:rPr>
          <w:rFonts w:ascii="Times New Roman" w:hAnsi="Times New Roman" w:cs="Times New Roman"/>
          <w:sz w:val="28"/>
          <w:szCs w:val="28"/>
        </w:rPr>
      </w:pPr>
      <w:r>
        <w:rPr>
          <w:rFonts w:ascii="Times New Roman" w:eastAsia="Calibri" w:hAnsi="Times New Roman" w:cs="Times New Roman"/>
          <w:sz w:val="28"/>
          <w:szCs w:val="28"/>
        </w:rPr>
        <w:t xml:space="preserve">5. </w:t>
      </w:r>
      <w:proofErr w:type="gramStart"/>
      <w:r>
        <w:rPr>
          <w:rFonts w:ascii="Times New Roman" w:eastAsia="Calibri" w:hAnsi="Times New Roman" w:cs="Times New Roman"/>
          <w:sz w:val="28"/>
          <w:szCs w:val="28"/>
        </w:rPr>
        <w:t>С</w:t>
      </w:r>
      <w:r w:rsidRPr="00E66197">
        <w:rPr>
          <w:rFonts w:ascii="Times New Roman" w:hAnsi="Times New Roman" w:cs="Times New Roman"/>
          <w:sz w:val="28"/>
          <w:szCs w:val="28"/>
        </w:rPr>
        <w:t>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Федеральной налоговой службой</w:t>
      </w:r>
      <w:r>
        <w:rPr>
          <w:rFonts w:ascii="Times New Roman" w:hAnsi="Times New Roman" w:cs="Times New Roman"/>
          <w:sz w:val="28"/>
          <w:szCs w:val="28"/>
        </w:rPr>
        <w:t>.</w:t>
      </w:r>
      <w:proofErr w:type="gramEnd"/>
    </w:p>
    <w:p w:rsidR="000F52EF" w:rsidRDefault="000F52EF" w:rsidP="000F52EF">
      <w:pPr>
        <w:ind w:firstLine="539"/>
        <w:rPr>
          <w:rFonts w:ascii="Times New Roman" w:hAnsi="Times New Roman" w:cs="Times New Roman"/>
          <w:sz w:val="28"/>
          <w:szCs w:val="28"/>
        </w:rPr>
      </w:pPr>
      <w:r>
        <w:rPr>
          <w:rFonts w:ascii="Times New Roman" w:hAnsi="Times New Roman" w:cs="Times New Roman"/>
          <w:sz w:val="28"/>
          <w:szCs w:val="28"/>
        </w:rPr>
        <w:t>6. С</w:t>
      </w:r>
      <w:r w:rsidRPr="002A6511">
        <w:rPr>
          <w:rFonts w:ascii="Times New Roman" w:eastAsia="Calibri" w:hAnsi="Times New Roman" w:cs="Times New Roman"/>
          <w:sz w:val="28"/>
          <w:szCs w:val="28"/>
        </w:rPr>
        <w:t xml:space="preserve">правка-расчет для получения субсидии </w:t>
      </w:r>
      <w:r>
        <w:rPr>
          <w:rFonts w:ascii="Times New Roman" w:eastAsia="Calibri" w:hAnsi="Times New Roman" w:cs="Times New Roman"/>
          <w:sz w:val="28"/>
          <w:szCs w:val="28"/>
        </w:rPr>
        <w:t xml:space="preserve">по форме </w:t>
      </w:r>
      <w:r w:rsidRPr="002A6511">
        <w:rPr>
          <w:rFonts w:ascii="Times New Roman" w:eastAsia="Calibri" w:hAnsi="Times New Roman" w:cs="Times New Roman"/>
          <w:sz w:val="28"/>
          <w:szCs w:val="28"/>
        </w:rPr>
        <w:t>согласно приложени</w:t>
      </w:r>
      <w:r>
        <w:rPr>
          <w:rFonts w:ascii="Times New Roman" w:eastAsia="Calibri" w:hAnsi="Times New Roman" w:cs="Times New Roman"/>
          <w:sz w:val="28"/>
          <w:szCs w:val="28"/>
        </w:rPr>
        <w:t xml:space="preserve">ю № </w:t>
      </w:r>
      <w:r w:rsidR="00053A7C">
        <w:rPr>
          <w:rFonts w:ascii="Times New Roman" w:eastAsia="Calibri" w:hAnsi="Times New Roman" w:cs="Times New Roman"/>
          <w:sz w:val="28"/>
          <w:szCs w:val="28"/>
        </w:rPr>
        <w:t>3</w:t>
      </w:r>
      <w:r>
        <w:rPr>
          <w:rFonts w:ascii="Times New Roman" w:eastAsia="Calibri" w:hAnsi="Times New Roman" w:cs="Times New Roman"/>
          <w:sz w:val="28"/>
          <w:szCs w:val="28"/>
        </w:rPr>
        <w:t xml:space="preserve"> к Порядку предоставления субсидий.</w:t>
      </w:r>
    </w:p>
    <w:p w:rsidR="000F52EF" w:rsidRDefault="000F52EF" w:rsidP="000F52EF">
      <w:pPr>
        <w:ind w:firstLine="539"/>
        <w:rPr>
          <w:rFonts w:ascii="Times New Roman" w:hAnsi="Times New Roman" w:cs="Times New Roman"/>
          <w:sz w:val="28"/>
          <w:szCs w:val="28"/>
        </w:rPr>
      </w:pPr>
      <w:r>
        <w:rPr>
          <w:rFonts w:ascii="Times New Roman" w:hAnsi="Times New Roman" w:cs="Times New Roman"/>
          <w:sz w:val="28"/>
          <w:szCs w:val="28"/>
        </w:rPr>
        <w:t>7. С</w:t>
      </w:r>
      <w:r w:rsidRPr="002A6511">
        <w:rPr>
          <w:rFonts w:ascii="Times New Roman" w:eastAsia="Calibri" w:hAnsi="Times New Roman" w:cs="Times New Roman"/>
          <w:sz w:val="28"/>
          <w:szCs w:val="28"/>
        </w:rPr>
        <w:t>правка о среднесписочной численности работников</w:t>
      </w:r>
      <w:r>
        <w:rPr>
          <w:rFonts w:ascii="Times New Roman" w:eastAsia="Calibri" w:hAnsi="Times New Roman" w:cs="Times New Roman"/>
          <w:sz w:val="28"/>
          <w:szCs w:val="28"/>
        </w:rPr>
        <w:t>, подписанная Получателем.</w:t>
      </w:r>
      <w:r w:rsidRPr="002A6511">
        <w:rPr>
          <w:rFonts w:ascii="Times New Roman" w:eastAsia="Calibri" w:hAnsi="Times New Roman" w:cs="Times New Roman"/>
          <w:sz w:val="28"/>
          <w:szCs w:val="28"/>
        </w:rPr>
        <w:t xml:space="preserve"> </w:t>
      </w:r>
    </w:p>
    <w:p w:rsidR="000F52EF" w:rsidRPr="00380D20" w:rsidRDefault="000F52EF" w:rsidP="000F52EF">
      <w:pPr>
        <w:ind w:firstLine="539"/>
        <w:rPr>
          <w:rFonts w:ascii="Times New Roman" w:hAnsi="Times New Roman" w:cs="Times New Roman"/>
          <w:sz w:val="28"/>
          <w:szCs w:val="28"/>
        </w:rPr>
      </w:pPr>
      <w:r>
        <w:rPr>
          <w:rFonts w:ascii="Times New Roman" w:hAnsi="Times New Roman" w:cs="Times New Roman"/>
          <w:sz w:val="28"/>
          <w:szCs w:val="28"/>
        </w:rPr>
        <w:t>8. С</w:t>
      </w:r>
      <w:r>
        <w:rPr>
          <w:rFonts w:ascii="Times New Roman" w:eastAsia="Calibri" w:hAnsi="Times New Roman" w:cs="Times New Roman"/>
          <w:sz w:val="28"/>
          <w:szCs w:val="28"/>
        </w:rPr>
        <w:t xml:space="preserve">правка о </w:t>
      </w:r>
      <w:r w:rsidRPr="00816A5F">
        <w:rPr>
          <w:rFonts w:ascii="Times New Roman" w:hAnsi="Times New Roman" w:cs="Times New Roman"/>
          <w:sz w:val="28"/>
          <w:szCs w:val="28"/>
        </w:rPr>
        <w:t>величин</w:t>
      </w:r>
      <w:r>
        <w:rPr>
          <w:rFonts w:ascii="Times New Roman" w:hAnsi="Times New Roman" w:cs="Times New Roman"/>
          <w:sz w:val="28"/>
          <w:szCs w:val="28"/>
        </w:rPr>
        <w:t>е</w:t>
      </w:r>
      <w:r w:rsidRPr="00816A5F">
        <w:rPr>
          <w:rFonts w:ascii="Times New Roman" w:hAnsi="Times New Roman" w:cs="Times New Roman"/>
          <w:sz w:val="28"/>
          <w:szCs w:val="28"/>
        </w:rPr>
        <w:t xml:space="preserve"> среднемесячной начисленной заработной платы </w:t>
      </w:r>
      <w:r>
        <w:rPr>
          <w:rFonts w:ascii="Times New Roman" w:hAnsi="Times New Roman" w:cs="Times New Roman"/>
          <w:sz w:val="28"/>
          <w:szCs w:val="28"/>
        </w:rPr>
        <w:t>по итогам предшествующего финансового года, подписанная Получателем.</w:t>
      </w: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53A7C" w:rsidRDefault="00053A7C" w:rsidP="000F52EF">
      <w:pPr>
        <w:pStyle w:val="ConsPlusNonformat"/>
        <w:widowControl/>
        <w:ind w:left="3686"/>
        <w:jc w:val="center"/>
        <w:rPr>
          <w:rFonts w:ascii="Times New Roman" w:hAnsi="Times New Roman" w:cs="Times New Roman"/>
          <w:sz w:val="24"/>
          <w:szCs w:val="24"/>
        </w:rPr>
      </w:pPr>
    </w:p>
    <w:p w:rsidR="00053A7C" w:rsidRDefault="00053A7C" w:rsidP="000F52EF">
      <w:pPr>
        <w:pStyle w:val="ConsPlusNonformat"/>
        <w:widowControl/>
        <w:ind w:left="3686"/>
        <w:jc w:val="center"/>
        <w:rPr>
          <w:rFonts w:ascii="Times New Roman" w:hAnsi="Times New Roman" w:cs="Times New Roman"/>
          <w:sz w:val="24"/>
          <w:szCs w:val="24"/>
        </w:rPr>
      </w:pPr>
    </w:p>
    <w:p w:rsidR="00053A7C" w:rsidRDefault="00053A7C" w:rsidP="000F52EF">
      <w:pPr>
        <w:pStyle w:val="ConsPlusNonformat"/>
        <w:widowControl/>
        <w:ind w:left="3686"/>
        <w:jc w:val="center"/>
        <w:rPr>
          <w:rFonts w:ascii="Times New Roman" w:hAnsi="Times New Roman" w:cs="Times New Roman"/>
          <w:sz w:val="24"/>
          <w:szCs w:val="24"/>
        </w:rPr>
      </w:pPr>
    </w:p>
    <w:p w:rsidR="000F52EF" w:rsidRPr="00DE76D4" w:rsidRDefault="00D80D1B" w:rsidP="00053A7C">
      <w:pPr>
        <w:pStyle w:val="ConsPlusNonformat"/>
        <w:widowControl/>
        <w:ind w:left="4536"/>
        <w:jc w:val="center"/>
        <w:rPr>
          <w:rFonts w:ascii="Times New Roman" w:hAnsi="Times New Roman" w:cs="Times New Roman"/>
          <w:b/>
          <w:sz w:val="24"/>
          <w:szCs w:val="24"/>
        </w:rPr>
      </w:pPr>
      <w:r w:rsidRPr="00B5659A">
        <w:rPr>
          <w:rFonts w:ascii="Times New Roman" w:hAnsi="Times New Roman" w:cs="Times New Roman"/>
          <w:sz w:val="24"/>
          <w:szCs w:val="24"/>
        </w:rPr>
        <w:lastRenderedPageBreak/>
        <w:t>Приложение</w:t>
      </w:r>
      <w:r w:rsidR="000F52EF">
        <w:rPr>
          <w:rFonts w:ascii="Times New Roman" w:hAnsi="Times New Roman" w:cs="Times New Roman"/>
          <w:sz w:val="24"/>
          <w:szCs w:val="24"/>
        </w:rPr>
        <w:t xml:space="preserve"> 2</w:t>
      </w:r>
    </w:p>
    <w:p w:rsidR="00053A7C" w:rsidRPr="00053A7C" w:rsidRDefault="00053A7C" w:rsidP="00053A7C">
      <w:pPr>
        <w:pStyle w:val="ConsPlusNonformat"/>
        <w:widowControl/>
        <w:ind w:left="4678"/>
        <w:jc w:val="center"/>
        <w:rPr>
          <w:rFonts w:ascii="Times New Roman" w:hAnsi="Times New Roman" w:cs="Times New Roman"/>
          <w:sz w:val="24"/>
          <w:szCs w:val="24"/>
        </w:rPr>
      </w:pPr>
      <w:r>
        <w:rPr>
          <w:rFonts w:ascii="Times New Roman" w:hAnsi="Times New Roman" w:cs="Times New Roman"/>
          <w:sz w:val="24"/>
          <w:szCs w:val="24"/>
        </w:rPr>
        <w:t xml:space="preserve">к </w:t>
      </w:r>
      <w:r w:rsidRPr="00053A7C">
        <w:rPr>
          <w:rFonts w:ascii="Times New Roman" w:hAnsi="Times New Roman" w:cs="Times New Roman"/>
          <w:sz w:val="24"/>
          <w:szCs w:val="24"/>
        </w:rPr>
        <w:t>Соглашени</w:t>
      </w:r>
      <w:r>
        <w:rPr>
          <w:rFonts w:ascii="Times New Roman" w:hAnsi="Times New Roman" w:cs="Times New Roman"/>
          <w:sz w:val="24"/>
          <w:szCs w:val="24"/>
        </w:rPr>
        <w:t>ю</w:t>
      </w:r>
    </w:p>
    <w:p w:rsidR="00053A7C" w:rsidRPr="00053A7C" w:rsidRDefault="00053A7C" w:rsidP="00053A7C">
      <w:pPr>
        <w:ind w:left="5103"/>
        <w:jc w:val="center"/>
        <w:rPr>
          <w:rFonts w:ascii="Times New Roman" w:eastAsia="Calibri" w:hAnsi="Times New Roman" w:cs="Times New Roman"/>
          <w:sz w:val="24"/>
          <w:szCs w:val="24"/>
        </w:rPr>
      </w:pPr>
      <w:r w:rsidRPr="00053A7C">
        <w:rPr>
          <w:rFonts w:ascii="Times New Roman" w:eastAsia="Calibri" w:hAnsi="Times New Roman" w:cs="Times New Roman"/>
          <w:sz w:val="24"/>
          <w:szCs w:val="24"/>
        </w:rPr>
        <w:t xml:space="preserve">о предоставлении субсидии из бюджета муниципального района </w:t>
      </w:r>
      <w:proofErr w:type="spellStart"/>
      <w:r w:rsidRPr="00053A7C">
        <w:rPr>
          <w:rFonts w:ascii="Times New Roman" w:eastAsia="Calibri" w:hAnsi="Times New Roman" w:cs="Times New Roman"/>
          <w:sz w:val="24"/>
          <w:szCs w:val="24"/>
        </w:rPr>
        <w:t>Похвистневский</w:t>
      </w:r>
      <w:proofErr w:type="spellEnd"/>
      <w:r w:rsidRPr="00053A7C">
        <w:rPr>
          <w:rFonts w:ascii="Times New Roman" w:eastAsia="Calibri" w:hAnsi="Times New Roman" w:cs="Times New Roman"/>
          <w:sz w:val="24"/>
          <w:szCs w:val="24"/>
        </w:rPr>
        <w:t xml:space="preserve"> юридическим лицам, индивидуальным предпринимателям, а также физическим лицам – производителям товаров, работ, услуг в соответствии с пунктами 3 и 7 статьи 78, пунктами 2 и 4 статьи 78.1 Бюджетного кодекса Российской Федерации</w:t>
      </w:r>
    </w:p>
    <w:p w:rsidR="000F52EF" w:rsidRDefault="000F52EF" w:rsidP="000F52EF">
      <w:pPr>
        <w:pStyle w:val="ConsPlusNormal"/>
        <w:jc w:val="center"/>
        <w:rPr>
          <w:rFonts w:ascii="Times New Roman" w:hAnsi="Times New Roman" w:cs="Times New Roman"/>
        </w:rPr>
      </w:pPr>
    </w:p>
    <w:p w:rsidR="000F52EF" w:rsidRDefault="000F52EF" w:rsidP="000F52EF">
      <w:pPr>
        <w:pStyle w:val="ConsPlusNormal"/>
        <w:jc w:val="center"/>
        <w:rPr>
          <w:rFonts w:ascii="Times New Roman" w:hAnsi="Times New Roman" w:cs="Times New Roman"/>
        </w:rPr>
      </w:pPr>
    </w:p>
    <w:p w:rsidR="000F52EF" w:rsidRDefault="000F52EF" w:rsidP="000F52EF">
      <w:pPr>
        <w:pStyle w:val="ConsPlusNormal"/>
        <w:jc w:val="center"/>
        <w:rPr>
          <w:rFonts w:ascii="Times New Roman" w:hAnsi="Times New Roman" w:cs="Times New Roman"/>
        </w:rPr>
      </w:pPr>
    </w:p>
    <w:p w:rsidR="000F52EF" w:rsidRPr="00E677B5" w:rsidRDefault="000F52EF" w:rsidP="000F52EF">
      <w:pPr>
        <w:pStyle w:val="ConsPlusNormal"/>
        <w:jc w:val="center"/>
        <w:rPr>
          <w:rFonts w:ascii="Times New Roman" w:hAnsi="Times New Roman" w:cs="Times New Roman"/>
          <w:vertAlign w:val="superscript"/>
        </w:rPr>
      </w:pPr>
      <w:r w:rsidRPr="00902DC2">
        <w:rPr>
          <w:rFonts w:ascii="Times New Roman" w:hAnsi="Times New Roman" w:cs="Times New Roman"/>
        </w:rPr>
        <w:t>ПОКАЗАТЕЛИ</w:t>
      </w:r>
      <w:r>
        <w:rPr>
          <w:rFonts w:ascii="Times New Roman" w:hAnsi="Times New Roman" w:cs="Times New Roman"/>
          <w:lang w:val="en-US"/>
        </w:rPr>
        <w:t xml:space="preserve"> </w:t>
      </w:r>
      <w:r>
        <w:rPr>
          <w:rFonts w:ascii="Times New Roman" w:hAnsi="Times New Roman" w:cs="Times New Roman"/>
        </w:rPr>
        <w:t>РЕЗУЛЬТАТИВНОСТИ</w:t>
      </w:r>
      <w:r>
        <w:rPr>
          <w:rFonts w:ascii="Times New Roman" w:hAnsi="Times New Roman" w:cs="Times New Roman"/>
          <w:vertAlign w:val="superscript"/>
        </w:rPr>
        <w:t xml:space="preserve"> </w:t>
      </w:r>
    </w:p>
    <w:p w:rsidR="000F52EF" w:rsidRDefault="000F52EF" w:rsidP="000F52EF">
      <w:pPr>
        <w:pStyle w:val="ConsPlusNormal"/>
        <w:jc w:val="center"/>
        <w:rPr>
          <w:rFonts w:ascii="Times New Roman" w:hAnsi="Times New Roman" w:cs="Times New Roman"/>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4051"/>
        <w:gridCol w:w="1276"/>
        <w:gridCol w:w="1843"/>
        <w:gridCol w:w="2551"/>
      </w:tblGrid>
      <w:tr w:rsidR="000F52EF" w:rsidRPr="005E637E" w:rsidTr="000F52EF">
        <w:trPr>
          <w:trHeight w:val="920"/>
        </w:trPr>
        <w:tc>
          <w:tcPr>
            <w:tcW w:w="486" w:type="dxa"/>
            <w:shd w:val="clear" w:color="auto" w:fill="auto"/>
          </w:tcPr>
          <w:p w:rsidR="000F52EF" w:rsidRPr="005E637E" w:rsidRDefault="000F52EF" w:rsidP="000F52EF">
            <w:pPr>
              <w:pStyle w:val="ConsPlusNormal"/>
              <w:jc w:val="center"/>
              <w:rPr>
                <w:rFonts w:ascii="Times New Roman" w:hAnsi="Times New Roman" w:cs="Times New Roman"/>
              </w:rPr>
            </w:pPr>
            <w:r w:rsidRPr="005E637E">
              <w:rPr>
                <w:rFonts w:ascii="Times New Roman" w:hAnsi="Times New Roman" w:cs="Times New Roman"/>
              </w:rPr>
              <w:t xml:space="preserve">№ </w:t>
            </w:r>
            <w:proofErr w:type="spellStart"/>
            <w:proofErr w:type="gramStart"/>
            <w:r w:rsidRPr="005E637E">
              <w:rPr>
                <w:rFonts w:ascii="Times New Roman" w:hAnsi="Times New Roman" w:cs="Times New Roman"/>
              </w:rPr>
              <w:t>п</w:t>
            </w:r>
            <w:proofErr w:type="spellEnd"/>
            <w:proofErr w:type="gramEnd"/>
            <w:r w:rsidRPr="005E637E">
              <w:rPr>
                <w:rFonts w:ascii="Times New Roman" w:hAnsi="Times New Roman" w:cs="Times New Roman"/>
              </w:rPr>
              <w:t>/</w:t>
            </w:r>
            <w:proofErr w:type="spellStart"/>
            <w:r w:rsidRPr="005E637E">
              <w:rPr>
                <w:rFonts w:ascii="Times New Roman" w:hAnsi="Times New Roman" w:cs="Times New Roman"/>
              </w:rPr>
              <w:t>п</w:t>
            </w:r>
            <w:proofErr w:type="spellEnd"/>
          </w:p>
          <w:p w:rsidR="000F52EF" w:rsidRPr="005E637E" w:rsidRDefault="000F52EF" w:rsidP="000F52EF">
            <w:pPr>
              <w:pStyle w:val="ConsPlusNormal"/>
              <w:jc w:val="center"/>
              <w:rPr>
                <w:rFonts w:ascii="Times New Roman" w:hAnsi="Times New Roman" w:cs="Times New Roman"/>
              </w:rPr>
            </w:pPr>
          </w:p>
        </w:tc>
        <w:tc>
          <w:tcPr>
            <w:tcW w:w="4051" w:type="dxa"/>
            <w:shd w:val="clear" w:color="auto" w:fill="auto"/>
          </w:tcPr>
          <w:p w:rsidR="000F52EF" w:rsidRPr="005E637E" w:rsidRDefault="000F52EF" w:rsidP="000F52EF">
            <w:pPr>
              <w:pStyle w:val="ConsPlusNormal"/>
              <w:jc w:val="center"/>
              <w:rPr>
                <w:rFonts w:ascii="Times New Roman" w:hAnsi="Times New Roman" w:cs="Times New Roman"/>
              </w:rPr>
            </w:pPr>
            <w:r w:rsidRPr="005E637E">
              <w:rPr>
                <w:rFonts w:ascii="Times New Roman" w:hAnsi="Times New Roman" w:cs="Times New Roman"/>
              </w:rPr>
              <w:t>Наименование показателя</w:t>
            </w:r>
          </w:p>
          <w:p w:rsidR="000F52EF" w:rsidRPr="005E637E" w:rsidRDefault="000F52EF" w:rsidP="000F52EF">
            <w:pPr>
              <w:pStyle w:val="ConsPlusNormal"/>
              <w:jc w:val="center"/>
              <w:rPr>
                <w:rFonts w:ascii="Times New Roman" w:hAnsi="Times New Roman" w:cs="Times New Roman"/>
              </w:rPr>
            </w:pPr>
          </w:p>
        </w:tc>
        <w:tc>
          <w:tcPr>
            <w:tcW w:w="1276" w:type="dxa"/>
          </w:tcPr>
          <w:p w:rsidR="000F52EF" w:rsidRPr="00B249FD" w:rsidRDefault="000F52EF" w:rsidP="000F52EF">
            <w:pPr>
              <w:pStyle w:val="ConsPlusNormal"/>
              <w:jc w:val="center"/>
              <w:rPr>
                <w:rFonts w:ascii="Times New Roman" w:hAnsi="Times New Roman" w:cs="Times New Roman"/>
              </w:rPr>
            </w:pPr>
            <w:r w:rsidRPr="005E637E">
              <w:rPr>
                <w:rFonts w:ascii="Times New Roman" w:hAnsi="Times New Roman" w:cs="Times New Roman"/>
              </w:rPr>
              <w:t>Единица измерения</w:t>
            </w:r>
          </w:p>
        </w:tc>
        <w:tc>
          <w:tcPr>
            <w:tcW w:w="1843" w:type="dxa"/>
            <w:shd w:val="clear" w:color="auto" w:fill="auto"/>
          </w:tcPr>
          <w:p w:rsidR="000F52EF" w:rsidRPr="005E637E" w:rsidRDefault="000F52EF" w:rsidP="000F52EF">
            <w:pPr>
              <w:jc w:val="center"/>
              <w:rPr>
                <w:rFonts w:ascii="Times New Roman" w:hAnsi="Times New Roman"/>
              </w:rPr>
            </w:pPr>
            <w:r w:rsidRPr="005E637E">
              <w:rPr>
                <w:rFonts w:ascii="Times New Roman" w:hAnsi="Times New Roman"/>
              </w:rPr>
              <w:t>Плановое значение показателя</w:t>
            </w:r>
          </w:p>
          <w:p w:rsidR="000F52EF" w:rsidRPr="005E637E" w:rsidRDefault="000F52EF" w:rsidP="000F52EF">
            <w:pPr>
              <w:jc w:val="center"/>
              <w:rPr>
                <w:rFonts w:ascii="Times New Roman" w:hAnsi="Times New Roman"/>
              </w:rPr>
            </w:pPr>
          </w:p>
        </w:tc>
        <w:tc>
          <w:tcPr>
            <w:tcW w:w="2551" w:type="dxa"/>
            <w:shd w:val="clear" w:color="auto" w:fill="auto"/>
          </w:tcPr>
          <w:p w:rsidR="000F52EF" w:rsidRPr="005E637E" w:rsidRDefault="000F52EF" w:rsidP="000F52EF">
            <w:pPr>
              <w:jc w:val="center"/>
              <w:rPr>
                <w:rFonts w:ascii="Times New Roman" w:hAnsi="Times New Roman"/>
              </w:rPr>
            </w:pPr>
            <w:r w:rsidRPr="005E637E">
              <w:rPr>
                <w:rFonts w:ascii="Times New Roman" w:hAnsi="Times New Roman"/>
              </w:rPr>
              <w:t>Срок, на который запланировано достижение показателя</w:t>
            </w:r>
          </w:p>
          <w:p w:rsidR="000F52EF" w:rsidRPr="005E637E" w:rsidRDefault="000F52EF" w:rsidP="000F52EF">
            <w:pPr>
              <w:jc w:val="center"/>
              <w:rPr>
                <w:rFonts w:ascii="Times New Roman" w:hAnsi="Times New Roman"/>
              </w:rPr>
            </w:pPr>
          </w:p>
        </w:tc>
      </w:tr>
      <w:tr w:rsidR="000F52EF" w:rsidRPr="005E637E" w:rsidTr="000F52EF">
        <w:tc>
          <w:tcPr>
            <w:tcW w:w="486" w:type="dxa"/>
            <w:shd w:val="clear" w:color="auto" w:fill="auto"/>
          </w:tcPr>
          <w:p w:rsidR="000F52EF" w:rsidRPr="005E637E" w:rsidRDefault="000F52EF" w:rsidP="000F52EF">
            <w:pPr>
              <w:pStyle w:val="ConsPlusNormal"/>
              <w:rPr>
                <w:rFonts w:ascii="Times New Roman" w:hAnsi="Times New Roman" w:cs="Times New Roman"/>
              </w:rPr>
            </w:pPr>
            <w:r>
              <w:rPr>
                <w:rFonts w:ascii="Times New Roman" w:hAnsi="Times New Roman" w:cs="Times New Roman"/>
              </w:rPr>
              <w:t>1</w:t>
            </w:r>
          </w:p>
        </w:tc>
        <w:tc>
          <w:tcPr>
            <w:tcW w:w="4051" w:type="dxa"/>
            <w:shd w:val="clear" w:color="auto" w:fill="auto"/>
          </w:tcPr>
          <w:p w:rsidR="000F52EF" w:rsidRPr="005E637E" w:rsidRDefault="000F52EF" w:rsidP="000F52EF">
            <w:pPr>
              <w:pStyle w:val="ConsPlusNormal"/>
              <w:jc w:val="center"/>
              <w:rPr>
                <w:rFonts w:ascii="Times New Roman" w:hAnsi="Times New Roman" w:cs="Times New Roman"/>
              </w:rPr>
            </w:pPr>
            <w:r w:rsidRPr="005E637E">
              <w:rPr>
                <w:rFonts w:ascii="Times New Roman" w:hAnsi="Times New Roman" w:cs="Times New Roman"/>
              </w:rPr>
              <w:t>2</w:t>
            </w:r>
          </w:p>
        </w:tc>
        <w:tc>
          <w:tcPr>
            <w:tcW w:w="1276" w:type="dxa"/>
          </w:tcPr>
          <w:p w:rsidR="000F52EF" w:rsidRPr="005E637E" w:rsidRDefault="000F52EF" w:rsidP="000F52EF">
            <w:pPr>
              <w:jc w:val="center"/>
              <w:rPr>
                <w:rFonts w:ascii="Times New Roman" w:hAnsi="Times New Roman"/>
              </w:rPr>
            </w:pPr>
            <w:r>
              <w:rPr>
                <w:rFonts w:ascii="Times New Roman" w:hAnsi="Times New Roman"/>
              </w:rPr>
              <w:t>3</w:t>
            </w:r>
          </w:p>
        </w:tc>
        <w:tc>
          <w:tcPr>
            <w:tcW w:w="1843" w:type="dxa"/>
            <w:shd w:val="clear" w:color="auto" w:fill="auto"/>
            <w:vAlign w:val="center"/>
          </w:tcPr>
          <w:p w:rsidR="000F52EF" w:rsidRPr="005E637E" w:rsidRDefault="000F52EF" w:rsidP="000F52EF">
            <w:pPr>
              <w:jc w:val="center"/>
              <w:rPr>
                <w:rFonts w:ascii="Times New Roman" w:hAnsi="Times New Roman"/>
              </w:rPr>
            </w:pPr>
            <w:r>
              <w:rPr>
                <w:rFonts w:ascii="Times New Roman" w:hAnsi="Times New Roman"/>
              </w:rPr>
              <w:t>4</w:t>
            </w:r>
          </w:p>
        </w:tc>
        <w:tc>
          <w:tcPr>
            <w:tcW w:w="2551" w:type="dxa"/>
            <w:shd w:val="clear" w:color="auto" w:fill="auto"/>
          </w:tcPr>
          <w:p w:rsidR="000F52EF" w:rsidRPr="005E637E" w:rsidRDefault="000F52EF" w:rsidP="000F52EF">
            <w:pPr>
              <w:jc w:val="center"/>
              <w:rPr>
                <w:rFonts w:ascii="Times New Roman" w:hAnsi="Times New Roman"/>
              </w:rPr>
            </w:pPr>
            <w:r>
              <w:rPr>
                <w:rFonts w:ascii="Times New Roman" w:hAnsi="Times New Roman"/>
              </w:rPr>
              <w:t>5</w:t>
            </w:r>
          </w:p>
        </w:tc>
      </w:tr>
      <w:tr w:rsidR="000F52EF" w:rsidRPr="005E637E" w:rsidTr="000F52EF">
        <w:tc>
          <w:tcPr>
            <w:tcW w:w="486" w:type="dxa"/>
            <w:shd w:val="clear" w:color="auto" w:fill="auto"/>
          </w:tcPr>
          <w:p w:rsidR="000F52EF" w:rsidRPr="005E637E" w:rsidRDefault="000F52EF" w:rsidP="000F52EF">
            <w:pPr>
              <w:pStyle w:val="ConsPlusNormal"/>
              <w:jc w:val="center"/>
              <w:rPr>
                <w:rFonts w:ascii="Times New Roman" w:hAnsi="Times New Roman" w:cs="Times New Roman"/>
              </w:rPr>
            </w:pPr>
          </w:p>
        </w:tc>
        <w:tc>
          <w:tcPr>
            <w:tcW w:w="4051" w:type="dxa"/>
            <w:shd w:val="clear" w:color="auto" w:fill="auto"/>
          </w:tcPr>
          <w:p w:rsidR="000F52EF" w:rsidRPr="005E637E" w:rsidRDefault="000F52EF" w:rsidP="000F52EF">
            <w:pPr>
              <w:pStyle w:val="ConsPlusNormal"/>
              <w:ind w:hanging="26"/>
              <w:rPr>
                <w:rFonts w:ascii="Times New Roman" w:hAnsi="Times New Roman" w:cs="Times New Roman"/>
              </w:rPr>
            </w:pPr>
          </w:p>
        </w:tc>
        <w:tc>
          <w:tcPr>
            <w:tcW w:w="1276" w:type="dxa"/>
          </w:tcPr>
          <w:p w:rsidR="000F52EF" w:rsidRPr="005E637E" w:rsidRDefault="000F52EF" w:rsidP="000F52EF">
            <w:pPr>
              <w:jc w:val="center"/>
            </w:pPr>
          </w:p>
        </w:tc>
        <w:tc>
          <w:tcPr>
            <w:tcW w:w="1843" w:type="dxa"/>
            <w:shd w:val="clear" w:color="auto" w:fill="auto"/>
            <w:vAlign w:val="center"/>
          </w:tcPr>
          <w:p w:rsidR="000F52EF" w:rsidRPr="005E637E" w:rsidRDefault="000F52EF" w:rsidP="000F52EF">
            <w:pPr>
              <w:jc w:val="center"/>
            </w:pPr>
          </w:p>
        </w:tc>
        <w:tc>
          <w:tcPr>
            <w:tcW w:w="2551" w:type="dxa"/>
            <w:shd w:val="clear" w:color="auto" w:fill="auto"/>
          </w:tcPr>
          <w:p w:rsidR="000F52EF" w:rsidRPr="005E637E" w:rsidRDefault="000F52EF" w:rsidP="000F52EF">
            <w:pPr>
              <w:jc w:val="center"/>
            </w:pPr>
          </w:p>
        </w:tc>
      </w:tr>
      <w:tr w:rsidR="000F52EF" w:rsidRPr="005E637E" w:rsidTr="000F52EF">
        <w:tc>
          <w:tcPr>
            <w:tcW w:w="486" w:type="dxa"/>
            <w:shd w:val="clear" w:color="auto" w:fill="auto"/>
          </w:tcPr>
          <w:p w:rsidR="000F52EF" w:rsidRPr="005E637E" w:rsidRDefault="000F52EF" w:rsidP="000F52EF">
            <w:pPr>
              <w:pStyle w:val="ConsPlusNormal"/>
              <w:jc w:val="center"/>
              <w:rPr>
                <w:rFonts w:ascii="Times New Roman" w:hAnsi="Times New Roman" w:cs="Times New Roman"/>
              </w:rPr>
            </w:pPr>
          </w:p>
        </w:tc>
        <w:tc>
          <w:tcPr>
            <w:tcW w:w="4051" w:type="dxa"/>
            <w:shd w:val="clear" w:color="auto" w:fill="auto"/>
          </w:tcPr>
          <w:p w:rsidR="000F52EF" w:rsidRPr="005E637E" w:rsidRDefault="000F52EF" w:rsidP="000F52EF">
            <w:pPr>
              <w:pStyle w:val="ConsPlusNormal"/>
              <w:ind w:hanging="26"/>
              <w:jc w:val="center"/>
              <w:rPr>
                <w:rFonts w:ascii="Times New Roman" w:hAnsi="Times New Roman" w:cs="Times New Roman"/>
              </w:rPr>
            </w:pPr>
          </w:p>
        </w:tc>
        <w:tc>
          <w:tcPr>
            <w:tcW w:w="1276" w:type="dxa"/>
          </w:tcPr>
          <w:p w:rsidR="000F52EF" w:rsidRPr="005E637E" w:rsidRDefault="000F52EF" w:rsidP="000F52EF">
            <w:pPr>
              <w:jc w:val="center"/>
            </w:pPr>
          </w:p>
        </w:tc>
        <w:tc>
          <w:tcPr>
            <w:tcW w:w="1843" w:type="dxa"/>
            <w:shd w:val="clear" w:color="auto" w:fill="auto"/>
            <w:vAlign w:val="center"/>
          </w:tcPr>
          <w:p w:rsidR="000F52EF" w:rsidRPr="005E637E" w:rsidRDefault="000F52EF" w:rsidP="000F52EF">
            <w:pPr>
              <w:jc w:val="center"/>
            </w:pPr>
          </w:p>
        </w:tc>
        <w:tc>
          <w:tcPr>
            <w:tcW w:w="2551" w:type="dxa"/>
            <w:shd w:val="clear" w:color="auto" w:fill="auto"/>
          </w:tcPr>
          <w:p w:rsidR="000F52EF" w:rsidRPr="005E637E" w:rsidRDefault="000F52EF" w:rsidP="000F52EF">
            <w:pPr>
              <w:jc w:val="center"/>
            </w:pPr>
          </w:p>
        </w:tc>
      </w:tr>
      <w:tr w:rsidR="000F52EF" w:rsidRPr="005E637E" w:rsidTr="000F52EF">
        <w:tc>
          <w:tcPr>
            <w:tcW w:w="486" w:type="dxa"/>
            <w:shd w:val="clear" w:color="auto" w:fill="auto"/>
          </w:tcPr>
          <w:p w:rsidR="000F52EF" w:rsidRPr="005E637E" w:rsidRDefault="000F52EF" w:rsidP="000F52EF">
            <w:pPr>
              <w:pStyle w:val="ConsPlusNormal"/>
              <w:jc w:val="center"/>
              <w:rPr>
                <w:rFonts w:ascii="Times New Roman" w:hAnsi="Times New Roman" w:cs="Times New Roman"/>
              </w:rPr>
            </w:pPr>
          </w:p>
        </w:tc>
        <w:tc>
          <w:tcPr>
            <w:tcW w:w="4051" w:type="dxa"/>
            <w:shd w:val="clear" w:color="auto" w:fill="auto"/>
          </w:tcPr>
          <w:p w:rsidR="000F52EF" w:rsidRPr="005E637E" w:rsidRDefault="000F52EF" w:rsidP="000F52EF">
            <w:pPr>
              <w:pStyle w:val="ConsPlusNormal"/>
              <w:ind w:hanging="26"/>
              <w:jc w:val="center"/>
              <w:rPr>
                <w:rFonts w:ascii="Times New Roman" w:hAnsi="Times New Roman" w:cs="Times New Roman"/>
              </w:rPr>
            </w:pPr>
          </w:p>
        </w:tc>
        <w:tc>
          <w:tcPr>
            <w:tcW w:w="1276" w:type="dxa"/>
          </w:tcPr>
          <w:p w:rsidR="000F52EF" w:rsidRPr="005E637E" w:rsidRDefault="000F52EF" w:rsidP="000F52EF">
            <w:pPr>
              <w:jc w:val="center"/>
            </w:pPr>
          </w:p>
        </w:tc>
        <w:tc>
          <w:tcPr>
            <w:tcW w:w="1843" w:type="dxa"/>
            <w:shd w:val="clear" w:color="auto" w:fill="auto"/>
            <w:vAlign w:val="center"/>
          </w:tcPr>
          <w:p w:rsidR="000F52EF" w:rsidRPr="005E637E" w:rsidRDefault="000F52EF" w:rsidP="000F52EF">
            <w:pPr>
              <w:jc w:val="center"/>
            </w:pPr>
          </w:p>
        </w:tc>
        <w:tc>
          <w:tcPr>
            <w:tcW w:w="2551" w:type="dxa"/>
            <w:shd w:val="clear" w:color="auto" w:fill="auto"/>
          </w:tcPr>
          <w:p w:rsidR="000F52EF" w:rsidRPr="005E637E" w:rsidRDefault="000F52EF" w:rsidP="000F52EF">
            <w:pPr>
              <w:jc w:val="center"/>
            </w:pPr>
          </w:p>
        </w:tc>
      </w:tr>
    </w:tbl>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53A7C" w:rsidRDefault="00053A7C" w:rsidP="000F52EF">
      <w:pPr>
        <w:snapToGrid w:val="0"/>
        <w:rPr>
          <w:rFonts w:ascii="Times New Roman" w:eastAsia="Calibri" w:hAnsi="Times New Roman" w:cs="Times New Roman"/>
          <w:sz w:val="24"/>
          <w:szCs w:val="24"/>
        </w:rPr>
      </w:pPr>
    </w:p>
    <w:p w:rsidR="00053A7C" w:rsidRDefault="00053A7C" w:rsidP="000F52EF">
      <w:pPr>
        <w:snapToGrid w:val="0"/>
        <w:rPr>
          <w:rFonts w:ascii="Times New Roman" w:eastAsia="Calibri" w:hAnsi="Times New Roman" w:cs="Times New Roman"/>
          <w:sz w:val="24"/>
          <w:szCs w:val="24"/>
        </w:rPr>
      </w:pPr>
    </w:p>
    <w:p w:rsidR="00053A7C" w:rsidRDefault="00053A7C"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53A7C" w:rsidRPr="00B5659A" w:rsidRDefault="00053A7C" w:rsidP="00D739DA">
      <w:pPr>
        <w:pStyle w:val="ConsPlusNormal"/>
        <w:ind w:left="4962"/>
        <w:jc w:val="center"/>
        <w:outlineLvl w:val="1"/>
        <w:rPr>
          <w:rFonts w:ascii="Times New Roman" w:hAnsi="Times New Roman" w:cs="Times New Roman"/>
          <w:sz w:val="24"/>
          <w:szCs w:val="24"/>
        </w:rPr>
      </w:pPr>
      <w:r w:rsidRPr="00B5659A">
        <w:rPr>
          <w:rFonts w:ascii="Times New Roman" w:hAnsi="Times New Roman" w:cs="Times New Roman"/>
          <w:sz w:val="24"/>
          <w:szCs w:val="24"/>
        </w:rPr>
        <w:lastRenderedPageBreak/>
        <w:t xml:space="preserve">Приложение </w:t>
      </w:r>
      <w:r w:rsidR="00D80D1B">
        <w:rPr>
          <w:rFonts w:ascii="Times New Roman" w:hAnsi="Times New Roman" w:cs="Times New Roman"/>
          <w:sz w:val="24"/>
          <w:szCs w:val="24"/>
        </w:rPr>
        <w:t>3</w:t>
      </w:r>
    </w:p>
    <w:p w:rsidR="00053A7C" w:rsidRPr="00053A7C" w:rsidRDefault="00053A7C" w:rsidP="00D739DA">
      <w:pPr>
        <w:pStyle w:val="ConsPlusNonformat"/>
        <w:widowControl/>
        <w:ind w:left="4678"/>
        <w:jc w:val="center"/>
        <w:rPr>
          <w:rFonts w:ascii="Times New Roman" w:hAnsi="Times New Roman" w:cs="Times New Roman"/>
          <w:sz w:val="24"/>
          <w:szCs w:val="24"/>
        </w:rPr>
      </w:pPr>
      <w:r>
        <w:rPr>
          <w:rFonts w:ascii="Times New Roman" w:hAnsi="Times New Roman" w:cs="Times New Roman"/>
          <w:sz w:val="24"/>
          <w:szCs w:val="24"/>
        </w:rPr>
        <w:t xml:space="preserve">к </w:t>
      </w:r>
      <w:r w:rsidRPr="00053A7C">
        <w:rPr>
          <w:rFonts w:ascii="Times New Roman" w:hAnsi="Times New Roman" w:cs="Times New Roman"/>
          <w:sz w:val="24"/>
          <w:szCs w:val="24"/>
        </w:rPr>
        <w:t>Соглашени</w:t>
      </w:r>
      <w:r>
        <w:rPr>
          <w:rFonts w:ascii="Times New Roman" w:hAnsi="Times New Roman" w:cs="Times New Roman"/>
          <w:sz w:val="24"/>
          <w:szCs w:val="24"/>
        </w:rPr>
        <w:t>ю</w:t>
      </w:r>
    </w:p>
    <w:p w:rsidR="00053A7C" w:rsidRPr="00053A7C" w:rsidRDefault="00053A7C" w:rsidP="00D739DA">
      <w:pPr>
        <w:ind w:left="5103"/>
        <w:jc w:val="center"/>
        <w:rPr>
          <w:rFonts w:ascii="Times New Roman" w:eastAsia="Calibri" w:hAnsi="Times New Roman" w:cs="Times New Roman"/>
          <w:sz w:val="24"/>
          <w:szCs w:val="24"/>
        </w:rPr>
      </w:pPr>
      <w:r w:rsidRPr="00053A7C">
        <w:rPr>
          <w:rFonts w:ascii="Times New Roman" w:eastAsia="Calibri" w:hAnsi="Times New Roman" w:cs="Times New Roman"/>
          <w:sz w:val="24"/>
          <w:szCs w:val="24"/>
        </w:rPr>
        <w:t xml:space="preserve">о предоставлении субсидии из бюджета муниципального района </w:t>
      </w:r>
      <w:proofErr w:type="spellStart"/>
      <w:r w:rsidRPr="00053A7C">
        <w:rPr>
          <w:rFonts w:ascii="Times New Roman" w:eastAsia="Calibri" w:hAnsi="Times New Roman" w:cs="Times New Roman"/>
          <w:sz w:val="24"/>
          <w:szCs w:val="24"/>
        </w:rPr>
        <w:t>Похвистневский</w:t>
      </w:r>
      <w:proofErr w:type="spellEnd"/>
      <w:r w:rsidRPr="00053A7C">
        <w:rPr>
          <w:rFonts w:ascii="Times New Roman" w:eastAsia="Calibri" w:hAnsi="Times New Roman" w:cs="Times New Roman"/>
          <w:sz w:val="24"/>
          <w:szCs w:val="24"/>
        </w:rPr>
        <w:t xml:space="preserve"> юридическим лицам, индивидуальным предпринимателям, а также физическим лицам – производителям товаров, работ, услуг в соответствии с пунктами 3 и 7 статьи 78, пунктами 2 и 4 статьи 78.1 Бюджетного кодекса Российской Федерации</w:t>
      </w:r>
    </w:p>
    <w:p w:rsidR="00053A7C" w:rsidRPr="00B5659A" w:rsidRDefault="00053A7C" w:rsidP="00D739DA">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2043"/>
        <w:gridCol w:w="974"/>
        <w:gridCol w:w="22"/>
        <w:gridCol w:w="1297"/>
        <w:gridCol w:w="315"/>
        <w:gridCol w:w="4422"/>
      </w:tblGrid>
      <w:tr w:rsidR="00053A7C" w:rsidRPr="00B5659A" w:rsidTr="00D934F7">
        <w:tc>
          <w:tcPr>
            <w:tcW w:w="9073" w:type="dxa"/>
            <w:gridSpan w:val="6"/>
            <w:tcBorders>
              <w:top w:val="nil"/>
              <w:left w:val="nil"/>
              <w:bottom w:val="nil"/>
              <w:right w:val="nil"/>
            </w:tcBorders>
          </w:tcPr>
          <w:p w:rsidR="00053A7C" w:rsidRPr="00D934F7" w:rsidRDefault="00053A7C" w:rsidP="00D739DA">
            <w:pPr>
              <w:pStyle w:val="ConsPlusNormal"/>
              <w:jc w:val="center"/>
              <w:rPr>
                <w:rFonts w:ascii="Times New Roman" w:hAnsi="Times New Roman" w:cs="Times New Roman"/>
                <w:sz w:val="28"/>
                <w:szCs w:val="28"/>
              </w:rPr>
            </w:pPr>
            <w:bookmarkStart w:id="3" w:name="P395"/>
            <w:bookmarkEnd w:id="3"/>
            <w:r w:rsidRPr="00D934F7">
              <w:rPr>
                <w:rFonts w:ascii="Times New Roman" w:hAnsi="Times New Roman" w:cs="Times New Roman"/>
                <w:sz w:val="28"/>
                <w:szCs w:val="28"/>
              </w:rPr>
              <w:t>Отчет о достижении значений резул</w:t>
            </w:r>
            <w:r w:rsidR="00D934F7" w:rsidRPr="00D934F7">
              <w:rPr>
                <w:rFonts w:ascii="Times New Roman" w:hAnsi="Times New Roman" w:cs="Times New Roman"/>
                <w:sz w:val="28"/>
                <w:szCs w:val="28"/>
              </w:rPr>
              <w:t>ьтатов предоставления Субсидии</w:t>
            </w:r>
            <w:r w:rsidRPr="00D934F7">
              <w:rPr>
                <w:rFonts w:ascii="Times New Roman" w:hAnsi="Times New Roman" w:cs="Times New Roman"/>
                <w:sz w:val="28"/>
                <w:szCs w:val="28"/>
              </w:rPr>
              <w:t xml:space="preserve"> и значений показателей, необходимых для достижения результатов предоставления Субсидии </w:t>
            </w:r>
          </w:p>
        </w:tc>
      </w:tr>
      <w:tr w:rsidR="00053A7C" w:rsidRPr="00B5659A" w:rsidTr="00D934F7">
        <w:tc>
          <w:tcPr>
            <w:tcW w:w="9073" w:type="dxa"/>
            <w:gridSpan w:val="6"/>
            <w:tcBorders>
              <w:top w:val="nil"/>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по состоянию на 1 _________ 20__ г.</w:t>
            </w:r>
          </w:p>
        </w:tc>
      </w:tr>
      <w:tr w:rsidR="00053A7C" w:rsidRPr="00B5659A" w:rsidTr="00D934F7">
        <w:tc>
          <w:tcPr>
            <w:tcW w:w="3017" w:type="dxa"/>
            <w:gridSpan w:val="2"/>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Наименование Получателя</w:t>
            </w:r>
          </w:p>
        </w:tc>
        <w:tc>
          <w:tcPr>
            <w:tcW w:w="6056" w:type="dxa"/>
            <w:gridSpan w:val="4"/>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r>
      <w:tr w:rsidR="00053A7C" w:rsidRPr="00B5659A" w:rsidTr="00D934F7">
        <w:tc>
          <w:tcPr>
            <w:tcW w:w="3039" w:type="dxa"/>
            <w:gridSpan w:val="3"/>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Наименование Главного распорядителя</w:t>
            </w:r>
          </w:p>
        </w:tc>
        <w:tc>
          <w:tcPr>
            <w:tcW w:w="6034" w:type="dxa"/>
            <w:gridSpan w:val="3"/>
            <w:tcBorders>
              <w:top w:val="single" w:sz="4" w:space="0" w:color="auto"/>
              <w:left w:val="nil"/>
              <w:bottom w:val="single" w:sz="4" w:space="0" w:color="auto"/>
              <w:right w:val="nil"/>
            </w:tcBorders>
          </w:tcPr>
          <w:p w:rsidR="00053A7C" w:rsidRPr="00D934F7" w:rsidRDefault="00D934F7" w:rsidP="00D739DA">
            <w:pPr>
              <w:pStyle w:val="ConsPlusNormal"/>
              <w:rPr>
                <w:rFonts w:ascii="Times New Roman" w:hAnsi="Times New Roman" w:cs="Times New Roman"/>
                <w:sz w:val="24"/>
                <w:szCs w:val="24"/>
              </w:rPr>
            </w:pPr>
            <w:r w:rsidRPr="00D934F7">
              <w:rPr>
                <w:rFonts w:ascii="Times New Roman" w:hAnsi="Times New Roman" w:cs="Times New Roman"/>
                <w:sz w:val="24"/>
                <w:szCs w:val="24"/>
              </w:rPr>
              <w:t xml:space="preserve">Финансовое управление Администрации муниципального района </w:t>
            </w:r>
            <w:proofErr w:type="spellStart"/>
            <w:r w:rsidRPr="00D934F7">
              <w:rPr>
                <w:rFonts w:ascii="Times New Roman" w:hAnsi="Times New Roman" w:cs="Times New Roman"/>
                <w:sz w:val="24"/>
                <w:szCs w:val="24"/>
              </w:rPr>
              <w:t>Похвистневский</w:t>
            </w:r>
            <w:proofErr w:type="spellEnd"/>
            <w:r w:rsidRPr="00D934F7">
              <w:rPr>
                <w:rFonts w:ascii="Times New Roman" w:hAnsi="Times New Roman" w:cs="Times New Roman"/>
                <w:sz w:val="24"/>
                <w:szCs w:val="24"/>
              </w:rPr>
              <w:t xml:space="preserve"> Самарской области</w:t>
            </w:r>
          </w:p>
        </w:tc>
      </w:tr>
      <w:tr w:rsidR="00053A7C" w:rsidRPr="00B5659A" w:rsidTr="00D934F7">
        <w:tc>
          <w:tcPr>
            <w:tcW w:w="4336" w:type="dxa"/>
            <w:gridSpan w:val="4"/>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4737" w:type="dxa"/>
            <w:gridSpan w:val="2"/>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p>
        </w:tc>
      </w:tr>
      <w:tr w:rsidR="00053A7C" w:rsidRPr="00B5659A" w:rsidTr="00D934F7">
        <w:tc>
          <w:tcPr>
            <w:tcW w:w="4651" w:type="dxa"/>
            <w:gridSpan w:val="5"/>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 xml:space="preserve">Наименование регионального проекта </w:t>
            </w:r>
            <w:hyperlink w:anchor="P640" w:history="1">
              <w:r w:rsidRPr="00B5659A">
                <w:rPr>
                  <w:rFonts w:ascii="Times New Roman" w:hAnsi="Times New Roman" w:cs="Times New Roman"/>
                  <w:color w:val="0000FF"/>
                  <w:sz w:val="24"/>
                  <w:szCs w:val="24"/>
                </w:rPr>
                <w:t>&lt;1&gt;</w:t>
              </w:r>
            </w:hyperlink>
          </w:p>
        </w:tc>
        <w:tc>
          <w:tcPr>
            <w:tcW w:w="4422" w:type="dxa"/>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r>
      <w:tr w:rsidR="00053A7C" w:rsidRPr="00B5659A" w:rsidTr="00D934F7">
        <w:tc>
          <w:tcPr>
            <w:tcW w:w="2043"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Вид документа</w:t>
            </w:r>
          </w:p>
        </w:tc>
        <w:tc>
          <w:tcPr>
            <w:tcW w:w="7030" w:type="dxa"/>
            <w:gridSpan w:val="5"/>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r>
      <w:tr w:rsidR="00053A7C" w:rsidRPr="00B5659A" w:rsidTr="00D934F7">
        <w:tc>
          <w:tcPr>
            <w:tcW w:w="2043"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7030" w:type="dxa"/>
            <w:gridSpan w:val="5"/>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 xml:space="preserve">(первичный - "0", уточненный - "1", "2", "3", "...") </w:t>
            </w:r>
            <w:hyperlink w:anchor="P641" w:history="1">
              <w:r w:rsidRPr="00B5659A">
                <w:rPr>
                  <w:rFonts w:ascii="Times New Roman" w:hAnsi="Times New Roman" w:cs="Times New Roman"/>
                  <w:color w:val="0000FF"/>
                  <w:sz w:val="24"/>
                  <w:szCs w:val="24"/>
                </w:rPr>
                <w:t>&lt;2&gt;</w:t>
              </w:r>
            </w:hyperlink>
          </w:p>
        </w:tc>
      </w:tr>
      <w:tr w:rsidR="00053A7C" w:rsidRPr="00B5659A" w:rsidTr="00D934F7">
        <w:tc>
          <w:tcPr>
            <w:tcW w:w="9073" w:type="dxa"/>
            <w:gridSpan w:val="6"/>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Периодичность: месячная/квартальная/годовая</w:t>
            </w:r>
          </w:p>
        </w:tc>
      </w:tr>
      <w:tr w:rsidR="00053A7C" w:rsidRPr="00B5659A" w:rsidTr="00D934F7">
        <w:tc>
          <w:tcPr>
            <w:tcW w:w="9073" w:type="dxa"/>
            <w:gridSpan w:val="6"/>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Единица измерения: руб.</w:t>
            </w:r>
          </w:p>
        </w:tc>
      </w:tr>
    </w:tbl>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D739DA">
      <w:pPr>
        <w:pStyle w:val="ConsPlusNormal"/>
        <w:jc w:val="center"/>
        <w:outlineLvl w:val="2"/>
        <w:rPr>
          <w:rFonts w:ascii="Times New Roman" w:hAnsi="Times New Roman" w:cs="Times New Roman"/>
          <w:sz w:val="24"/>
          <w:szCs w:val="24"/>
        </w:rPr>
      </w:pPr>
      <w:bookmarkStart w:id="4" w:name="P412"/>
      <w:bookmarkEnd w:id="4"/>
      <w:r w:rsidRPr="00B5659A">
        <w:rPr>
          <w:rFonts w:ascii="Times New Roman" w:hAnsi="Times New Roman" w:cs="Times New Roman"/>
          <w:sz w:val="24"/>
          <w:szCs w:val="24"/>
        </w:rPr>
        <w:t>1. Информация о достижении значений результатов</w:t>
      </w:r>
    </w:p>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предоставления Субсидии (Гранта) и обязательствах, принятых</w:t>
      </w:r>
    </w:p>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в целях их достижения</w:t>
      </w:r>
    </w:p>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D739DA">
      <w:pPr>
        <w:rPr>
          <w:rFonts w:ascii="Times New Roman" w:hAnsi="Times New Roman" w:cs="Times New Roman"/>
          <w:sz w:val="24"/>
          <w:szCs w:val="24"/>
        </w:rPr>
        <w:sectPr w:rsidR="00053A7C" w:rsidRPr="00B5659A" w:rsidSect="00D934F7">
          <w:pgSz w:w="11906" w:h="16838"/>
          <w:pgMar w:top="1134" w:right="1134" w:bottom="1134" w:left="1134" w:header="709" w:footer="709" w:gutter="0"/>
          <w:cols w:space="708"/>
          <w:docGrid w:linePitch="360"/>
        </w:sect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737"/>
        <w:gridCol w:w="1077"/>
        <w:gridCol w:w="850"/>
        <w:gridCol w:w="794"/>
        <w:gridCol w:w="794"/>
        <w:gridCol w:w="1077"/>
        <w:gridCol w:w="1056"/>
        <w:gridCol w:w="908"/>
        <w:gridCol w:w="992"/>
        <w:gridCol w:w="964"/>
        <w:gridCol w:w="907"/>
        <w:gridCol w:w="915"/>
        <w:gridCol w:w="794"/>
        <w:gridCol w:w="794"/>
        <w:gridCol w:w="1077"/>
        <w:gridCol w:w="1077"/>
      </w:tblGrid>
      <w:tr w:rsidR="00053A7C" w:rsidRPr="00B5659A" w:rsidTr="00D934F7">
        <w:tc>
          <w:tcPr>
            <w:tcW w:w="1587" w:type="dxa"/>
            <w:gridSpan w:val="2"/>
            <w:vMerge w:val="restart"/>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lastRenderedPageBreak/>
              <w:t>Направление расходов</w:t>
            </w:r>
          </w:p>
        </w:tc>
        <w:tc>
          <w:tcPr>
            <w:tcW w:w="1077" w:type="dxa"/>
            <w:vMerge w:val="restart"/>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 xml:space="preserve">Результат предоставления Субсидии </w:t>
            </w:r>
          </w:p>
        </w:tc>
        <w:tc>
          <w:tcPr>
            <w:tcW w:w="1644" w:type="dxa"/>
            <w:gridSpan w:val="2"/>
            <w:vMerge w:val="restart"/>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Единица измерения</w:t>
            </w:r>
          </w:p>
        </w:tc>
        <w:tc>
          <w:tcPr>
            <w:tcW w:w="1871" w:type="dxa"/>
            <w:gridSpan w:val="2"/>
            <w:vMerge w:val="restart"/>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 xml:space="preserve">Плановые значения </w:t>
            </w:r>
            <w:hyperlink w:anchor="P642" w:history="1">
              <w:r w:rsidRPr="00D934F7">
                <w:rPr>
                  <w:rFonts w:ascii="Times New Roman" w:hAnsi="Times New Roman" w:cs="Times New Roman"/>
                  <w:color w:val="0000FF"/>
                </w:rPr>
                <w:t>&lt;3&gt;</w:t>
              </w:r>
            </w:hyperlink>
          </w:p>
        </w:tc>
        <w:tc>
          <w:tcPr>
            <w:tcW w:w="1056" w:type="dxa"/>
            <w:vMerge w:val="restart"/>
          </w:tcPr>
          <w:p w:rsidR="00053A7C" w:rsidRPr="00D934F7" w:rsidRDefault="00D934F7" w:rsidP="00D739DA">
            <w:pPr>
              <w:pStyle w:val="ConsPlusNormal"/>
              <w:jc w:val="center"/>
              <w:rPr>
                <w:rFonts w:ascii="Times New Roman" w:hAnsi="Times New Roman" w:cs="Times New Roman"/>
              </w:rPr>
            </w:pPr>
            <w:r w:rsidRPr="00D934F7">
              <w:rPr>
                <w:rFonts w:ascii="Times New Roman" w:hAnsi="Times New Roman" w:cs="Times New Roman"/>
              </w:rPr>
              <w:t>Размер Субсидии</w:t>
            </w:r>
            <w:r w:rsidR="00053A7C" w:rsidRPr="00D934F7">
              <w:rPr>
                <w:rFonts w:ascii="Times New Roman" w:hAnsi="Times New Roman" w:cs="Times New Roman"/>
              </w:rPr>
              <w:t xml:space="preserve">, предусмотренный Соглашением </w:t>
            </w:r>
            <w:hyperlink w:anchor="P643" w:history="1">
              <w:r w:rsidR="00053A7C" w:rsidRPr="00D934F7">
                <w:rPr>
                  <w:rFonts w:ascii="Times New Roman" w:hAnsi="Times New Roman" w:cs="Times New Roman"/>
                  <w:color w:val="0000FF"/>
                </w:rPr>
                <w:t>&lt;4&gt;</w:t>
              </w:r>
            </w:hyperlink>
          </w:p>
        </w:tc>
        <w:tc>
          <w:tcPr>
            <w:tcW w:w="4686" w:type="dxa"/>
            <w:gridSpan w:val="5"/>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Фактически достигнутые значения</w:t>
            </w:r>
          </w:p>
        </w:tc>
        <w:tc>
          <w:tcPr>
            <w:tcW w:w="1588" w:type="dxa"/>
            <w:gridSpan w:val="2"/>
            <w:vMerge w:val="restart"/>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 xml:space="preserve">Объем обязательств, принятых в целях достижения результатов предоставления Субсидии (Гранта) (недополученных доходов </w:t>
            </w:r>
            <w:hyperlink w:anchor="P644" w:history="1">
              <w:r w:rsidRPr="00D934F7">
                <w:rPr>
                  <w:rFonts w:ascii="Times New Roman" w:hAnsi="Times New Roman" w:cs="Times New Roman"/>
                  <w:color w:val="0000FF"/>
                </w:rPr>
                <w:t>&lt;5&gt;</w:t>
              </w:r>
            </w:hyperlink>
            <w:r w:rsidRPr="00D934F7">
              <w:rPr>
                <w:rFonts w:ascii="Times New Roman" w:hAnsi="Times New Roman" w:cs="Times New Roman"/>
              </w:rPr>
              <w:t>)</w:t>
            </w:r>
          </w:p>
        </w:tc>
        <w:tc>
          <w:tcPr>
            <w:tcW w:w="1077" w:type="dxa"/>
            <w:vMerge w:val="restart"/>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Неиспользованный объем финансового обеспечения (</w:t>
            </w:r>
            <w:hyperlink w:anchor="P447" w:history="1">
              <w:r w:rsidRPr="00D934F7">
                <w:rPr>
                  <w:rFonts w:ascii="Times New Roman" w:hAnsi="Times New Roman" w:cs="Times New Roman"/>
                  <w:color w:val="0000FF"/>
                </w:rPr>
                <w:t>гр. 8</w:t>
              </w:r>
            </w:hyperlink>
            <w:r w:rsidRPr="00D934F7">
              <w:rPr>
                <w:rFonts w:ascii="Times New Roman" w:hAnsi="Times New Roman" w:cs="Times New Roman"/>
              </w:rPr>
              <w:t xml:space="preserve"> - </w:t>
            </w:r>
            <w:hyperlink w:anchor="P453" w:history="1">
              <w:r w:rsidRPr="00D934F7">
                <w:rPr>
                  <w:rFonts w:ascii="Times New Roman" w:hAnsi="Times New Roman" w:cs="Times New Roman"/>
                  <w:color w:val="0000FF"/>
                </w:rPr>
                <w:t>гр. 14</w:t>
              </w:r>
            </w:hyperlink>
            <w:r w:rsidRPr="00D934F7">
              <w:rPr>
                <w:rFonts w:ascii="Times New Roman" w:hAnsi="Times New Roman" w:cs="Times New Roman"/>
              </w:rPr>
              <w:t xml:space="preserve">) </w:t>
            </w:r>
            <w:hyperlink w:anchor="P645" w:history="1">
              <w:r w:rsidRPr="00D934F7">
                <w:rPr>
                  <w:rFonts w:ascii="Times New Roman" w:hAnsi="Times New Roman" w:cs="Times New Roman"/>
                  <w:color w:val="0000FF"/>
                </w:rPr>
                <w:t>&lt;6&gt;</w:t>
              </w:r>
            </w:hyperlink>
          </w:p>
        </w:tc>
        <w:tc>
          <w:tcPr>
            <w:tcW w:w="1077" w:type="dxa"/>
            <w:vMerge w:val="restart"/>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Примечание</w:t>
            </w:r>
          </w:p>
        </w:tc>
      </w:tr>
      <w:tr w:rsidR="00053A7C" w:rsidRPr="00B5659A" w:rsidTr="00D934F7">
        <w:tc>
          <w:tcPr>
            <w:tcW w:w="1587" w:type="dxa"/>
            <w:gridSpan w:val="2"/>
            <w:vMerge/>
          </w:tcPr>
          <w:p w:rsidR="00053A7C" w:rsidRPr="00D934F7" w:rsidRDefault="00053A7C" w:rsidP="00D739DA">
            <w:pPr>
              <w:rPr>
                <w:rFonts w:ascii="Times New Roman" w:hAnsi="Times New Roman" w:cs="Times New Roman"/>
              </w:rPr>
            </w:pPr>
          </w:p>
        </w:tc>
        <w:tc>
          <w:tcPr>
            <w:tcW w:w="1077" w:type="dxa"/>
            <w:vMerge/>
          </w:tcPr>
          <w:p w:rsidR="00053A7C" w:rsidRPr="00D934F7" w:rsidRDefault="00053A7C" w:rsidP="00D739DA">
            <w:pPr>
              <w:rPr>
                <w:rFonts w:ascii="Times New Roman" w:hAnsi="Times New Roman" w:cs="Times New Roman"/>
              </w:rPr>
            </w:pPr>
          </w:p>
        </w:tc>
        <w:tc>
          <w:tcPr>
            <w:tcW w:w="1644" w:type="dxa"/>
            <w:gridSpan w:val="2"/>
            <w:vMerge/>
          </w:tcPr>
          <w:p w:rsidR="00053A7C" w:rsidRPr="00D934F7" w:rsidRDefault="00053A7C" w:rsidP="00D739DA">
            <w:pPr>
              <w:rPr>
                <w:rFonts w:ascii="Times New Roman" w:hAnsi="Times New Roman" w:cs="Times New Roman"/>
              </w:rPr>
            </w:pPr>
          </w:p>
        </w:tc>
        <w:tc>
          <w:tcPr>
            <w:tcW w:w="1871" w:type="dxa"/>
            <w:gridSpan w:val="2"/>
            <w:vMerge/>
          </w:tcPr>
          <w:p w:rsidR="00053A7C" w:rsidRPr="00D934F7" w:rsidRDefault="00053A7C" w:rsidP="00D739DA">
            <w:pPr>
              <w:rPr>
                <w:rFonts w:ascii="Times New Roman" w:hAnsi="Times New Roman" w:cs="Times New Roman"/>
              </w:rPr>
            </w:pPr>
          </w:p>
        </w:tc>
        <w:tc>
          <w:tcPr>
            <w:tcW w:w="1056" w:type="dxa"/>
            <w:vMerge/>
          </w:tcPr>
          <w:p w:rsidR="00053A7C" w:rsidRPr="00D934F7" w:rsidRDefault="00053A7C" w:rsidP="00D739DA">
            <w:pPr>
              <w:rPr>
                <w:rFonts w:ascii="Times New Roman" w:hAnsi="Times New Roman" w:cs="Times New Roman"/>
              </w:rPr>
            </w:pPr>
          </w:p>
        </w:tc>
        <w:tc>
          <w:tcPr>
            <w:tcW w:w="1900" w:type="dxa"/>
            <w:gridSpan w:val="2"/>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 xml:space="preserve">на отчетную дату </w:t>
            </w:r>
            <w:hyperlink w:anchor="P646" w:history="1">
              <w:r w:rsidRPr="00D934F7">
                <w:rPr>
                  <w:rFonts w:ascii="Times New Roman" w:hAnsi="Times New Roman" w:cs="Times New Roman"/>
                  <w:color w:val="0000FF"/>
                </w:rPr>
                <w:t>&lt;7&gt;</w:t>
              </w:r>
            </w:hyperlink>
          </w:p>
        </w:tc>
        <w:tc>
          <w:tcPr>
            <w:tcW w:w="1871" w:type="dxa"/>
            <w:gridSpan w:val="2"/>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отклонение от планового значения</w:t>
            </w:r>
          </w:p>
        </w:tc>
        <w:tc>
          <w:tcPr>
            <w:tcW w:w="915" w:type="dxa"/>
            <w:vMerge w:val="restart"/>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причина отклонения</w:t>
            </w:r>
          </w:p>
        </w:tc>
        <w:tc>
          <w:tcPr>
            <w:tcW w:w="1588" w:type="dxa"/>
            <w:gridSpan w:val="2"/>
            <w:vMerge/>
          </w:tcPr>
          <w:p w:rsidR="00053A7C" w:rsidRPr="00D934F7" w:rsidRDefault="00053A7C" w:rsidP="00D739DA">
            <w:pPr>
              <w:rPr>
                <w:rFonts w:ascii="Times New Roman" w:hAnsi="Times New Roman" w:cs="Times New Roman"/>
              </w:rPr>
            </w:pPr>
          </w:p>
        </w:tc>
        <w:tc>
          <w:tcPr>
            <w:tcW w:w="1077" w:type="dxa"/>
            <w:vMerge/>
          </w:tcPr>
          <w:p w:rsidR="00053A7C" w:rsidRPr="00D934F7" w:rsidRDefault="00053A7C" w:rsidP="00D739DA">
            <w:pPr>
              <w:rPr>
                <w:rFonts w:ascii="Times New Roman" w:hAnsi="Times New Roman" w:cs="Times New Roman"/>
              </w:rPr>
            </w:pPr>
          </w:p>
        </w:tc>
        <w:tc>
          <w:tcPr>
            <w:tcW w:w="1077" w:type="dxa"/>
            <w:vMerge/>
          </w:tcPr>
          <w:p w:rsidR="00053A7C" w:rsidRPr="00D934F7" w:rsidRDefault="00053A7C" w:rsidP="00D739DA">
            <w:pPr>
              <w:rPr>
                <w:rFonts w:ascii="Times New Roman" w:hAnsi="Times New Roman" w:cs="Times New Roman"/>
              </w:rPr>
            </w:pPr>
          </w:p>
        </w:tc>
      </w:tr>
      <w:tr w:rsidR="00053A7C" w:rsidRPr="00B5659A" w:rsidTr="00D934F7">
        <w:tc>
          <w:tcPr>
            <w:tcW w:w="850"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наименование</w:t>
            </w:r>
          </w:p>
        </w:tc>
        <w:tc>
          <w:tcPr>
            <w:tcW w:w="737"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код по БК</w:t>
            </w:r>
          </w:p>
        </w:tc>
        <w:tc>
          <w:tcPr>
            <w:tcW w:w="1077" w:type="dxa"/>
            <w:vMerge/>
          </w:tcPr>
          <w:p w:rsidR="00053A7C" w:rsidRPr="00D934F7" w:rsidRDefault="00053A7C" w:rsidP="00D739DA">
            <w:pPr>
              <w:rPr>
                <w:rFonts w:ascii="Times New Roman" w:hAnsi="Times New Roman" w:cs="Times New Roman"/>
                <w:sz w:val="20"/>
                <w:szCs w:val="20"/>
              </w:rPr>
            </w:pPr>
          </w:p>
        </w:tc>
        <w:tc>
          <w:tcPr>
            <w:tcW w:w="850"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наименование</w:t>
            </w:r>
          </w:p>
        </w:tc>
        <w:tc>
          <w:tcPr>
            <w:tcW w:w="794"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 xml:space="preserve">код по </w:t>
            </w:r>
            <w:hyperlink r:id="rId16" w:history="1">
              <w:r w:rsidRPr="00D934F7">
                <w:rPr>
                  <w:rFonts w:ascii="Times New Roman" w:hAnsi="Times New Roman" w:cs="Times New Roman"/>
                  <w:color w:val="0000FF"/>
                </w:rPr>
                <w:t>ОКЕИ</w:t>
              </w:r>
            </w:hyperlink>
          </w:p>
        </w:tc>
        <w:tc>
          <w:tcPr>
            <w:tcW w:w="794" w:type="dxa"/>
          </w:tcPr>
          <w:p w:rsidR="00053A7C" w:rsidRPr="00D934F7" w:rsidRDefault="00053A7C" w:rsidP="00D739DA">
            <w:pPr>
              <w:pStyle w:val="ConsPlusNormal"/>
              <w:jc w:val="center"/>
              <w:rPr>
                <w:rFonts w:ascii="Times New Roman" w:hAnsi="Times New Roman" w:cs="Times New Roman"/>
              </w:rPr>
            </w:pPr>
            <w:proofErr w:type="gramStart"/>
            <w:r w:rsidRPr="00D934F7">
              <w:rPr>
                <w:rFonts w:ascii="Times New Roman" w:hAnsi="Times New Roman" w:cs="Times New Roman"/>
              </w:rPr>
              <w:t>с даты заключения</w:t>
            </w:r>
            <w:proofErr w:type="gramEnd"/>
            <w:r w:rsidRPr="00D934F7">
              <w:rPr>
                <w:rFonts w:ascii="Times New Roman" w:hAnsi="Times New Roman" w:cs="Times New Roman"/>
              </w:rPr>
              <w:t xml:space="preserve"> Соглашения</w:t>
            </w:r>
          </w:p>
        </w:tc>
        <w:tc>
          <w:tcPr>
            <w:tcW w:w="1077"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из них с начала текущего финансового года</w:t>
            </w:r>
          </w:p>
        </w:tc>
        <w:tc>
          <w:tcPr>
            <w:tcW w:w="1056" w:type="dxa"/>
            <w:vMerge/>
          </w:tcPr>
          <w:p w:rsidR="00053A7C" w:rsidRPr="00D934F7" w:rsidRDefault="00053A7C" w:rsidP="00D739DA">
            <w:pPr>
              <w:rPr>
                <w:rFonts w:ascii="Times New Roman" w:hAnsi="Times New Roman" w:cs="Times New Roman"/>
                <w:sz w:val="20"/>
                <w:szCs w:val="20"/>
              </w:rPr>
            </w:pPr>
          </w:p>
        </w:tc>
        <w:tc>
          <w:tcPr>
            <w:tcW w:w="908" w:type="dxa"/>
          </w:tcPr>
          <w:p w:rsidR="00053A7C" w:rsidRPr="00D934F7" w:rsidRDefault="00053A7C" w:rsidP="00D739DA">
            <w:pPr>
              <w:pStyle w:val="ConsPlusNormal"/>
              <w:jc w:val="center"/>
              <w:rPr>
                <w:rFonts w:ascii="Times New Roman" w:hAnsi="Times New Roman" w:cs="Times New Roman"/>
              </w:rPr>
            </w:pPr>
            <w:proofErr w:type="gramStart"/>
            <w:r w:rsidRPr="00D934F7">
              <w:rPr>
                <w:rFonts w:ascii="Times New Roman" w:hAnsi="Times New Roman" w:cs="Times New Roman"/>
              </w:rPr>
              <w:t>с даты заключения</w:t>
            </w:r>
            <w:proofErr w:type="gramEnd"/>
            <w:r w:rsidRPr="00D934F7">
              <w:rPr>
                <w:rFonts w:ascii="Times New Roman" w:hAnsi="Times New Roman" w:cs="Times New Roman"/>
              </w:rPr>
              <w:t xml:space="preserve"> Соглашения</w:t>
            </w:r>
          </w:p>
        </w:tc>
        <w:tc>
          <w:tcPr>
            <w:tcW w:w="992"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из них с начала текущего финансового года</w:t>
            </w:r>
          </w:p>
        </w:tc>
        <w:tc>
          <w:tcPr>
            <w:tcW w:w="964"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в абсолютных величинах (</w:t>
            </w:r>
            <w:hyperlink w:anchor="P445" w:history="1">
              <w:r w:rsidRPr="00D934F7">
                <w:rPr>
                  <w:rFonts w:ascii="Times New Roman" w:hAnsi="Times New Roman" w:cs="Times New Roman"/>
                  <w:color w:val="0000FF"/>
                </w:rPr>
                <w:t>гр. 6</w:t>
              </w:r>
            </w:hyperlink>
            <w:r w:rsidRPr="00D934F7">
              <w:rPr>
                <w:rFonts w:ascii="Times New Roman" w:hAnsi="Times New Roman" w:cs="Times New Roman"/>
              </w:rPr>
              <w:t xml:space="preserve"> - </w:t>
            </w:r>
            <w:hyperlink w:anchor="P448" w:history="1">
              <w:r w:rsidRPr="00D934F7">
                <w:rPr>
                  <w:rFonts w:ascii="Times New Roman" w:hAnsi="Times New Roman" w:cs="Times New Roman"/>
                  <w:color w:val="0000FF"/>
                </w:rPr>
                <w:t>гр. 9</w:t>
              </w:r>
            </w:hyperlink>
            <w:r w:rsidRPr="00D934F7">
              <w:rPr>
                <w:rFonts w:ascii="Times New Roman" w:hAnsi="Times New Roman" w:cs="Times New Roman"/>
              </w:rPr>
              <w:t>)</w:t>
            </w:r>
          </w:p>
        </w:tc>
        <w:tc>
          <w:tcPr>
            <w:tcW w:w="907"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в процентах (</w:t>
            </w:r>
            <w:hyperlink w:anchor="P450" w:history="1">
              <w:r w:rsidRPr="00D934F7">
                <w:rPr>
                  <w:rFonts w:ascii="Times New Roman" w:hAnsi="Times New Roman" w:cs="Times New Roman"/>
                  <w:color w:val="0000FF"/>
                </w:rPr>
                <w:t>гр. 11</w:t>
              </w:r>
            </w:hyperlink>
            <w:r w:rsidRPr="00D934F7">
              <w:rPr>
                <w:rFonts w:ascii="Times New Roman" w:hAnsi="Times New Roman" w:cs="Times New Roman"/>
              </w:rPr>
              <w:t xml:space="preserve"> / </w:t>
            </w:r>
            <w:hyperlink w:anchor="P445" w:history="1">
              <w:r w:rsidRPr="00D934F7">
                <w:rPr>
                  <w:rFonts w:ascii="Times New Roman" w:hAnsi="Times New Roman" w:cs="Times New Roman"/>
                  <w:color w:val="0000FF"/>
                </w:rPr>
                <w:t>гр. 6</w:t>
              </w:r>
            </w:hyperlink>
            <w:r w:rsidRPr="00D934F7">
              <w:rPr>
                <w:rFonts w:ascii="Times New Roman" w:hAnsi="Times New Roman" w:cs="Times New Roman"/>
              </w:rPr>
              <w:t xml:space="preserve"> </w:t>
            </w:r>
            <w:proofErr w:type="spellStart"/>
            <w:r w:rsidRPr="00D934F7">
              <w:rPr>
                <w:rFonts w:ascii="Times New Roman" w:hAnsi="Times New Roman" w:cs="Times New Roman"/>
              </w:rPr>
              <w:t>x</w:t>
            </w:r>
            <w:proofErr w:type="spellEnd"/>
            <w:r w:rsidRPr="00D934F7">
              <w:rPr>
                <w:rFonts w:ascii="Times New Roman" w:hAnsi="Times New Roman" w:cs="Times New Roman"/>
              </w:rPr>
              <w:t xml:space="preserve"> 100%)</w:t>
            </w:r>
          </w:p>
        </w:tc>
        <w:tc>
          <w:tcPr>
            <w:tcW w:w="915" w:type="dxa"/>
            <w:vMerge/>
          </w:tcPr>
          <w:p w:rsidR="00053A7C" w:rsidRPr="00D934F7" w:rsidRDefault="00053A7C" w:rsidP="00D739DA">
            <w:pPr>
              <w:rPr>
                <w:rFonts w:ascii="Times New Roman" w:hAnsi="Times New Roman" w:cs="Times New Roman"/>
                <w:sz w:val="20"/>
                <w:szCs w:val="20"/>
              </w:rPr>
            </w:pPr>
          </w:p>
        </w:tc>
        <w:tc>
          <w:tcPr>
            <w:tcW w:w="794"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 xml:space="preserve">обязательств </w:t>
            </w:r>
            <w:hyperlink w:anchor="P647" w:history="1">
              <w:r w:rsidRPr="00D934F7">
                <w:rPr>
                  <w:rFonts w:ascii="Times New Roman" w:hAnsi="Times New Roman" w:cs="Times New Roman"/>
                  <w:color w:val="0000FF"/>
                </w:rPr>
                <w:t>&lt;8&gt;</w:t>
              </w:r>
            </w:hyperlink>
          </w:p>
        </w:tc>
        <w:tc>
          <w:tcPr>
            <w:tcW w:w="794"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 xml:space="preserve">денежных обязательств </w:t>
            </w:r>
            <w:hyperlink w:anchor="P648" w:history="1">
              <w:r w:rsidRPr="00D934F7">
                <w:rPr>
                  <w:rFonts w:ascii="Times New Roman" w:hAnsi="Times New Roman" w:cs="Times New Roman"/>
                  <w:color w:val="0000FF"/>
                </w:rPr>
                <w:t>&lt;9&gt;</w:t>
              </w:r>
            </w:hyperlink>
          </w:p>
        </w:tc>
        <w:tc>
          <w:tcPr>
            <w:tcW w:w="1077" w:type="dxa"/>
            <w:vMerge/>
          </w:tcPr>
          <w:p w:rsidR="00053A7C" w:rsidRPr="00D934F7" w:rsidRDefault="00053A7C" w:rsidP="00D739DA">
            <w:pPr>
              <w:rPr>
                <w:rFonts w:ascii="Times New Roman" w:hAnsi="Times New Roman" w:cs="Times New Roman"/>
              </w:rPr>
            </w:pPr>
          </w:p>
        </w:tc>
        <w:tc>
          <w:tcPr>
            <w:tcW w:w="1077" w:type="dxa"/>
            <w:vMerge/>
          </w:tcPr>
          <w:p w:rsidR="00053A7C" w:rsidRPr="00D934F7" w:rsidRDefault="00053A7C" w:rsidP="00D739DA">
            <w:pPr>
              <w:rPr>
                <w:rFonts w:ascii="Times New Roman" w:hAnsi="Times New Roman" w:cs="Times New Roman"/>
              </w:rPr>
            </w:pPr>
          </w:p>
        </w:tc>
      </w:tr>
      <w:tr w:rsidR="00053A7C" w:rsidRPr="00B5659A" w:rsidTr="00D934F7">
        <w:tc>
          <w:tcPr>
            <w:tcW w:w="850" w:type="dxa"/>
          </w:tcPr>
          <w:p w:rsidR="00053A7C" w:rsidRPr="00D934F7" w:rsidRDefault="00053A7C" w:rsidP="00D739DA">
            <w:pPr>
              <w:pStyle w:val="ConsPlusNormal"/>
              <w:jc w:val="center"/>
              <w:rPr>
                <w:rFonts w:ascii="Times New Roman" w:hAnsi="Times New Roman" w:cs="Times New Roman"/>
                <w:sz w:val="22"/>
                <w:szCs w:val="22"/>
              </w:rPr>
            </w:pPr>
            <w:r w:rsidRPr="00D934F7">
              <w:rPr>
                <w:rFonts w:ascii="Times New Roman" w:hAnsi="Times New Roman" w:cs="Times New Roman"/>
                <w:sz w:val="22"/>
                <w:szCs w:val="22"/>
              </w:rPr>
              <w:t>1</w:t>
            </w:r>
          </w:p>
        </w:tc>
        <w:tc>
          <w:tcPr>
            <w:tcW w:w="737" w:type="dxa"/>
          </w:tcPr>
          <w:p w:rsidR="00053A7C" w:rsidRPr="00D934F7" w:rsidRDefault="00053A7C" w:rsidP="00D739DA">
            <w:pPr>
              <w:pStyle w:val="ConsPlusNormal"/>
              <w:jc w:val="center"/>
              <w:rPr>
                <w:rFonts w:ascii="Times New Roman" w:hAnsi="Times New Roman" w:cs="Times New Roman"/>
                <w:sz w:val="22"/>
                <w:szCs w:val="22"/>
              </w:rPr>
            </w:pPr>
            <w:r w:rsidRPr="00D934F7">
              <w:rPr>
                <w:rFonts w:ascii="Times New Roman" w:hAnsi="Times New Roman" w:cs="Times New Roman"/>
                <w:sz w:val="22"/>
                <w:szCs w:val="22"/>
              </w:rPr>
              <w:t>2</w:t>
            </w:r>
          </w:p>
        </w:tc>
        <w:tc>
          <w:tcPr>
            <w:tcW w:w="1077" w:type="dxa"/>
          </w:tcPr>
          <w:p w:rsidR="00053A7C" w:rsidRPr="00D934F7" w:rsidRDefault="00053A7C" w:rsidP="00D739DA">
            <w:pPr>
              <w:pStyle w:val="ConsPlusNormal"/>
              <w:jc w:val="center"/>
              <w:rPr>
                <w:rFonts w:ascii="Times New Roman" w:hAnsi="Times New Roman" w:cs="Times New Roman"/>
                <w:sz w:val="22"/>
                <w:szCs w:val="22"/>
              </w:rPr>
            </w:pPr>
            <w:bookmarkStart w:id="5" w:name="P442"/>
            <w:bookmarkEnd w:id="5"/>
            <w:r w:rsidRPr="00D934F7">
              <w:rPr>
                <w:rFonts w:ascii="Times New Roman" w:hAnsi="Times New Roman" w:cs="Times New Roman"/>
                <w:sz w:val="22"/>
                <w:szCs w:val="22"/>
              </w:rPr>
              <w:t>3</w:t>
            </w:r>
          </w:p>
        </w:tc>
        <w:tc>
          <w:tcPr>
            <w:tcW w:w="850" w:type="dxa"/>
          </w:tcPr>
          <w:p w:rsidR="00053A7C" w:rsidRPr="00D934F7" w:rsidRDefault="00053A7C" w:rsidP="00D739DA">
            <w:pPr>
              <w:pStyle w:val="ConsPlusNormal"/>
              <w:jc w:val="center"/>
              <w:rPr>
                <w:rFonts w:ascii="Times New Roman" w:hAnsi="Times New Roman" w:cs="Times New Roman"/>
                <w:sz w:val="22"/>
                <w:szCs w:val="22"/>
              </w:rPr>
            </w:pPr>
            <w:r w:rsidRPr="00D934F7">
              <w:rPr>
                <w:rFonts w:ascii="Times New Roman" w:hAnsi="Times New Roman" w:cs="Times New Roman"/>
                <w:sz w:val="22"/>
                <w:szCs w:val="22"/>
              </w:rPr>
              <w:t>4</w:t>
            </w:r>
          </w:p>
        </w:tc>
        <w:tc>
          <w:tcPr>
            <w:tcW w:w="794" w:type="dxa"/>
          </w:tcPr>
          <w:p w:rsidR="00053A7C" w:rsidRPr="00D934F7" w:rsidRDefault="00053A7C" w:rsidP="00D739DA">
            <w:pPr>
              <w:pStyle w:val="ConsPlusNormal"/>
              <w:jc w:val="center"/>
              <w:rPr>
                <w:rFonts w:ascii="Times New Roman" w:hAnsi="Times New Roman" w:cs="Times New Roman"/>
                <w:sz w:val="22"/>
                <w:szCs w:val="22"/>
              </w:rPr>
            </w:pPr>
            <w:r w:rsidRPr="00D934F7">
              <w:rPr>
                <w:rFonts w:ascii="Times New Roman" w:hAnsi="Times New Roman" w:cs="Times New Roman"/>
                <w:sz w:val="22"/>
                <w:szCs w:val="22"/>
              </w:rPr>
              <w:t>5</w:t>
            </w:r>
          </w:p>
        </w:tc>
        <w:tc>
          <w:tcPr>
            <w:tcW w:w="794" w:type="dxa"/>
          </w:tcPr>
          <w:p w:rsidR="00053A7C" w:rsidRPr="00D934F7" w:rsidRDefault="00053A7C" w:rsidP="00D739DA">
            <w:pPr>
              <w:pStyle w:val="ConsPlusNormal"/>
              <w:jc w:val="center"/>
              <w:rPr>
                <w:rFonts w:ascii="Times New Roman" w:hAnsi="Times New Roman" w:cs="Times New Roman"/>
                <w:sz w:val="22"/>
                <w:szCs w:val="22"/>
              </w:rPr>
            </w:pPr>
            <w:bookmarkStart w:id="6" w:name="P445"/>
            <w:bookmarkEnd w:id="6"/>
            <w:r w:rsidRPr="00D934F7">
              <w:rPr>
                <w:rFonts w:ascii="Times New Roman" w:hAnsi="Times New Roman" w:cs="Times New Roman"/>
                <w:sz w:val="22"/>
                <w:szCs w:val="22"/>
              </w:rPr>
              <w:t>6</w:t>
            </w:r>
          </w:p>
        </w:tc>
        <w:tc>
          <w:tcPr>
            <w:tcW w:w="1077" w:type="dxa"/>
          </w:tcPr>
          <w:p w:rsidR="00053A7C" w:rsidRPr="00D934F7" w:rsidRDefault="00053A7C" w:rsidP="00D739DA">
            <w:pPr>
              <w:pStyle w:val="ConsPlusNormal"/>
              <w:jc w:val="center"/>
              <w:rPr>
                <w:rFonts w:ascii="Times New Roman" w:hAnsi="Times New Roman" w:cs="Times New Roman"/>
                <w:sz w:val="22"/>
                <w:szCs w:val="22"/>
              </w:rPr>
            </w:pPr>
            <w:r w:rsidRPr="00D934F7">
              <w:rPr>
                <w:rFonts w:ascii="Times New Roman" w:hAnsi="Times New Roman" w:cs="Times New Roman"/>
                <w:sz w:val="22"/>
                <w:szCs w:val="22"/>
              </w:rPr>
              <w:t>7</w:t>
            </w:r>
          </w:p>
        </w:tc>
        <w:tc>
          <w:tcPr>
            <w:tcW w:w="1056" w:type="dxa"/>
          </w:tcPr>
          <w:p w:rsidR="00053A7C" w:rsidRPr="00D934F7" w:rsidRDefault="00053A7C" w:rsidP="00D739DA">
            <w:pPr>
              <w:pStyle w:val="ConsPlusNormal"/>
              <w:jc w:val="center"/>
              <w:rPr>
                <w:rFonts w:ascii="Times New Roman" w:hAnsi="Times New Roman" w:cs="Times New Roman"/>
                <w:sz w:val="22"/>
                <w:szCs w:val="22"/>
              </w:rPr>
            </w:pPr>
            <w:bookmarkStart w:id="7" w:name="P447"/>
            <w:bookmarkEnd w:id="7"/>
            <w:r w:rsidRPr="00D934F7">
              <w:rPr>
                <w:rFonts w:ascii="Times New Roman" w:hAnsi="Times New Roman" w:cs="Times New Roman"/>
                <w:sz w:val="22"/>
                <w:szCs w:val="22"/>
              </w:rPr>
              <w:t>8</w:t>
            </w:r>
          </w:p>
        </w:tc>
        <w:tc>
          <w:tcPr>
            <w:tcW w:w="908" w:type="dxa"/>
          </w:tcPr>
          <w:p w:rsidR="00053A7C" w:rsidRPr="00D934F7" w:rsidRDefault="00053A7C" w:rsidP="00D739DA">
            <w:pPr>
              <w:pStyle w:val="ConsPlusNormal"/>
              <w:jc w:val="center"/>
              <w:rPr>
                <w:rFonts w:ascii="Times New Roman" w:hAnsi="Times New Roman" w:cs="Times New Roman"/>
                <w:sz w:val="22"/>
                <w:szCs w:val="22"/>
              </w:rPr>
            </w:pPr>
            <w:bookmarkStart w:id="8" w:name="P448"/>
            <w:bookmarkEnd w:id="8"/>
            <w:r w:rsidRPr="00D934F7">
              <w:rPr>
                <w:rFonts w:ascii="Times New Roman" w:hAnsi="Times New Roman" w:cs="Times New Roman"/>
                <w:sz w:val="22"/>
                <w:szCs w:val="22"/>
              </w:rPr>
              <w:t>9</w:t>
            </w:r>
          </w:p>
        </w:tc>
        <w:tc>
          <w:tcPr>
            <w:tcW w:w="992" w:type="dxa"/>
          </w:tcPr>
          <w:p w:rsidR="00053A7C" w:rsidRPr="00D934F7" w:rsidRDefault="00053A7C" w:rsidP="00D739DA">
            <w:pPr>
              <w:pStyle w:val="ConsPlusNormal"/>
              <w:jc w:val="center"/>
              <w:rPr>
                <w:rFonts w:ascii="Times New Roman" w:hAnsi="Times New Roman" w:cs="Times New Roman"/>
                <w:sz w:val="22"/>
                <w:szCs w:val="22"/>
              </w:rPr>
            </w:pPr>
            <w:bookmarkStart w:id="9" w:name="P449"/>
            <w:bookmarkEnd w:id="9"/>
            <w:r w:rsidRPr="00D934F7">
              <w:rPr>
                <w:rFonts w:ascii="Times New Roman" w:hAnsi="Times New Roman" w:cs="Times New Roman"/>
                <w:sz w:val="22"/>
                <w:szCs w:val="22"/>
              </w:rPr>
              <w:t>10</w:t>
            </w:r>
          </w:p>
        </w:tc>
        <w:tc>
          <w:tcPr>
            <w:tcW w:w="964" w:type="dxa"/>
          </w:tcPr>
          <w:p w:rsidR="00053A7C" w:rsidRPr="00D934F7" w:rsidRDefault="00053A7C" w:rsidP="00D739DA">
            <w:pPr>
              <w:pStyle w:val="ConsPlusNormal"/>
              <w:jc w:val="center"/>
              <w:rPr>
                <w:rFonts w:ascii="Times New Roman" w:hAnsi="Times New Roman" w:cs="Times New Roman"/>
                <w:sz w:val="22"/>
                <w:szCs w:val="22"/>
              </w:rPr>
            </w:pPr>
            <w:bookmarkStart w:id="10" w:name="P450"/>
            <w:bookmarkEnd w:id="10"/>
            <w:r w:rsidRPr="00D934F7">
              <w:rPr>
                <w:rFonts w:ascii="Times New Roman" w:hAnsi="Times New Roman" w:cs="Times New Roman"/>
                <w:sz w:val="22"/>
                <w:szCs w:val="22"/>
              </w:rPr>
              <w:t>11</w:t>
            </w:r>
          </w:p>
        </w:tc>
        <w:tc>
          <w:tcPr>
            <w:tcW w:w="907" w:type="dxa"/>
          </w:tcPr>
          <w:p w:rsidR="00053A7C" w:rsidRPr="00D934F7" w:rsidRDefault="00053A7C" w:rsidP="00D739DA">
            <w:pPr>
              <w:pStyle w:val="ConsPlusNormal"/>
              <w:jc w:val="center"/>
              <w:rPr>
                <w:rFonts w:ascii="Times New Roman" w:hAnsi="Times New Roman" w:cs="Times New Roman"/>
                <w:sz w:val="22"/>
                <w:szCs w:val="22"/>
              </w:rPr>
            </w:pPr>
            <w:r w:rsidRPr="00D934F7">
              <w:rPr>
                <w:rFonts w:ascii="Times New Roman" w:hAnsi="Times New Roman" w:cs="Times New Roman"/>
                <w:sz w:val="22"/>
                <w:szCs w:val="22"/>
              </w:rPr>
              <w:t>12</w:t>
            </w:r>
          </w:p>
        </w:tc>
        <w:tc>
          <w:tcPr>
            <w:tcW w:w="915" w:type="dxa"/>
          </w:tcPr>
          <w:p w:rsidR="00053A7C" w:rsidRPr="00D934F7" w:rsidRDefault="00053A7C" w:rsidP="00D739DA">
            <w:pPr>
              <w:pStyle w:val="ConsPlusNormal"/>
              <w:jc w:val="center"/>
              <w:rPr>
                <w:rFonts w:ascii="Times New Roman" w:hAnsi="Times New Roman" w:cs="Times New Roman"/>
                <w:sz w:val="22"/>
                <w:szCs w:val="22"/>
              </w:rPr>
            </w:pPr>
            <w:r w:rsidRPr="00D934F7">
              <w:rPr>
                <w:rFonts w:ascii="Times New Roman" w:hAnsi="Times New Roman" w:cs="Times New Roman"/>
                <w:sz w:val="22"/>
                <w:szCs w:val="22"/>
              </w:rPr>
              <w:t>13</w:t>
            </w:r>
          </w:p>
        </w:tc>
        <w:tc>
          <w:tcPr>
            <w:tcW w:w="794" w:type="dxa"/>
          </w:tcPr>
          <w:p w:rsidR="00053A7C" w:rsidRPr="00D934F7" w:rsidRDefault="00053A7C" w:rsidP="00D739DA">
            <w:pPr>
              <w:pStyle w:val="ConsPlusNormal"/>
              <w:jc w:val="center"/>
              <w:rPr>
                <w:rFonts w:ascii="Times New Roman" w:hAnsi="Times New Roman" w:cs="Times New Roman"/>
                <w:sz w:val="22"/>
                <w:szCs w:val="22"/>
              </w:rPr>
            </w:pPr>
            <w:bookmarkStart w:id="11" w:name="P453"/>
            <w:bookmarkEnd w:id="11"/>
            <w:r w:rsidRPr="00D934F7">
              <w:rPr>
                <w:rFonts w:ascii="Times New Roman" w:hAnsi="Times New Roman" w:cs="Times New Roman"/>
                <w:sz w:val="22"/>
                <w:szCs w:val="22"/>
              </w:rPr>
              <w:t>14</w:t>
            </w:r>
          </w:p>
        </w:tc>
        <w:tc>
          <w:tcPr>
            <w:tcW w:w="794" w:type="dxa"/>
          </w:tcPr>
          <w:p w:rsidR="00053A7C" w:rsidRPr="00D934F7" w:rsidRDefault="00053A7C" w:rsidP="00D739DA">
            <w:pPr>
              <w:pStyle w:val="ConsPlusNormal"/>
              <w:jc w:val="center"/>
              <w:rPr>
                <w:rFonts w:ascii="Times New Roman" w:hAnsi="Times New Roman" w:cs="Times New Roman"/>
                <w:sz w:val="22"/>
                <w:szCs w:val="22"/>
              </w:rPr>
            </w:pPr>
            <w:bookmarkStart w:id="12" w:name="P454"/>
            <w:bookmarkEnd w:id="12"/>
            <w:r w:rsidRPr="00D934F7">
              <w:rPr>
                <w:rFonts w:ascii="Times New Roman" w:hAnsi="Times New Roman" w:cs="Times New Roman"/>
                <w:sz w:val="22"/>
                <w:szCs w:val="22"/>
              </w:rPr>
              <w:t>15</w:t>
            </w:r>
          </w:p>
        </w:tc>
        <w:tc>
          <w:tcPr>
            <w:tcW w:w="1077" w:type="dxa"/>
          </w:tcPr>
          <w:p w:rsidR="00053A7C" w:rsidRPr="00D934F7" w:rsidRDefault="00053A7C" w:rsidP="00D739DA">
            <w:pPr>
              <w:pStyle w:val="ConsPlusNormal"/>
              <w:jc w:val="center"/>
              <w:rPr>
                <w:rFonts w:ascii="Times New Roman" w:hAnsi="Times New Roman" w:cs="Times New Roman"/>
                <w:sz w:val="22"/>
                <w:szCs w:val="22"/>
              </w:rPr>
            </w:pPr>
            <w:bookmarkStart w:id="13" w:name="P455"/>
            <w:bookmarkEnd w:id="13"/>
            <w:r w:rsidRPr="00D934F7">
              <w:rPr>
                <w:rFonts w:ascii="Times New Roman" w:hAnsi="Times New Roman" w:cs="Times New Roman"/>
                <w:sz w:val="22"/>
                <w:szCs w:val="22"/>
              </w:rPr>
              <w:t>16</w:t>
            </w:r>
          </w:p>
        </w:tc>
        <w:tc>
          <w:tcPr>
            <w:tcW w:w="1077" w:type="dxa"/>
          </w:tcPr>
          <w:p w:rsidR="00053A7C" w:rsidRPr="00D934F7" w:rsidRDefault="00053A7C" w:rsidP="00D739DA">
            <w:pPr>
              <w:pStyle w:val="ConsPlusNormal"/>
              <w:jc w:val="center"/>
              <w:rPr>
                <w:rFonts w:ascii="Times New Roman" w:hAnsi="Times New Roman" w:cs="Times New Roman"/>
                <w:sz w:val="22"/>
                <w:szCs w:val="22"/>
              </w:rPr>
            </w:pPr>
            <w:r w:rsidRPr="00D934F7">
              <w:rPr>
                <w:rFonts w:ascii="Times New Roman" w:hAnsi="Times New Roman" w:cs="Times New Roman"/>
                <w:sz w:val="22"/>
                <w:szCs w:val="22"/>
              </w:rPr>
              <w:t>17</w:t>
            </w:r>
          </w:p>
        </w:tc>
      </w:tr>
      <w:tr w:rsidR="00053A7C" w:rsidRPr="00B5659A" w:rsidTr="00D934F7">
        <w:tc>
          <w:tcPr>
            <w:tcW w:w="850" w:type="dxa"/>
            <w:vMerge w:val="restart"/>
          </w:tcPr>
          <w:p w:rsidR="00053A7C" w:rsidRPr="00D934F7" w:rsidRDefault="00053A7C" w:rsidP="00D739DA">
            <w:pPr>
              <w:pStyle w:val="ConsPlusNormal"/>
              <w:rPr>
                <w:rFonts w:ascii="Times New Roman" w:hAnsi="Times New Roman" w:cs="Times New Roman"/>
                <w:sz w:val="22"/>
                <w:szCs w:val="22"/>
              </w:rPr>
            </w:pPr>
          </w:p>
        </w:tc>
        <w:tc>
          <w:tcPr>
            <w:tcW w:w="737" w:type="dxa"/>
            <w:vMerge w:val="restart"/>
          </w:tcPr>
          <w:p w:rsidR="00053A7C" w:rsidRPr="00D934F7" w:rsidRDefault="00053A7C" w:rsidP="00D739DA">
            <w:pPr>
              <w:pStyle w:val="ConsPlusNormal"/>
              <w:rPr>
                <w:rFonts w:ascii="Times New Roman" w:hAnsi="Times New Roman" w:cs="Times New Roman"/>
                <w:sz w:val="22"/>
                <w:szCs w:val="22"/>
              </w:rPr>
            </w:pPr>
          </w:p>
        </w:tc>
        <w:tc>
          <w:tcPr>
            <w:tcW w:w="1077" w:type="dxa"/>
          </w:tcPr>
          <w:p w:rsidR="00053A7C" w:rsidRPr="00D934F7" w:rsidRDefault="00053A7C" w:rsidP="00D739DA">
            <w:pPr>
              <w:pStyle w:val="ConsPlusNormal"/>
              <w:rPr>
                <w:rFonts w:ascii="Times New Roman" w:hAnsi="Times New Roman" w:cs="Times New Roman"/>
                <w:sz w:val="22"/>
                <w:szCs w:val="22"/>
              </w:rPr>
            </w:pPr>
          </w:p>
        </w:tc>
        <w:tc>
          <w:tcPr>
            <w:tcW w:w="850"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1077" w:type="dxa"/>
          </w:tcPr>
          <w:p w:rsidR="00053A7C" w:rsidRPr="00D934F7" w:rsidRDefault="00053A7C" w:rsidP="00D739DA">
            <w:pPr>
              <w:pStyle w:val="ConsPlusNormal"/>
              <w:rPr>
                <w:rFonts w:ascii="Times New Roman" w:hAnsi="Times New Roman" w:cs="Times New Roman"/>
                <w:sz w:val="22"/>
                <w:szCs w:val="22"/>
              </w:rPr>
            </w:pPr>
          </w:p>
        </w:tc>
        <w:tc>
          <w:tcPr>
            <w:tcW w:w="1056" w:type="dxa"/>
            <w:vMerge w:val="restart"/>
          </w:tcPr>
          <w:p w:rsidR="00053A7C" w:rsidRPr="00D934F7" w:rsidRDefault="00053A7C" w:rsidP="00D739DA">
            <w:pPr>
              <w:pStyle w:val="ConsPlusNormal"/>
              <w:rPr>
                <w:rFonts w:ascii="Times New Roman" w:hAnsi="Times New Roman" w:cs="Times New Roman"/>
                <w:sz w:val="22"/>
                <w:szCs w:val="22"/>
              </w:rPr>
            </w:pPr>
          </w:p>
        </w:tc>
        <w:tc>
          <w:tcPr>
            <w:tcW w:w="908" w:type="dxa"/>
          </w:tcPr>
          <w:p w:rsidR="00053A7C" w:rsidRPr="00D934F7" w:rsidRDefault="00053A7C" w:rsidP="00D739DA">
            <w:pPr>
              <w:pStyle w:val="ConsPlusNormal"/>
              <w:rPr>
                <w:rFonts w:ascii="Times New Roman" w:hAnsi="Times New Roman" w:cs="Times New Roman"/>
                <w:sz w:val="22"/>
                <w:szCs w:val="22"/>
              </w:rPr>
            </w:pPr>
          </w:p>
        </w:tc>
        <w:tc>
          <w:tcPr>
            <w:tcW w:w="992" w:type="dxa"/>
          </w:tcPr>
          <w:p w:rsidR="00053A7C" w:rsidRPr="00D934F7" w:rsidRDefault="00053A7C" w:rsidP="00D739DA">
            <w:pPr>
              <w:pStyle w:val="ConsPlusNormal"/>
              <w:rPr>
                <w:rFonts w:ascii="Times New Roman" w:hAnsi="Times New Roman" w:cs="Times New Roman"/>
                <w:sz w:val="22"/>
                <w:szCs w:val="22"/>
              </w:rPr>
            </w:pPr>
          </w:p>
        </w:tc>
        <w:tc>
          <w:tcPr>
            <w:tcW w:w="964" w:type="dxa"/>
          </w:tcPr>
          <w:p w:rsidR="00053A7C" w:rsidRPr="00D934F7" w:rsidRDefault="00053A7C" w:rsidP="00D739DA">
            <w:pPr>
              <w:pStyle w:val="ConsPlusNormal"/>
              <w:rPr>
                <w:rFonts w:ascii="Times New Roman" w:hAnsi="Times New Roman" w:cs="Times New Roman"/>
                <w:sz w:val="22"/>
                <w:szCs w:val="22"/>
              </w:rPr>
            </w:pPr>
          </w:p>
        </w:tc>
        <w:tc>
          <w:tcPr>
            <w:tcW w:w="907" w:type="dxa"/>
          </w:tcPr>
          <w:p w:rsidR="00053A7C" w:rsidRPr="00D934F7" w:rsidRDefault="00053A7C" w:rsidP="00D739DA">
            <w:pPr>
              <w:pStyle w:val="ConsPlusNormal"/>
              <w:rPr>
                <w:rFonts w:ascii="Times New Roman" w:hAnsi="Times New Roman" w:cs="Times New Roman"/>
                <w:sz w:val="22"/>
                <w:szCs w:val="22"/>
              </w:rPr>
            </w:pPr>
          </w:p>
        </w:tc>
        <w:tc>
          <w:tcPr>
            <w:tcW w:w="915" w:type="dxa"/>
          </w:tcPr>
          <w:p w:rsidR="00053A7C" w:rsidRPr="00D934F7" w:rsidRDefault="00053A7C" w:rsidP="00D739DA">
            <w:pPr>
              <w:pStyle w:val="ConsPlusNormal"/>
              <w:rPr>
                <w:rFonts w:ascii="Times New Roman" w:hAnsi="Times New Roman" w:cs="Times New Roman"/>
                <w:sz w:val="22"/>
                <w:szCs w:val="22"/>
              </w:rPr>
            </w:pPr>
          </w:p>
        </w:tc>
        <w:tc>
          <w:tcPr>
            <w:tcW w:w="794" w:type="dxa"/>
            <w:vMerge w:val="restart"/>
          </w:tcPr>
          <w:p w:rsidR="00053A7C" w:rsidRPr="00D934F7" w:rsidRDefault="00053A7C" w:rsidP="00D739DA">
            <w:pPr>
              <w:pStyle w:val="ConsPlusNormal"/>
              <w:rPr>
                <w:rFonts w:ascii="Times New Roman" w:hAnsi="Times New Roman" w:cs="Times New Roman"/>
                <w:sz w:val="22"/>
                <w:szCs w:val="22"/>
              </w:rPr>
            </w:pPr>
          </w:p>
        </w:tc>
        <w:tc>
          <w:tcPr>
            <w:tcW w:w="794" w:type="dxa"/>
            <w:vMerge w:val="restart"/>
          </w:tcPr>
          <w:p w:rsidR="00053A7C" w:rsidRPr="00D934F7" w:rsidRDefault="00053A7C" w:rsidP="00D739DA">
            <w:pPr>
              <w:pStyle w:val="ConsPlusNormal"/>
              <w:rPr>
                <w:rFonts w:ascii="Times New Roman" w:hAnsi="Times New Roman" w:cs="Times New Roman"/>
                <w:sz w:val="22"/>
                <w:szCs w:val="22"/>
              </w:rPr>
            </w:pPr>
          </w:p>
        </w:tc>
        <w:tc>
          <w:tcPr>
            <w:tcW w:w="1077" w:type="dxa"/>
            <w:vMerge w:val="restart"/>
          </w:tcPr>
          <w:p w:rsidR="00053A7C" w:rsidRPr="00D934F7" w:rsidRDefault="00053A7C" w:rsidP="00D739DA">
            <w:pPr>
              <w:pStyle w:val="ConsPlusNormal"/>
              <w:rPr>
                <w:rFonts w:ascii="Times New Roman" w:hAnsi="Times New Roman" w:cs="Times New Roman"/>
                <w:sz w:val="22"/>
                <w:szCs w:val="22"/>
              </w:rPr>
            </w:pPr>
          </w:p>
        </w:tc>
        <w:tc>
          <w:tcPr>
            <w:tcW w:w="1077" w:type="dxa"/>
          </w:tcPr>
          <w:p w:rsidR="00053A7C" w:rsidRPr="00D934F7" w:rsidRDefault="00053A7C" w:rsidP="00D739DA">
            <w:pPr>
              <w:pStyle w:val="ConsPlusNormal"/>
              <w:rPr>
                <w:rFonts w:ascii="Times New Roman" w:hAnsi="Times New Roman" w:cs="Times New Roman"/>
                <w:sz w:val="22"/>
                <w:szCs w:val="22"/>
              </w:rPr>
            </w:pPr>
          </w:p>
        </w:tc>
      </w:tr>
      <w:tr w:rsidR="00053A7C" w:rsidRPr="00B5659A" w:rsidTr="00D934F7">
        <w:tc>
          <w:tcPr>
            <w:tcW w:w="850" w:type="dxa"/>
            <w:vMerge/>
          </w:tcPr>
          <w:p w:rsidR="00053A7C" w:rsidRPr="00D934F7" w:rsidRDefault="00053A7C" w:rsidP="00D739DA">
            <w:pPr>
              <w:rPr>
                <w:rFonts w:ascii="Times New Roman" w:hAnsi="Times New Roman" w:cs="Times New Roman"/>
              </w:rPr>
            </w:pPr>
          </w:p>
        </w:tc>
        <w:tc>
          <w:tcPr>
            <w:tcW w:w="737" w:type="dxa"/>
            <w:vMerge/>
          </w:tcPr>
          <w:p w:rsidR="00053A7C" w:rsidRPr="00D934F7" w:rsidRDefault="00053A7C" w:rsidP="00D739DA">
            <w:pPr>
              <w:rPr>
                <w:rFonts w:ascii="Times New Roman" w:hAnsi="Times New Roman" w:cs="Times New Roman"/>
              </w:rPr>
            </w:pPr>
          </w:p>
        </w:tc>
        <w:tc>
          <w:tcPr>
            <w:tcW w:w="1077"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в том числе показатель, необходимый для достижения результата:</w:t>
            </w:r>
          </w:p>
        </w:tc>
        <w:tc>
          <w:tcPr>
            <w:tcW w:w="850"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1077" w:type="dxa"/>
          </w:tcPr>
          <w:p w:rsidR="00053A7C" w:rsidRPr="00D934F7" w:rsidRDefault="00053A7C" w:rsidP="00D739DA">
            <w:pPr>
              <w:pStyle w:val="ConsPlusNormal"/>
              <w:rPr>
                <w:rFonts w:ascii="Times New Roman" w:hAnsi="Times New Roman" w:cs="Times New Roman"/>
                <w:sz w:val="22"/>
                <w:szCs w:val="22"/>
              </w:rPr>
            </w:pPr>
          </w:p>
        </w:tc>
        <w:tc>
          <w:tcPr>
            <w:tcW w:w="1056" w:type="dxa"/>
            <w:vMerge/>
          </w:tcPr>
          <w:p w:rsidR="00053A7C" w:rsidRPr="00D934F7" w:rsidRDefault="00053A7C" w:rsidP="00D739DA">
            <w:pPr>
              <w:rPr>
                <w:rFonts w:ascii="Times New Roman" w:hAnsi="Times New Roman" w:cs="Times New Roman"/>
              </w:rPr>
            </w:pPr>
          </w:p>
        </w:tc>
        <w:tc>
          <w:tcPr>
            <w:tcW w:w="908" w:type="dxa"/>
          </w:tcPr>
          <w:p w:rsidR="00053A7C" w:rsidRPr="00D934F7" w:rsidRDefault="00053A7C" w:rsidP="00D739DA">
            <w:pPr>
              <w:pStyle w:val="ConsPlusNormal"/>
              <w:rPr>
                <w:rFonts w:ascii="Times New Roman" w:hAnsi="Times New Roman" w:cs="Times New Roman"/>
                <w:sz w:val="22"/>
                <w:szCs w:val="22"/>
              </w:rPr>
            </w:pPr>
          </w:p>
        </w:tc>
        <w:tc>
          <w:tcPr>
            <w:tcW w:w="992" w:type="dxa"/>
          </w:tcPr>
          <w:p w:rsidR="00053A7C" w:rsidRPr="00D934F7" w:rsidRDefault="00053A7C" w:rsidP="00D739DA">
            <w:pPr>
              <w:pStyle w:val="ConsPlusNormal"/>
              <w:rPr>
                <w:rFonts w:ascii="Times New Roman" w:hAnsi="Times New Roman" w:cs="Times New Roman"/>
                <w:sz w:val="22"/>
                <w:szCs w:val="22"/>
              </w:rPr>
            </w:pPr>
          </w:p>
        </w:tc>
        <w:tc>
          <w:tcPr>
            <w:tcW w:w="964" w:type="dxa"/>
          </w:tcPr>
          <w:p w:rsidR="00053A7C" w:rsidRPr="00D934F7" w:rsidRDefault="00053A7C" w:rsidP="00D739DA">
            <w:pPr>
              <w:pStyle w:val="ConsPlusNormal"/>
              <w:rPr>
                <w:rFonts w:ascii="Times New Roman" w:hAnsi="Times New Roman" w:cs="Times New Roman"/>
                <w:sz w:val="22"/>
                <w:szCs w:val="22"/>
              </w:rPr>
            </w:pPr>
          </w:p>
        </w:tc>
        <w:tc>
          <w:tcPr>
            <w:tcW w:w="907" w:type="dxa"/>
          </w:tcPr>
          <w:p w:rsidR="00053A7C" w:rsidRPr="00D934F7" w:rsidRDefault="00053A7C" w:rsidP="00D739DA">
            <w:pPr>
              <w:pStyle w:val="ConsPlusNormal"/>
              <w:rPr>
                <w:rFonts w:ascii="Times New Roman" w:hAnsi="Times New Roman" w:cs="Times New Roman"/>
                <w:sz w:val="22"/>
                <w:szCs w:val="22"/>
              </w:rPr>
            </w:pPr>
          </w:p>
        </w:tc>
        <w:tc>
          <w:tcPr>
            <w:tcW w:w="915" w:type="dxa"/>
          </w:tcPr>
          <w:p w:rsidR="00053A7C" w:rsidRPr="00D934F7" w:rsidRDefault="00053A7C" w:rsidP="00D739DA">
            <w:pPr>
              <w:pStyle w:val="ConsPlusNormal"/>
              <w:rPr>
                <w:rFonts w:ascii="Times New Roman" w:hAnsi="Times New Roman" w:cs="Times New Roman"/>
                <w:sz w:val="22"/>
                <w:szCs w:val="22"/>
              </w:rPr>
            </w:pPr>
          </w:p>
        </w:tc>
        <w:tc>
          <w:tcPr>
            <w:tcW w:w="794" w:type="dxa"/>
            <w:vMerge/>
          </w:tcPr>
          <w:p w:rsidR="00053A7C" w:rsidRPr="00D934F7" w:rsidRDefault="00053A7C" w:rsidP="00D739DA">
            <w:pPr>
              <w:rPr>
                <w:rFonts w:ascii="Times New Roman" w:hAnsi="Times New Roman" w:cs="Times New Roman"/>
              </w:rPr>
            </w:pPr>
          </w:p>
        </w:tc>
        <w:tc>
          <w:tcPr>
            <w:tcW w:w="794" w:type="dxa"/>
            <w:vMerge/>
          </w:tcPr>
          <w:p w:rsidR="00053A7C" w:rsidRPr="00D934F7" w:rsidRDefault="00053A7C" w:rsidP="00D739DA">
            <w:pPr>
              <w:rPr>
                <w:rFonts w:ascii="Times New Roman" w:hAnsi="Times New Roman" w:cs="Times New Roman"/>
              </w:rPr>
            </w:pPr>
          </w:p>
        </w:tc>
        <w:tc>
          <w:tcPr>
            <w:tcW w:w="1077" w:type="dxa"/>
            <w:vMerge/>
          </w:tcPr>
          <w:p w:rsidR="00053A7C" w:rsidRPr="00D934F7" w:rsidRDefault="00053A7C" w:rsidP="00D739DA">
            <w:pPr>
              <w:rPr>
                <w:rFonts w:ascii="Times New Roman" w:hAnsi="Times New Roman" w:cs="Times New Roman"/>
              </w:rPr>
            </w:pPr>
          </w:p>
        </w:tc>
        <w:tc>
          <w:tcPr>
            <w:tcW w:w="1077" w:type="dxa"/>
          </w:tcPr>
          <w:p w:rsidR="00053A7C" w:rsidRPr="00D934F7" w:rsidRDefault="00053A7C" w:rsidP="00D739DA">
            <w:pPr>
              <w:pStyle w:val="ConsPlusNormal"/>
              <w:rPr>
                <w:rFonts w:ascii="Times New Roman" w:hAnsi="Times New Roman" w:cs="Times New Roman"/>
                <w:sz w:val="22"/>
                <w:szCs w:val="22"/>
              </w:rPr>
            </w:pPr>
          </w:p>
        </w:tc>
      </w:tr>
      <w:tr w:rsidR="00053A7C" w:rsidRPr="00B5659A" w:rsidTr="00D934F7">
        <w:tc>
          <w:tcPr>
            <w:tcW w:w="850" w:type="dxa"/>
            <w:vMerge/>
          </w:tcPr>
          <w:p w:rsidR="00053A7C" w:rsidRPr="00D934F7" w:rsidRDefault="00053A7C" w:rsidP="00D739DA">
            <w:pPr>
              <w:rPr>
                <w:rFonts w:ascii="Times New Roman" w:hAnsi="Times New Roman" w:cs="Times New Roman"/>
              </w:rPr>
            </w:pPr>
          </w:p>
        </w:tc>
        <w:tc>
          <w:tcPr>
            <w:tcW w:w="737" w:type="dxa"/>
            <w:vMerge/>
          </w:tcPr>
          <w:p w:rsidR="00053A7C" w:rsidRPr="00D934F7" w:rsidRDefault="00053A7C" w:rsidP="00D739DA">
            <w:pPr>
              <w:rPr>
                <w:rFonts w:ascii="Times New Roman" w:hAnsi="Times New Roman" w:cs="Times New Roman"/>
              </w:rPr>
            </w:pPr>
          </w:p>
        </w:tc>
        <w:tc>
          <w:tcPr>
            <w:tcW w:w="1077" w:type="dxa"/>
          </w:tcPr>
          <w:p w:rsidR="00053A7C" w:rsidRPr="00D934F7" w:rsidRDefault="00053A7C" w:rsidP="00D739DA">
            <w:pPr>
              <w:pStyle w:val="ConsPlusNormal"/>
              <w:rPr>
                <w:rFonts w:ascii="Times New Roman" w:hAnsi="Times New Roman" w:cs="Times New Roman"/>
              </w:rPr>
            </w:pPr>
          </w:p>
        </w:tc>
        <w:tc>
          <w:tcPr>
            <w:tcW w:w="850"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1077" w:type="dxa"/>
          </w:tcPr>
          <w:p w:rsidR="00053A7C" w:rsidRPr="00D934F7" w:rsidRDefault="00053A7C" w:rsidP="00D739DA">
            <w:pPr>
              <w:pStyle w:val="ConsPlusNormal"/>
              <w:rPr>
                <w:rFonts w:ascii="Times New Roman" w:hAnsi="Times New Roman" w:cs="Times New Roman"/>
                <w:sz w:val="22"/>
                <w:szCs w:val="22"/>
              </w:rPr>
            </w:pPr>
          </w:p>
        </w:tc>
        <w:tc>
          <w:tcPr>
            <w:tcW w:w="1056" w:type="dxa"/>
            <w:vMerge/>
          </w:tcPr>
          <w:p w:rsidR="00053A7C" w:rsidRPr="00D934F7" w:rsidRDefault="00053A7C" w:rsidP="00D739DA">
            <w:pPr>
              <w:rPr>
                <w:rFonts w:ascii="Times New Roman" w:hAnsi="Times New Roman" w:cs="Times New Roman"/>
              </w:rPr>
            </w:pPr>
          </w:p>
        </w:tc>
        <w:tc>
          <w:tcPr>
            <w:tcW w:w="908" w:type="dxa"/>
          </w:tcPr>
          <w:p w:rsidR="00053A7C" w:rsidRPr="00D934F7" w:rsidRDefault="00053A7C" w:rsidP="00D739DA">
            <w:pPr>
              <w:pStyle w:val="ConsPlusNormal"/>
              <w:rPr>
                <w:rFonts w:ascii="Times New Roman" w:hAnsi="Times New Roman" w:cs="Times New Roman"/>
                <w:sz w:val="22"/>
                <w:szCs w:val="22"/>
              </w:rPr>
            </w:pPr>
          </w:p>
        </w:tc>
        <w:tc>
          <w:tcPr>
            <w:tcW w:w="992" w:type="dxa"/>
          </w:tcPr>
          <w:p w:rsidR="00053A7C" w:rsidRPr="00D934F7" w:rsidRDefault="00053A7C" w:rsidP="00D739DA">
            <w:pPr>
              <w:pStyle w:val="ConsPlusNormal"/>
              <w:rPr>
                <w:rFonts w:ascii="Times New Roman" w:hAnsi="Times New Roman" w:cs="Times New Roman"/>
                <w:sz w:val="22"/>
                <w:szCs w:val="22"/>
              </w:rPr>
            </w:pPr>
          </w:p>
        </w:tc>
        <w:tc>
          <w:tcPr>
            <w:tcW w:w="964" w:type="dxa"/>
          </w:tcPr>
          <w:p w:rsidR="00053A7C" w:rsidRPr="00D934F7" w:rsidRDefault="00053A7C" w:rsidP="00D739DA">
            <w:pPr>
              <w:pStyle w:val="ConsPlusNormal"/>
              <w:rPr>
                <w:rFonts w:ascii="Times New Roman" w:hAnsi="Times New Roman" w:cs="Times New Roman"/>
                <w:sz w:val="22"/>
                <w:szCs w:val="22"/>
              </w:rPr>
            </w:pPr>
          </w:p>
        </w:tc>
        <w:tc>
          <w:tcPr>
            <w:tcW w:w="907" w:type="dxa"/>
          </w:tcPr>
          <w:p w:rsidR="00053A7C" w:rsidRPr="00D934F7" w:rsidRDefault="00053A7C" w:rsidP="00D739DA">
            <w:pPr>
              <w:pStyle w:val="ConsPlusNormal"/>
              <w:rPr>
                <w:rFonts w:ascii="Times New Roman" w:hAnsi="Times New Roman" w:cs="Times New Roman"/>
                <w:sz w:val="22"/>
                <w:szCs w:val="22"/>
              </w:rPr>
            </w:pPr>
          </w:p>
        </w:tc>
        <w:tc>
          <w:tcPr>
            <w:tcW w:w="915" w:type="dxa"/>
          </w:tcPr>
          <w:p w:rsidR="00053A7C" w:rsidRPr="00D934F7" w:rsidRDefault="00053A7C" w:rsidP="00D739DA">
            <w:pPr>
              <w:pStyle w:val="ConsPlusNormal"/>
              <w:rPr>
                <w:rFonts w:ascii="Times New Roman" w:hAnsi="Times New Roman" w:cs="Times New Roman"/>
                <w:sz w:val="22"/>
                <w:szCs w:val="22"/>
              </w:rPr>
            </w:pPr>
          </w:p>
        </w:tc>
        <w:tc>
          <w:tcPr>
            <w:tcW w:w="794" w:type="dxa"/>
            <w:vMerge/>
          </w:tcPr>
          <w:p w:rsidR="00053A7C" w:rsidRPr="00D934F7" w:rsidRDefault="00053A7C" w:rsidP="00D739DA">
            <w:pPr>
              <w:rPr>
                <w:rFonts w:ascii="Times New Roman" w:hAnsi="Times New Roman" w:cs="Times New Roman"/>
              </w:rPr>
            </w:pPr>
          </w:p>
        </w:tc>
        <w:tc>
          <w:tcPr>
            <w:tcW w:w="794" w:type="dxa"/>
            <w:vMerge/>
          </w:tcPr>
          <w:p w:rsidR="00053A7C" w:rsidRPr="00D934F7" w:rsidRDefault="00053A7C" w:rsidP="00D739DA">
            <w:pPr>
              <w:rPr>
                <w:rFonts w:ascii="Times New Roman" w:hAnsi="Times New Roman" w:cs="Times New Roman"/>
              </w:rPr>
            </w:pPr>
          </w:p>
        </w:tc>
        <w:tc>
          <w:tcPr>
            <w:tcW w:w="1077" w:type="dxa"/>
            <w:vMerge/>
          </w:tcPr>
          <w:p w:rsidR="00053A7C" w:rsidRPr="00D934F7" w:rsidRDefault="00053A7C" w:rsidP="00D739DA">
            <w:pPr>
              <w:rPr>
                <w:rFonts w:ascii="Times New Roman" w:hAnsi="Times New Roman" w:cs="Times New Roman"/>
              </w:rPr>
            </w:pPr>
          </w:p>
        </w:tc>
        <w:tc>
          <w:tcPr>
            <w:tcW w:w="1077" w:type="dxa"/>
          </w:tcPr>
          <w:p w:rsidR="00053A7C" w:rsidRPr="00D934F7" w:rsidRDefault="00053A7C" w:rsidP="00D739DA">
            <w:pPr>
              <w:pStyle w:val="ConsPlusNormal"/>
              <w:rPr>
                <w:rFonts w:ascii="Times New Roman" w:hAnsi="Times New Roman" w:cs="Times New Roman"/>
                <w:sz w:val="22"/>
                <w:szCs w:val="22"/>
              </w:rPr>
            </w:pPr>
          </w:p>
        </w:tc>
      </w:tr>
      <w:tr w:rsidR="00053A7C" w:rsidRPr="00B5659A" w:rsidTr="00D934F7">
        <w:tc>
          <w:tcPr>
            <w:tcW w:w="850" w:type="dxa"/>
            <w:vMerge w:val="restart"/>
          </w:tcPr>
          <w:p w:rsidR="00053A7C" w:rsidRPr="00D934F7" w:rsidRDefault="00053A7C" w:rsidP="00D739DA">
            <w:pPr>
              <w:pStyle w:val="ConsPlusNormal"/>
              <w:rPr>
                <w:rFonts w:ascii="Times New Roman" w:hAnsi="Times New Roman" w:cs="Times New Roman"/>
                <w:sz w:val="22"/>
                <w:szCs w:val="22"/>
              </w:rPr>
            </w:pPr>
          </w:p>
        </w:tc>
        <w:tc>
          <w:tcPr>
            <w:tcW w:w="737" w:type="dxa"/>
            <w:vMerge w:val="restart"/>
          </w:tcPr>
          <w:p w:rsidR="00053A7C" w:rsidRPr="00D934F7" w:rsidRDefault="00053A7C" w:rsidP="00D739DA">
            <w:pPr>
              <w:pStyle w:val="ConsPlusNormal"/>
              <w:rPr>
                <w:rFonts w:ascii="Times New Roman" w:hAnsi="Times New Roman" w:cs="Times New Roman"/>
                <w:sz w:val="22"/>
                <w:szCs w:val="22"/>
              </w:rPr>
            </w:pPr>
          </w:p>
        </w:tc>
        <w:tc>
          <w:tcPr>
            <w:tcW w:w="1077" w:type="dxa"/>
          </w:tcPr>
          <w:p w:rsidR="00053A7C" w:rsidRPr="00D934F7" w:rsidRDefault="00053A7C" w:rsidP="00D739DA">
            <w:pPr>
              <w:pStyle w:val="ConsPlusNormal"/>
              <w:rPr>
                <w:rFonts w:ascii="Times New Roman" w:hAnsi="Times New Roman" w:cs="Times New Roman"/>
              </w:rPr>
            </w:pPr>
          </w:p>
        </w:tc>
        <w:tc>
          <w:tcPr>
            <w:tcW w:w="850"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1077" w:type="dxa"/>
          </w:tcPr>
          <w:p w:rsidR="00053A7C" w:rsidRPr="00D934F7" w:rsidRDefault="00053A7C" w:rsidP="00D739DA">
            <w:pPr>
              <w:pStyle w:val="ConsPlusNormal"/>
              <w:rPr>
                <w:rFonts w:ascii="Times New Roman" w:hAnsi="Times New Roman" w:cs="Times New Roman"/>
                <w:sz w:val="22"/>
                <w:szCs w:val="22"/>
              </w:rPr>
            </w:pPr>
          </w:p>
        </w:tc>
        <w:tc>
          <w:tcPr>
            <w:tcW w:w="1056" w:type="dxa"/>
            <w:vMerge w:val="restart"/>
          </w:tcPr>
          <w:p w:rsidR="00053A7C" w:rsidRPr="00D934F7" w:rsidRDefault="00053A7C" w:rsidP="00D739DA">
            <w:pPr>
              <w:pStyle w:val="ConsPlusNormal"/>
              <w:rPr>
                <w:rFonts w:ascii="Times New Roman" w:hAnsi="Times New Roman" w:cs="Times New Roman"/>
                <w:sz w:val="22"/>
                <w:szCs w:val="22"/>
              </w:rPr>
            </w:pPr>
          </w:p>
        </w:tc>
        <w:tc>
          <w:tcPr>
            <w:tcW w:w="908" w:type="dxa"/>
          </w:tcPr>
          <w:p w:rsidR="00053A7C" w:rsidRPr="00D934F7" w:rsidRDefault="00053A7C" w:rsidP="00D739DA">
            <w:pPr>
              <w:pStyle w:val="ConsPlusNormal"/>
              <w:rPr>
                <w:rFonts w:ascii="Times New Roman" w:hAnsi="Times New Roman" w:cs="Times New Roman"/>
                <w:sz w:val="22"/>
                <w:szCs w:val="22"/>
              </w:rPr>
            </w:pPr>
          </w:p>
        </w:tc>
        <w:tc>
          <w:tcPr>
            <w:tcW w:w="992" w:type="dxa"/>
          </w:tcPr>
          <w:p w:rsidR="00053A7C" w:rsidRPr="00D934F7" w:rsidRDefault="00053A7C" w:rsidP="00D739DA">
            <w:pPr>
              <w:pStyle w:val="ConsPlusNormal"/>
              <w:rPr>
                <w:rFonts w:ascii="Times New Roman" w:hAnsi="Times New Roman" w:cs="Times New Roman"/>
                <w:sz w:val="22"/>
                <w:szCs w:val="22"/>
              </w:rPr>
            </w:pPr>
          </w:p>
        </w:tc>
        <w:tc>
          <w:tcPr>
            <w:tcW w:w="964" w:type="dxa"/>
          </w:tcPr>
          <w:p w:rsidR="00053A7C" w:rsidRPr="00D934F7" w:rsidRDefault="00053A7C" w:rsidP="00D739DA">
            <w:pPr>
              <w:pStyle w:val="ConsPlusNormal"/>
              <w:rPr>
                <w:rFonts w:ascii="Times New Roman" w:hAnsi="Times New Roman" w:cs="Times New Roman"/>
                <w:sz w:val="22"/>
                <w:szCs w:val="22"/>
              </w:rPr>
            </w:pPr>
          </w:p>
        </w:tc>
        <w:tc>
          <w:tcPr>
            <w:tcW w:w="907" w:type="dxa"/>
          </w:tcPr>
          <w:p w:rsidR="00053A7C" w:rsidRPr="00D934F7" w:rsidRDefault="00053A7C" w:rsidP="00D739DA">
            <w:pPr>
              <w:pStyle w:val="ConsPlusNormal"/>
              <w:rPr>
                <w:rFonts w:ascii="Times New Roman" w:hAnsi="Times New Roman" w:cs="Times New Roman"/>
                <w:sz w:val="22"/>
                <w:szCs w:val="22"/>
              </w:rPr>
            </w:pPr>
          </w:p>
        </w:tc>
        <w:tc>
          <w:tcPr>
            <w:tcW w:w="915" w:type="dxa"/>
          </w:tcPr>
          <w:p w:rsidR="00053A7C" w:rsidRPr="00D934F7" w:rsidRDefault="00053A7C" w:rsidP="00D739DA">
            <w:pPr>
              <w:pStyle w:val="ConsPlusNormal"/>
              <w:rPr>
                <w:rFonts w:ascii="Times New Roman" w:hAnsi="Times New Roman" w:cs="Times New Roman"/>
                <w:sz w:val="22"/>
                <w:szCs w:val="22"/>
              </w:rPr>
            </w:pPr>
          </w:p>
        </w:tc>
        <w:tc>
          <w:tcPr>
            <w:tcW w:w="794" w:type="dxa"/>
            <w:vMerge w:val="restart"/>
          </w:tcPr>
          <w:p w:rsidR="00053A7C" w:rsidRPr="00D934F7" w:rsidRDefault="00053A7C" w:rsidP="00D739DA">
            <w:pPr>
              <w:pStyle w:val="ConsPlusNormal"/>
              <w:rPr>
                <w:rFonts w:ascii="Times New Roman" w:hAnsi="Times New Roman" w:cs="Times New Roman"/>
                <w:sz w:val="22"/>
                <w:szCs w:val="22"/>
              </w:rPr>
            </w:pPr>
          </w:p>
        </w:tc>
        <w:tc>
          <w:tcPr>
            <w:tcW w:w="794" w:type="dxa"/>
            <w:vMerge w:val="restart"/>
          </w:tcPr>
          <w:p w:rsidR="00053A7C" w:rsidRPr="00D934F7" w:rsidRDefault="00053A7C" w:rsidP="00D739DA">
            <w:pPr>
              <w:pStyle w:val="ConsPlusNormal"/>
              <w:rPr>
                <w:rFonts w:ascii="Times New Roman" w:hAnsi="Times New Roman" w:cs="Times New Roman"/>
                <w:sz w:val="22"/>
                <w:szCs w:val="22"/>
              </w:rPr>
            </w:pPr>
          </w:p>
        </w:tc>
        <w:tc>
          <w:tcPr>
            <w:tcW w:w="1077" w:type="dxa"/>
            <w:vMerge w:val="restart"/>
          </w:tcPr>
          <w:p w:rsidR="00053A7C" w:rsidRPr="00D934F7" w:rsidRDefault="00053A7C" w:rsidP="00D739DA">
            <w:pPr>
              <w:pStyle w:val="ConsPlusNormal"/>
              <w:rPr>
                <w:rFonts w:ascii="Times New Roman" w:hAnsi="Times New Roman" w:cs="Times New Roman"/>
                <w:sz w:val="22"/>
                <w:szCs w:val="22"/>
              </w:rPr>
            </w:pPr>
          </w:p>
        </w:tc>
        <w:tc>
          <w:tcPr>
            <w:tcW w:w="1077" w:type="dxa"/>
          </w:tcPr>
          <w:p w:rsidR="00053A7C" w:rsidRPr="00D934F7" w:rsidRDefault="00053A7C" w:rsidP="00D739DA">
            <w:pPr>
              <w:pStyle w:val="ConsPlusNormal"/>
              <w:rPr>
                <w:rFonts w:ascii="Times New Roman" w:hAnsi="Times New Roman" w:cs="Times New Roman"/>
                <w:sz w:val="22"/>
                <w:szCs w:val="22"/>
              </w:rPr>
            </w:pPr>
          </w:p>
        </w:tc>
      </w:tr>
      <w:tr w:rsidR="00053A7C" w:rsidRPr="00B5659A" w:rsidTr="00D934F7">
        <w:tc>
          <w:tcPr>
            <w:tcW w:w="850" w:type="dxa"/>
            <w:vMerge/>
          </w:tcPr>
          <w:p w:rsidR="00053A7C" w:rsidRPr="00D934F7" w:rsidRDefault="00053A7C" w:rsidP="00D739DA">
            <w:pPr>
              <w:rPr>
                <w:rFonts w:ascii="Times New Roman" w:hAnsi="Times New Roman" w:cs="Times New Roman"/>
              </w:rPr>
            </w:pPr>
          </w:p>
        </w:tc>
        <w:tc>
          <w:tcPr>
            <w:tcW w:w="737" w:type="dxa"/>
            <w:vMerge/>
          </w:tcPr>
          <w:p w:rsidR="00053A7C" w:rsidRPr="00D934F7" w:rsidRDefault="00053A7C" w:rsidP="00D739DA">
            <w:pPr>
              <w:rPr>
                <w:rFonts w:ascii="Times New Roman" w:hAnsi="Times New Roman" w:cs="Times New Roman"/>
              </w:rPr>
            </w:pPr>
          </w:p>
        </w:tc>
        <w:tc>
          <w:tcPr>
            <w:tcW w:w="1077"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в том числе показатель</w:t>
            </w:r>
            <w:r w:rsidRPr="00D934F7">
              <w:rPr>
                <w:rFonts w:ascii="Times New Roman" w:hAnsi="Times New Roman" w:cs="Times New Roman"/>
              </w:rPr>
              <w:lastRenderedPageBreak/>
              <w:t>, необходимый для достижения результата:</w:t>
            </w:r>
          </w:p>
        </w:tc>
        <w:tc>
          <w:tcPr>
            <w:tcW w:w="850"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1077" w:type="dxa"/>
          </w:tcPr>
          <w:p w:rsidR="00053A7C" w:rsidRPr="00D934F7" w:rsidRDefault="00053A7C" w:rsidP="00D739DA">
            <w:pPr>
              <w:pStyle w:val="ConsPlusNormal"/>
              <w:rPr>
                <w:rFonts w:ascii="Times New Roman" w:hAnsi="Times New Roman" w:cs="Times New Roman"/>
                <w:sz w:val="22"/>
                <w:szCs w:val="22"/>
              </w:rPr>
            </w:pPr>
          </w:p>
        </w:tc>
        <w:tc>
          <w:tcPr>
            <w:tcW w:w="1056" w:type="dxa"/>
            <w:vMerge/>
          </w:tcPr>
          <w:p w:rsidR="00053A7C" w:rsidRPr="00D934F7" w:rsidRDefault="00053A7C" w:rsidP="00D739DA">
            <w:pPr>
              <w:rPr>
                <w:rFonts w:ascii="Times New Roman" w:hAnsi="Times New Roman" w:cs="Times New Roman"/>
              </w:rPr>
            </w:pPr>
          </w:p>
        </w:tc>
        <w:tc>
          <w:tcPr>
            <w:tcW w:w="908" w:type="dxa"/>
          </w:tcPr>
          <w:p w:rsidR="00053A7C" w:rsidRPr="00D934F7" w:rsidRDefault="00053A7C" w:rsidP="00D739DA">
            <w:pPr>
              <w:pStyle w:val="ConsPlusNormal"/>
              <w:rPr>
                <w:rFonts w:ascii="Times New Roman" w:hAnsi="Times New Roman" w:cs="Times New Roman"/>
                <w:sz w:val="22"/>
                <w:szCs w:val="22"/>
              </w:rPr>
            </w:pPr>
          </w:p>
        </w:tc>
        <w:tc>
          <w:tcPr>
            <w:tcW w:w="992" w:type="dxa"/>
          </w:tcPr>
          <w:p w:rsidR="00053A7C" w:rsidRPr="00D934F7" w:rsidRDefault="00053A7C" w:rsidP="00D739DA">
            <w:pPr>
              <w:pStyle w:val="ConsPlusNormal"/>
              <w:rPr>
                <w:rFonts w:ascii="Times New Roman" w:hAnsi="Times New Roman" w:cs="Times New Roman"/>
                <w:sz w:val="22"/>
                <w:szCs w:val="22"/>
              </w:rPr>
            </w:pPr>
          </w:p>
        </w:tc>
        <w:tc>
          <w:tcPr>
            <w:tcW w:w="964" w:type="dxa"/>
          </w:tcPr>
          <w:p w:rsidR="00053A7C" w:rsidRPr="00D934F7" w:rsidRDefault="00053A7C" w:rsidP="00D739DA">
            <w:pPr>
              <w:pStyle w:val="ConsPlusNormal"/>
              <w:rPr>
                <w:rFonts w:ascii="Times New Roman" w:hAnsi="Times New Roman" w:cs="Times New Roman"/>
                <w:sz w:val="22"/>
                <w:szCs w:val="22"/>
              </w:rPr>
            </w:pPr>
          </w:p>
        </w:tc>
        <w:tc>
          <w:tcPr>
            <w:tcW w:w="907" w:type="dxa"/>
          </w:tcPr>
          <w:p w:rsidR="00053A7C" w:rsidRPr="00D934F7" w:rsidRDefault="00053A7C" w:rsidP="00D739DA">
            <w:pPr>
              <w:pStyle w:val="ConsPlusNormal"/>
              <w:rPr>
                <w:rFonts w:ascii="Times New Roman" w:hAnsi="Times New Roman" w:cs="Times New Roman"/>
                <w:sz w:val="22"/>
                <w:szCs w:val="22"/>
              </w:rPr>
            </w:pPr>
          </w:p>
        </w:tc>
        <w:tc>
          <w:tcPr>
            <w:tcW w:w="915" w:type="dxa"/>
          </w:tcPr>
          <w:p w:rsidR="00053A7C" w:rsidRPr="00D934F7" w:rsidRDefault="00053A7C" w:rsidP="00D739DA">
            <w:pPr>
              <w:pStyle w:val="ConsPlusNormal"/>
              <w:rPr>
                <w:rFonts w:ascii="Times New Roman" w:hAnsi="Times New Roman" w:cs="Times New Roman"/>
                <w:sz w:val="22"/>
                <w:szCs w:val="22"/>
              </w:rPr>
            </w:pPr>
          </w:p>
        </w:tc>
        <w:tc>
          <w:tcPr>
            <w:tcW w:w="794" w:type="dxa"/>
            <w:vMerge/>
          </w:tcPr>
          <w:p w:rsidR="00053A7C" w:rsidRPr="00D934F7" w:rsidRDefault="00053A7C" w:rsidP="00D739DA">
            <w:pPr>
              <w:rPr>
                <w:rFonts w:ascii="Times New Roman" w:hAnsi="Times New Roman" w:cs="Times New Roman"/>
              </w:rPr>
            </w:pPr>
          </w:p>
        </w:tc>
        <w:tc>
          <w:tcPr>
            <w:tcW w:w="794" w:type="dxa"/>
            <w:vMerge/>
          </w:tcPr>
          <w:p w:rsidR="00053A7C" w:rsidRPr="00D934F7" w:rsidRDefault="00053A7C" w:rsidP="00D739DA">
            <w:pPr>
              <w:rPr>
                <w:rFonts w:ascii="Times New Roman" w:hAnsi="Times New Roman" w:cs="Times New Roman"/>
              </w:rPr>
            </w:pPr>
          </w:p>
        </w:tc>
        <w:tc>
          <w:tcPr>
            <w:tcW w:w="1077" w:type="dxa"/>
            <w:vMerge/>
          </w:tcPr>
          <w:p w:rsidR="00053A7C" w:rsidRPr="00D934F7" w:rsidRDefault="00053A7C" w:rsidP="00D739DA">
            <w:pPr>
              <w:rPr>
                <w:rFonts w:ascii="Times New Roman" w:hAnsi="Times New Roman" w:cs="Times New Roman"/>
              </w:rPr>
            </w:pPr>
          </w:p>
        </w:tc>
        <w:tc>
          <w:tcPr>
            <w:tcW w:w="1077" w:type="dxa"/>
          </w:tcPr>
          <w:p w:rsidR="00053A7C" w:rsidRPr="00D934F7" w:rsidRDefault="00053A7C" w:rsidP="00D739DA">
            <w:pPr>
              <w:pStyle w:val="ConsPlusNormal"/>
              <w:rPr>
                <w:rFonts w:ascii="Times New Roman" w:hAnsi="Times New Roman" w:cs="Times New Roman"/>
                <w:sz w:val="22"/>
                <w:szCs w:val="22"/>
              </w:rPr>
            </w:pPr>
          </w:p>
        </w:tc>
      </w:tr>
      <w:tr w:rsidR="00053A7C" w:rsidRPr="00B5659A" w:rsidTr="00D934F7">
        <w:tc>
          <w:tcPr>
            <w:tcW w:w="850" w:type="dxa"/>
            <w:vMerge/>
            <w:tcBorders>
              <w:bottom w:val="single" w:sz="4" w:space="0" w:color="auto"/>
            </w:tcBorders>
          </w:tcPr>
          <w:p w:rsidR="00053A7C" w:rsidRPr="00D934F7" w:rsidRDefault="00053A7C" w:rsidP="00D739DA">
            <w:pPr>
              <w:rPr>
                <w:rFonts w:ascii="Times New Roman" w:hAnsi="Times New Roman" w:cs="Times New Roman"/>
              </w:rPr>
            </w:pPr>
          </w:p>
        </w:tc>
        <w:tc>
          <w:tcPr>
            <w:tcW w:w="737" w:type="dxa"/>
            <w:vMerge/>
            <w:tcBorders>
              <w:bottom w:val="single" w:sz="4" w:space="0" w:color="auto"/>
            </w:tcBorders>
          </w:tcPr>
          <w:p w:rsidR="00053A7C" w:rsidRPr="00D934F7" w:rsidRDefault="00053A7C" w:rsidP="00D739DA">
            <w:pPr>
              <w:rPr>
                <w:rFonts w:ascii="Times New Roman" w:hAnsi="Times New Roman" w:cs="Times New Roman"/>
              </w:rPr>
            </w:pPr>
          </w:p>
        </w:tc>
        <w:tc>
          <w:tcPr>
            <w:tcW w:w="1077"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850"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794"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794"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1077"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1056" w:type="dxa"/>
            <w:vMerge/>
            <w:tcBorders>
              <w:bottom w:val="single" w:sz="4" w:space="0" w:color="auto"/>
            </w:tcBorders>
          </w:tcPr>
          <w:p w:rsidR="00053A7C" w:rsidRPr="00D934F7" w:rsidRDefault="00053A7C" w:rsidP="00D739DA">
            <w:pPr>
              <w:rPr>
                <w:rFonts w:ascii="Times New Roman" w:hAnsi="Times New Roman" w:cs="Times New Roman"/>
              </w:rPr>
            </w:pPr>
          </w:p>
        </w:tc>
        <w:tc>
          <w:tcPr>
            <w:tcW w:w="908"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992"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964"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907"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915"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794" w:type="dxa"/>
            <w:vMerge/>
            <w:tcBorders>
              <w:bottom w:val="single" w:sz="4" w:space="0" w:color="auto"/>
            </w:tcBorders>
          </w:tcPr>
          <w:p w:rsidR="00053A7C" w:rsidRPr="00D934F7" w:rsidRDefault="00053A7C" w:rsidP="00D739DA">
            <w:pPr>
              <w:rPr>
                <w:rFonts w:ascii="Times New Roman" w:hAnsi="Times New Roman" w:cs="Times New Roman"/>
              </w:rPr>
            </w:pPr>
          </w:p>
        </w:tc>
        <w:tc>
          <w:tcPr>
            <w:tcW w:w="794" w:type="dxa"/>
            <w:vMerge/>
            <w:tcBorders>
              <w:bottom w:val="single" w:sz="4" w:space="0" w:color="auto"/>
            </w:tcBorders>
          </w:tcPr>
          <w:p w:rsidR="00053A7C" w:rsidRPr="00D934F7" w:rsidRDefault="00053A7C" w:rsidP="00D739DA">
            <w:pPr>
              <w:rPr>
                <w:rFonts w:ascii="Times New Roman" w:hAnsi="Times New Roman" w:cs="Times New Roman"/>
              </w:rPr>
            </w:pPr>
          </w:p>
        </w:tc>
        <w:tc>
          <w:tcPr>
            <w:tcW w:w="1077" w:type="dxa"/>
            <w:vMerge/>
            <w:tcBorders>
              <w:bottom w:val="single" w:sz="4" w:space="0" w:color="auto"/>
            </w:tcBorders>
          </w:tcPr>
          <w:p w:rsidR="00053A7C" w:rsidRPr="00D934F7" w:rsidRDefault="00053A7C" w:rsidP="00D739DA">
            <w:pPr>
              <w:rPr>
                <w:rFonts w:ascii="Times New Roman" w:hAnsi="Times New Roman" w:cs="Times New Roman"/>
              </w:rPr>
            </w:pPr>
          </w:p>
        </w:tc>
        <w:tc>
          <w:tcPr>
            <w:tcW w:w="1077"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r>
      <w:tr w:rsidR="00053A7C" w:rsidRPr="00B5659A" w:rsidTr="00D934F7">
        <w:tblPrEx>
          <w:tblBorders>
            <w:left w:val="nil"/>
            <w:right w:val="nil"/>
          </w:tblBorders>
        </w:tblPrEx>
        <w:tc>
          <w:tcPr>
            <w:tcW w:w="5102" w:type="dxa"/>
            <w:gridSpan w:val="6"/>
            <w:tcBorders>
              <w:left w:val="single" w:sz="4" w:space="0" w:color="auto"/>
              <w:bottom w:val="single" w:sz="4" w:space="0" w:color="auto"/>
              <w:right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1077" w:type="dxa"/>
            <w:tcBorders>
              <w:left w:val="single" w:sz="4" w:space="0" w:color="auto"/>
              <w:bottom w:val="single" w:sz="4" w:space="0" w:color="auto"/>
              <w:right w:val="single" w:sz="4" w:space="0" w:color="auto"/>
            </w:tcBorders>
          </w:tcPr>
          <w:p w:rsidR="00053A7C" w:rsidRPr="00D934F7" w:rsidRDefault="00053A7C" w:rsidP="00D739DA">
            <w:pPr>
              <w:pStyle w:val="ConsPlusNormal"/>
              <w:rPr>
                <w:rFonts w:ascii="Times New Roman" w:hAnsi="Times New Roman" w:cs="Times New Roman"/>
                <w:sz w:val="22"/>
                <w:szCs w:val="22"/>
              </w:rPr>
            </w:pPr>
            <w:r w:rsidRPr="00D934F7">
              <w:rPr>
                <w:rFonts w:ascii="Times New Roman" w:hAnsi="Times New Roman" w:cs="Times New Roman"/>
                <w:sz w:val="22"/>
                <w:szCs w:val="22"/>
              </w:rPr>
              <w:t>Всего:</w:t>
            </w:r>
          </w:p>
        </w:tc>
        <w:tc>
          <w:tcPr>
            <w:tcW w:w="1056" w:type="dxa"/>
            <w:tcBorders>
              <w:left w:val="single" w:sz="4" w:space="0" w:color="auto"/>
              <w:bottom w:val="single" w:sz="4" w:space="0" w:color="auto"/>
              <w:right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4686" w:type="dxa"/>
            <w:gridSpan w:val="5"/>
            <w:tcBorders>
              <w:left w:val="single" w:sz="4" w:space="0" w:color="auto"/>
              <w:bottom w:val="single" w:sz="4" w:space="0" w:color="auto"/>
              <w:right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794" w:type="dxa"/>
            <w:tcBorders>
              <w:left w:val="single" w:sz="4" w:space="0" w:color="auto"/>
              <w:bottom w:val="single" w:sz="4" w:space="0" w:color="auto"/>
              <w:right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794" w:type="dxa"/>
            <w:tcBorders>
              <w:left w:val="single" w:sz="4" w:space="0" w:color="auto"/>
              <w:bottom w:val="single" w:sz="4" w:space="0" w:color="auto"/>
              <w:right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1077" w:type="dxa"/>
            <w:tcBorders>
              <w:left w:val="single" w:sz="4" w:space="0" w:color="auto"/>
              <w:bottom w:val="single" w:sz="4" w:space="0" w:color="auto"/>
              <w:right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1077" w:type="dxa"/>
            <w:tcBorders>
              <w:left w:val="single" w:sz="4" w:space="0" w:color="auto"/>
              <w:bottom w:val="single" w:sz="4" w:space="0" w:color="auto"/>
              <w:right w:val="single" w:sz="4" w:space="0" w:color="auto"/>
            </w:tcBorders>
          </w:tcPr>
          <w:p w:rsidR="00053A7C" w:rsidRPr="00D934F7" w:rsidRDefault="00053A7C" w:rsidP="00D739DA">
            <w:pPr>
              <w:pStyle w:val="ConsPlusNormal"/>
              <w:rPr>
                <w:rFonts w:ascii="Times New Roman" w:hAnsi="Times New Roman" w:cs="Times New Roman"/>
                <w:sz w:val="22"/>
                <w:szCs w:val="22"/>
              </w:rPr>
            </w:pPr>
          </w:p>
        </w:tc>
      </w:tr>
    </w:tbl>
    <w:p w:rsidR="00053A7C" w:rsidRDefault="00053A7C" w:rsidP="00D739DA">
      <w:pPr>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1616"/>
        <w:gridCol w:w="1049"/>
        <w:gridCol w:w="463"/>
        <w:gridCol w:w="340"/>
        <w:gridCol w:w="853"/>
        <w:gridCol w:w="397"/>
        <w:gridCol w:w="1361"/>
        <w:gridCol w:w="340"/>
        <w:gridCol w:w="2608"/>
      </w:tblGrid>
      <w:tr w:rsidR="00D934F7" w:rsidRPr="00B5659A" w:rsidTr="00D934F7">
        <w:tc>
          <w:tcPr>
            <w:tcW w:w="2665" w:type="dxa"/>
            <w:gridSpan w:val="2"/>
            <w:tcBorders>
              <w:top w:val="nil"/>
              <w:left w:val="nil"/>
              <w:bottom w:val="nil"/>
              <w:right w:val="nil"/>
            </w:tcBorders>
          </w:tcPr>
          <w:p w:rsidR="00D934F7" w:rsidRPr="00B5659A" w:rsidRDefault="00D934F7"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Руководитель</w:t>
            </w:r>
          </w:p>
          <w:p w:rsidR="00D934F7" w:rsidRPr="00B5659A" w:rsidRDefault="00D934F7"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(уполномоченное лицо)</w:t>
            </w:r>
          </w:p>
        </w:tc>
        <w:tc>
          <w:tcPr>
            <w:tcW w:w="1656" w:type="dxa"/>
            <w:gridSpan w:val="3"/>
            <w:tcBorders>
              <w:top w:val="nil"/>
              <w:left w:val="nil"/>
              <w:bottom w:val="single" w:sz="4" w:space="0" w:color="auto"/>
              <w:right w:val="nil"/>
            </w:tcBorders>
          </w:tcPr>
          <w:p w:rsidR="00D934F7" w:rsidRPr="00B5659A" w:rsidRDefault="00D934F7" w:rsidP="00D739DA">
            <w:pPr>
              <w:pStyle w:val="ConsPlusNormal"/>
              <w:rPr>
                <w:rFonts w:ascii="Times New Roman" w:hAnsi="Times New Roman" w:cs="Times New Roman"/>
                <w:sz w:val="24"/>
                <w:szCs w:val="24"/>
              </w:rPr>
            </w:pPr>
          </w:p>
        </w:tc>
        <w:tc>
          <w:tcPr>
            <w:tcW w:w="397" w:type="dxa"/>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1361" w:type="dxa"/>
            <w:tcBorders>
              <w:top w:val="nil"/>
              <w:left w:val="nil"/>
              <w:bottom w:val="single" w:sz="4" w:space="0" w:color="auto"/>
              <w:right w:val="nil"/>
            </w:tcBorders>
          </w:tcPr>
          <w:p w:rsidR="00D934F7" w:rsidRPr="00B5659A" w:rsidRDefault="00D934F7" w:rsidP="00D739DA">
            <w:pPr>
              <w:pStyle w:val="ConsPlusNormal"/>
              <w:rPr>
                <w:rFonts w:ascii="Times New Roman" w:hAnsi="Times New Roman" w:cs="Times New Roman"/>
                <w:sz w:val="24"/>
                <w:szCs w:val="24"/>
              </w:rPr>
            </w:pPr>
          </w:p>
        </w:tc>
        <w:tc>
          <w:tcPr>
            <w:tcW w:w="340" w:type="dxa"/>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2608" w:type="dxa"/>
            <w:tcBorders>
              <w:top w:val="nil"/>
              <w:left w:val="nil"/>
              <w:bottom w:val="single" w:sz="4" w:space="0" w:color="auto"/>
              <w:right w:val="nil"/>
            </w:tcBorders>
          </w:tcPr>
          <w:p w:rsidR="00D934F7" w:rsidRPr="00B5659A" w:rsidRDefault="00D934F7" w:rsidP="00D739DA">
            <w:pPr>
              <w:pStyle w:val="ConsPlusNormal"/>
              <w:rPr>
                <w:rFonts w:ascii="Times New Roman" w:hAnsi="Times New Roman" w:cs="Times New Roman"/>
                <w:sz w:val="24"/>
                <w:szCs w:val="24"/>
              </w:rPr>
            </w:pPr>
          </w:p>
        </w:tc>
      </w:tr>
      <w:tr w:rsidR="00D934F7" w:rsidRPr="00B5659A" w:rsidTr="00D934F7">
        <w:tc>
          <w:tcPr>
            <w:tcW w:w="2665" w:type="dxa"/>
            <w:gridSpan w:val="2"/>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1656" w:type="dxa"/>
            <w:gridSpan w:val="3"/>
            <w:tcBorders>
              <w:top w:val="single" w:sz="4" w:space="0" w:color="auto"/>
              <w:left w:val="nil"/>
              <w:bottom w:val="nil"/>
              <w:right w:val="nil"/>
            </w:tcBorders>
          </w:tcPr>
          <w:p w:rsidR="00D934F7" w:rsidRPr="00B5659A" w:rsidRDefault="00D934F7"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(должность)</w:t>
            </w:r>
          </w:p>
        </w:tc>
        <w:tc>
          <w:tcPr>
            <w:tcW w:w="397" w:type="dxa"/>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1361" w:type="dxa"/>
            <w:tcBorders>
              <w:top w:val="single" w:sz="4" w:space="0" w:color="auto"/>
              <w:left w:val="nil"/>
              <w:bottom w:val="nil"/>
              <w:right w:val="nil"/>
            </w:tcBorders>
          </w:tcPr>
          <w:p w:rsidR="00D934F7" w:rsidRPr="00B5659A" w:rsidRDefault="00D934F7"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(подпись)</w:t>
            </w:r>
          </w:p>
        </w:tc>
        <w:tc>
          <w:tcPr>
            <w:tcW w:w="340" w:type="dxa"/>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2608" w:type="dxa"/>
            <w:tcBorders>
              <w:top w:val="single" w:sz="4" w:space="0" w:color="auto"/>
              <w:left w:val="nil"/>
              <w:bottom w:val="nil"/>
              <w:right w:val="nil"/>
            </w:tcBorders>
          </w:tcPr>
          <w:p w:rsidR="00D934F7" w:rsidRPr="00B5659A" w:rsidRDefault="00D934F7"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(расшифровка подписи)</w:t>
            </w:r>
          </w:p>
        </w:tc>
      </w:tr>
      <w:tr w:rsidR="00D934F7" w:rsidRPr="00B5659A" w:rsidTr="00D934F7">
        <w:tc>
          <w:tcPr>
            <w:tcW w:w="1616" w:type="dxa"/>
            <w:tcBorders>
              <w:top w:val="nil"/>
              <w:left w:val="nil"/>
              <w:bottom w:val="nil"/>
              <w:right w:val="nil"/>
            </w:tcBorders>
          </w:tcPr>
          <w:p w:rsidR="00D934F7" w:rsidRPr="00B5659A" w:rsidRDefault="00D934F7"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Исполнитель</w:t>
            </w:r>
          </w:p>
        </w:tc>
        <w:tc>
          <w:tcPr>
            <w:tcW w:w="1512" w:type="dxa"/>
            <w:gridSpan w:val="2"/>
            <w:tcBorders>
              <w:top w:val="nil"/>
              <w:left w:val="nil"/>
              <w:bottom w:val="single" w:sz="4" w:space="0" w:color="auto"/>
              <w:right w:val="nil"/>
            </w:tcBorders>
          </w:tcPr>
          <w:p w:rsidR="00D934F7" w:rsidRPr="00B5659A" w:rsidRDefault="00D934F7" w:rsidP="00D739DA">
            <w:pPr>
              <w:pStyle w:val="ConsPlusNormal"/>
              <w:rPr>
                <w:rFonts w:ascii="Times New Roman" w:hAnsi="Times New Roman" w:cs="Times New Roman"/>
                <w:sz w:val="24"/>
                <w:szCs w:val="24"/>
              </w:rPr>
            </w:pPr>
          </w:p>
        </w:tc>
        <w:tc>
          <w:tcPr>
            <w:tcW w:w="340" w:type="dxa"/>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2611" w:type="dxa"/>
            <w:gridSpan w:val="3"/>
            <w:tcBorders>
              <w:top w:val="nil"/>
              <w:left w:val="nil"/>
              <w:bottom w:val="single" w:sz="4" w:space="0" w:color="auto"/>
              <w:right w:val="nil"/>
            </w:tcBorders>
          </w:tcPr>
          <w:p w:rsidR="00D934F7" w:rsidRPr="00B5659A" w:rsidRDefault="00D934F7" w:rsidP="00D739DA">
            <w:pPr>
              <w:pStyle w:val="ConsPlusNormal"/>
              <w:rPr>
                <w:rFonts w:ascii="Times New Roman" w:hAnsi="Times New Roman" w:cs="Times New Roman"/>
                <w:sz w:val="24"/>
                <w:szCs w:val="24"/>
              </w:rPr>
            </w:pPr>
          </w:p>
        </w:tc>
        <w:tc>
          <w:tcPr>
            <w:tcW w:w="340" w:type="dxa"/>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2608" w:type="dxa"/>
            <w:tcBorders>
              <w:top w:val="nil"/>
              <w:left w:val="nil"/>
              <w:bottom w:val="single" w:sz="4" w:space="0" w:color="auto"/>
              <w:right w:val="nil"/>
            </w:tcBorders>
          </w:tcPr>
          <w:p w:rsidR="00D934F7" w:rsidRPr="00B5659A" w:rsidRDefault="00D934F7" w:rsidP="00D739DA">
            <w:pPr>
              <w:pStyle w:val="ConsPlusNormal"/>
              <w:rPr>
                <w:rFonts w:ascii="Times New Roman" w:hAnsi="Times New Roman" w:cs="Times New Roman"/>
                <w:sz w:val="24"/>
                <w:szCs w:val="24"/>
              </w:rPr>
            </w:pPr>
          </w:p>
        </w:tc>
      </w:tr>
      <w:tr w:rsidR="00D934F7" w:rsidRPr="00B5659A" w:rsidTr="00D934F7">
        <w:tc>
          <w:tcPr>
            <w:tcW w:w="1616" w:type="dxa"/>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1512" w:type="dxa"/>
            <w:gridSpan w:val="2"/>
            <w:tcBorders>
              <w:top w:val="single" w:sz="4" w:space="0" w:color="auto"/>
              <w:left w:val="nil"/>
              <w:bottom w:val="nil"/>
              <w:right w:val="nil"/>
            </w:tcBorders>
          </w:tcPr>
          <w:p w:rsidR="00D934F7" w:rsidRPr="00B5659A" w:rsidRDefault="00D934F7"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(должность)</w:t>
            </w:r>
          </w:p>
        </w:tc>
        <w:tc>
          <w:tcPr>
            <w:tcW w:w="340" w:type="dxa"/>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2611" w:type="dxa"/>
            <w:gridSpan w:val="3"/>
            <w:tcBorders>
              <w:top w:val="single" w:sz="4" w:space="0" w:color="auto"/>
              <w:left w:val="nil"/>
              <w:bottom w:val="nil"/>
              <w:right w:val="nil"/>
            </w:tcBorders>
          </w:tcPr>
          <w:p w:rsidR="00D934F7" w:rsidRPr="00B5659A" w:rsidRDefault="00D934F7"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(фамилия, инициалы)</w:t>
            </w:r>
          </w:p>
        </w:tc>
        <w:tc>
          <w:tcPr>
            <w:tcW w:w="340" w:type="dxa"/>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2608" w:type="dxa"/>
            <w:tcBorders>
              <w:top w:val="single" w:sz="4" w:space="0" w:color="auto"/>
              <w:left w:val="nil"/>
              <w:bottom w:val="single" w:sz="4" w:space="0" w:color="auto"/>
              <w:right w:val="nil"/>
            </w:tcBorders>
          </w:tcPr>
          <w:p w:rsidR="00D934F7" w:rsidRPr="00B5659A" w:rsidRDefault="00D934F7"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(телефон)</w:t>
            </w:r>
          </w:p>
        </w:tc>
      </w:tr>
      <w:tr w:rsidR="00D934F7" w:rsidRPr="00B5659A" w:rsidTr="00D934F7">
        <w:tc>
          <w:tcPr>
            <w:tcW w:w="9027" w:type="dxa"/>
            <w:gridSpan w:val="9"/>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"_____" __________ 20____ г.</w:t>
            </w:r>
          </w:p>
        </w:tc>
      </w:tr>
    </w:tbl>
    <w:p w:rsidR="00D934F7" w:rsidRPr="00B5659A" w:rsidRDefault="00D934F7" w:rsidP="00D739DA">
      <w:pPr>
        <w:rPr>
          <w:rFonts w:ascii="Times New Roman" w:hAnsi="Times New Roman" w:cs="Times New Roman"/>
          <w:sz w:val="24"/>
          <w:szCs w:val="24"/>
        </w:rPr>
        <w:sectPr w:rsidR="00D934F7" w:rsidRPr="00B5659A">
          <w:pgSz w:w="16838" w:h="11905" w:orient="landscape"/>
          <w:pgMar w:top="1134" w:right="1134" w:bottom="1134" w:left="1134" w:header="0" w:footer="0" w:gutter="0"/>
          <w:cols w:space="720"/>
        </w:sectPr>
      </w:pPr>
    </w:p>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D739DA">
      <w:pPr>
        <w:pStyle w:val="ConsPlusNormal"/>
        <w:jc w:val="center"/>
        <w:outlineLvl w:val="2"/>
        <w:rPr>
          <w:rFonts w:ascii="Times New Roman" w:hAnsi="Times New Roman" w:cs="Times New Roman"/>
          <w:sz w:val="24"/>
          <w:szCs w:val="24"/>
        </w:rPr>
      </w:pPr>
      <w:bookmarkStart w:id="14" w:name="P571"/>
      <w:bookmarkEnd w:id="14"/>
      <w:r w:rsidRPr="00B5659A">
        <w:rPr>
          <w:rFonts w:ascii="Times New Roman" w:hAnsi="Times New Roman" w:cs="Times New Roman"/>
          <w:sz w:val="24"/>
          <w:szCs w:val="24"/>
        </w:rPr>
        <w:t>2. Сведения о принятии отчета о достижении значений</w:t>
      </w:r>
    </w:p>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 xml:space="preserve">результатов предоставления Субсидии (Гранта) </w:t>
      </w:r>
      <w:hyperlink w:anchor="P649" w:history="1">
        <w:r w:rsidRPr="00B5659A">
          <w:rPr>
            <w:rFonts w:ascii="Times New Roman" w:hAnsi="Times New Roman" w:cs="Times New Roman"/>
            <w:color w:val="0000FF"/>
            <w:sz w:val="24"/>
            <w:szCs w:val="24"/>
          </w:rPr>
          <w:t>&lt;10&gt;</w:t>
        </w:r>
      </w:hyperlink>
    </w:p>
    <w:p w:rsidR="00053A7C" w:rsidRPr="00B5659A" w:rsidRDefault="00053A7C" w:rsidP="00D739DA">
      <w:pPr>
        <w:pStyle w:val="ConsPlusNormal"/>
        <w:jc w:val="both"/>
        <w:rPr>
          <w:rFonts w:ascii="Times New Roman" w:hAnsi="Times New Roman" w:cs="Times New Roman"/>
          <w:sz w:val="24"/>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64"/>
        <w:gridCol w:w="1809"/>
        <w:gridCol w:w="1077"/>
        <w:gridCol w:w="1814"/>
        <w:gridCol w:w="1821"/>
      </w:tblGrid>
      <w:tr w:rsidR="00053A7C" w:rsidRPr="00B5659A" w:rsidTr="004339C4">
        <w:tc>
          <w:tcPr>
            <w:tcW w:w="3464" w:type="dxa"/>
            <w:vMerge w:val="restart"/>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Наименование показателя</w:t>
            </w:r>
          </w:p>
        </w:tc>
        <w:tc>
          <w:tcPr>
            <w:tcW w:w="1809" w:type="dxa"/>
            <w:vMerge w:val="restart"/>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Код по бюджетной классификации</w:t>
            </w:r>
          </w:p>
        </w:tc>
        <w:tc>
          <w:tcPr>
            <w:tcW w:w="1077" w:type="dxa"/>
            <w:vMerge w:val="restart"/>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КОСГУ</w:t>
            </w:r>
          </w:p>
        </w:tc>
        <w:tc>
          <w:tcPr>
            <w:tcW w:w="3635" w:type="dxa"/>
            <w:gridSpan w:val="2"/>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Сумма, руб.</w:t>
            </w:r>
          </w:p>
        </w:tc>
      </w:tr>
      <w:tr w:rsidR="00053A7C" w:rsidRPr="00B5659A" w:rsidTr="004339C4">
        <w:tc>
          <w:tcPr>
            <w:tcW w:w="3464" w:type="dxa"/>
            <w:vMerge/>
          </w:tcPr>
          <w:p w:rsidR="00053A7C" w:rsidRPr="00B5659A" w:rsidRDefault="00053A7C" w:rsidP="00D739DA">
            <w:pPr>
              <w:rPr>
                <w:rFonts w:ascii="Times New Roman" w:hAnsi="Times New Roman" w:cs="Times New Roman"/>
                <w:sz w:val="24"/>
                <w:szCs w:val="24"/>
              </w:rPr>
            </w:pPr>
          </w:p>
        </w:tc>
        <w:tc>
          <w:tcPr>
            <w:tcW w:w="1809" w:type="dxa"/>
            <w:vMerge/>
          </w:tcPr>
          <w:p w:rsidR="00053A7C" w:rsidRPr="00B5659A" w:rsidRDefault="00053A7C" w:rsidP="00D739DA">
            <w:pPr>
              <w:rPr>
                <w:rFonts w:ascii="Times New Roman" w:hAnsi="Times New Roman" w:cs="Times New Roman"/>
                <w:sz w:val="24"/>
                <w:szCs w:val="24"/>
              </w:rPr>
            </w:pPr>
          </w:p>
        </w:tc>
        <w:tc>
          <w:tcPr>
            <w:tcW w:w="1077" w:type="dxa"/>
            <w:vMerge/>
          </w:tcPr>
          <w:p w:rsidR="00053A7C" w:rsidRPr="00B5659A" w:rsidRDefault="00053A7C" w:rsidP="00D739DA">
            <w:pPr>
              <w:rPr>
                <w:rFonts w:ascii="Times New Roman" w:hAnsi="Times New Roman" w:cs="Times New Roman"/>
                <w:sz w:val="24"/>
                <w:szCs w:val="24"/>
              </w:rPr>
            </w:pPr>
          </w:p>
        </w:tc>
        <w:tc>
          <w:tcPr>
            <w:tcW w:w="1814"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с начала заключения Соглашения</w:t>
            </w:r>
          </w:p>
        </w:tc>
        <w:tc>
          <w:tcPr>
            <w:tcW w:w="1821"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из них с начала текущего финансового года</w:t>
            </w:r>
          </w:p>
        </w:tc>
      </w:tr>
      <w:tr w:rsidR="00053A7C" w:rsidRPr="00B5659A" w:rsidTr="004339C4">
        <w:tc>
          <w:tcPr>
            <w:tcW w:w="3464"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1</w:t>
            </w:r>
          </w:p>
        </w:tc>
        <w:tc>
          <w:tcPr>
            <w:tcW w:w="1809"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2</w:t>
            </w:r>
          </w:p>
        </w:tc>
        <w:tc>
          <w:tcPr>
            <w:tcW w:w="1077"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3</w:t>
            </w:r>
          </w:p>
        </w:tc>
        <w:tc>
          <w:tcPr>
            <w:tcW w:w="1814"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4</w:t>
            </w:r>
          </w:p>
        </w:tc>
        <w:tc>
          <w:tcPr>
            <w:tcW w:w="1821"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5</w:t>
            </w:r>
          </w:p>
        </w:tc>
      </w:tr>
      <w:tr w:rsidR="00053A7C" w:rsidRPr="00B5659A" w:rsidTr="004339C4">
        <w:tc>
          <w:tcPr>
            <w:tcW w:w="3464" w:type="dxa"/>
            <w:vMerge w:val="restart"/>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 xml:space="preserve">Объем Субсидии, направленной на достижение результатов </w:t>
            </w:r>
            <w:hyperlink w:anchor="P650" w:history="1">
              <w:r w:rsidRPr="00B5659A">
                <w:rPr>
                  <w:rFonts w:ascii="Times New Roman" w:hAnsi="Times New Roman" w:cs="Times New Roman"/>
                  <w:color w:val="0000FF"/>
                  <w:sz w:val="24"/>
                  <w:szCs w:val="24"/>
                </w:rPr>
                <w:t>&lt;11&gt;</w:t>
              </w:r>
            </w:hyperlink>
          </w:p>
        </w:tc>
        <w:tc>
          <w:tcPr>
            <w:tcW w:w="1809" w:type="dxa"/>
          </w:tcPr>
          <w:p w:rsidR="00053A7C" w:rsidRPr="00B5659A" w:rsidRDefault="00053A7C" w:rsidP="00D739DA">
            <w:pPr>
              <w:pStyle w:val="ConsPlusNormal"/>
              <w:rPr>
                <w:rFonts w:ascii="Times New Roman" w:hAnsi="Times New Roman" w:cs="Times New Roman"/>
                <w:sz w:val="24"/>
                <w:szCs w:val="24"/>
              </w:rPr>
            </w:pPr>
          </w:p>
        </w:tc>
        <w:tc>
          <w:tcPr>
            <w:tcW w:w="1077" w:type="dxa"/>
            <w:vMerge w:val="restart"/>
          </w:tcPr>
          <w:p w:rsidR="00053A7C" w:rsidRPr="00B5659A" w:rsidRDefault="00053A7C" w:rsidP="00D739DA">
            <w:pPr>
              <w:pStyle w:val="ConsPlusNormal"/>
              <w:rPr>
                <w:rFonts w:ascii="Times New Roman" w:hAnsi="Times New Roman" w:cs="Times New Roman"/>
                <w:sz w:val="24"/>
                <w:szCs w:val="24"/>
              </w:rPr>
            </w:pPr>
          </w:p>
        </w:tc>
        <w:tc>
          <w:tcPr>
            <w:tcW w:w="1814" w:type="dxa"/>
          </w:tcPr>
          <w:p w:rsidR="00053A7C" w:rsidRPr="00B5659A" w:rsidRDefault="00053A7C" w:rsidP="00D739DA">
            <w:pPr>
              <w:pStyle w:val="ConsPlusNormal"/>
              <w:rPr>
                <w:rFonts w:ascii="Times New Roman" w:hAnsi="Times New Roman" w:cs="Times New Roman"/>
                <w:sz w:val="24"/>
                <w:szCs w:val="24"/>
              </w:rPr>
            </w:pPr>
          </w:p>
        </w:tc>
        <w:tc>
          <w:tcPr>
            <w:tcW w:w="1821"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4339C4">
        <w:tc>
          <w:tcPr>
            <w:tcW w:w="3464" w:type="dxa"/>
            <w:vMerge/>
          </w:tcPr>
          <w:p w:rsidR="00053A7C" w:rsidRPr="00B5659A" w:rsidRDefault="00053A7C" w:rsidP="00D739DA">
            <w:pPr>
              <w:rPr>
                <w:rFonts w:ascii="Times New Roman" w:hAnsi="Times New Roman" w:cs="Times New Roman"/>
                <w:sz w:val="24"/>
                <w:szCs w:val="24"/>
              </w:rPr>
            </w:pPr>
          </w:p>
        </w:tc>
        <w:tc>
          <w:tcPr>
            <w:tcW w:w="1809" w:type="dxa"/>
          </w:tcPr>
          <w:p w:rsidR="00053A7C" w:rsidRPr="00B5659A" w:rsidRDefault="00053A7C" w:rsidP="00D739DA">
            <w:pPr>
              <w:pStyle w:val="ConsPlusNormal"/>
              <w:rPr>
                <w:rFonts w:ascii="Times New Roman" w:hAnsi="Times New Roman" w:cs="Times New Roman"/>
                <w:sz w:val="24"/>
                <w:szCs w:val="24"/>
              </w:rPr>
            </w:pPr>
          </w:p>
        </w:tc>
        <w:tc>
          <w:tcPr>
            <w:tcW w:w="1077" w:type="dxa"/>
            <w:vMerge/>
          </w:tcPr>
          <w:p w:rsidR="00053A7C" w:rsidRPr="00B5659A" w:rsidRDefault="00053A7C" w:rsidP="00D739DA">
            <w:pPr>
              <w:rPr>
                <w:rFonts w:ascii="Times New Roman" w:hAnsi="Times New Roman" w:cs="Times New Roman"/>
                <w:sz w:val="24"/>
                <w:szCs w:val="24"/>
              </w:rPr>
            </w:pPr>
          </w:p>
        </w:tc>
        <w:tc>
          <w:tcPr>
            <w:tcW w:w="1814" w:type="dxa"/>
          </w:tcPr>
          <w:p w:rsidR="00053A7C" w:rsidRPr="00B5659A" w:rsidRDefault="00053A7C" w:rsidP="00D739DA">
            <w:pPr>
              <w:pStyle w:val="ConsPlusNormal"/>
              <w:rPr>
                <w:rFonts w:ascii="Times New Roman" w:hAnsi="Times New Roman" w:cs="Times New Roman"/>
                <w:sz w:val="24"/>
                <w:szCs w:val="24"/>
              </w:rPr>
            </w:pPr>
          </w:p>
        </w:tc>
        <w:tc>
          <w:tcPr>
            <w:tcW w:w="1821"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4339C4">
        <w:tc>
          <w:tcPr>
            <w:tcW w:w="3464" w:type="dxa"/>
            <w:vMerge w:val="restart"/>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 xml:space="preserve">Объем Субсидии, потребность в которой не подтверждена </w:t>
            </w:r>
            <w:hyperlink w:anchor="P651" w:history="1">
              <w:r w:rsidRPr="00B5659A">
                <w:rPr>
                  <w:rFonts w:ascii="Times New Roman" w:hAnsi="Times New Roman" w:cs="Times New Roman"/>
                  <w:color w:val="0000FF"/>
                  <w:sz w:val="24"/>
                  <w:szCs w:val="24"/>
                </w:rPr>
                <w:t>&lt;12&gt;</w:t>
              </w:r>
            </w:hyperlink>
          </w:p>
        </w:tc>
        <w:tc>
          <w:tcPr>
            <w:tcW w:w="1809" w:type="dxa"/>
          </w:tcPr>
          <w:p w:rsidR="00053A7C" w:rsidRPr="00B5659A" w:rsidRDefault="00053A7C" w:rsidP="00D739DA">
            <w:pPr>
              <w:pStyle w:val="ConsPlusNormal"/>
              <w:rPr>
                <w:rFonts w:ascii="Times New Roman" w:hAnsi="Times New Roman" w:cs="Times New Roman"/>
                <w:sz w:val="24"/>
                <w:szCs w:val="24"/>
              </w:rPr>
            </w:pPr>
          </w:p>
        </w:tc>
        <w:tc>
          <w:tcPr>
            <w:tcW w:w="1077" w:type="dxa"/>
            <w:vMerge w:val="restart"/>
          </w:tcPr>
          <w:p w:rsidR="00053A7C" w:rsidRPr="00B5659A" w:rsidRDefault="00053A7C" w:rsidP="00D739DA">
            <w:pPr>
              <w:pStyle w:val="ConsPlusNormal"/>
              <w:rPr>
                <w:rFonts w:ascii="Times New Roman" w:hAnsi="Times New Roman" w:cs="Times New Roman"/>
                <w:sz w:val="24"/>
                <w:szCs w:val="24"/>
              </w:rPr>
            </w:pPr>
          </w:p>
        </w:tc>
        <w:tc>
          <w:tcPr>
            <w:tcW w:w="1814" w:type="dxa"/>
          </w:tcPr>
          <w:p w:rsidR="00053A7C" w:rsidRPr="00B5659A" w:rsidRDefault="00053A7C" w:rsidP="00D739DA">
            <w:pPr>
              <w:pStyle w:val="ConsPlusNormal"/>
              <w:rPr>
                <w:rFonts w:ascii="Times New Roman" w:hAnsi="Times New Roman" w:cs="Times New Roman"/>
                <w:sz w:val="24"/>
                <w:szCs w:val="24"/>
              </w:rPr>
            </w:pPr>
          </w:p>
        </w:tc>
        <w:tc>
          <w:tcPr>
            <w:tcW w:w="1821"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4339C4">
        <w:tc>
          <w:tcPr>
            <w:tcW w:w="3464" w:type="dxa"/>
            <w:vMerge/>
          </w:tcPr>
          <w:p w:rsidR="00053A7C" w:rsidRPr="00B5659A" w:rsidRDefault="00053A7C" w:rsidP="00D739DA">
            <w:pPr>
              <w:rPr>
                <w:rFonts w:ascii="Times New Roman" w:hAnsi="Times New Roman" w:cs="Times New Roman"/>
                <w:sz w:val="24"/>
                <w:szCs w:val="24"/>
              </w:rPr>
            </w:pPr>
          </w:p>
        </w:tc>
        <w:tc>
          <w:tcPr>
            <w:tcW w:w="1809" w:type="dxa"/>
          </w:tcPr>
          <w:p w:rsidR="00053A7C" w:rsidRPr="00B5659A" w:rsidRDefault="00053A7C" w:rsidP="00D739DA">
            <w:pPr>
              <w:pStyle w:val="ConsPlusNormal"/>
              <w:rPr>
                <w:rFonts w:ascii="Times New Roman" w:hAnsi="Times New Roman" w:cs="Times New Roman"/>
                <w:sz w:val="24"/>
                <w:szCs w:val="24"/>
              </w:rPr>
            </w:pPr>
          </w:p>
        </w:tc>
        <w:tc>
          <w:tcPr>
            <w:tcW w:w="1077" w:type="dxa"/>
            <w:vMerge/>
          </w:tcPr>
          <w:p w:rsidR="00053A7C" w:rsidRPr="00B5659A" w:rsidRDefault="00053A7C" w:rsidP="00D739DA">
            <w:pPr>
              <w:rPr>
                <w:rFonts w:ascii="Times New Roman" w:hAnsi="Times New Roman" w:cs="Times New Roman"/>
                <w:sz w:val="24"/>
                <w:szCs w:val="24"/>
              </w:rPr>
            </w:pPr>
          </w:p>
        </w:tc>
        <w:tc>
          <w:tcPr>
            <w:tcW w:w="1814" w:type="dxa"/>
          </w:tcPr>
          <w:p w:rsidR="00053A7C" w:rsidRPr="00B5659A" w:rsidRDefault="00053A7C" w:rsidP="00D739DA">
            <w:pPr>
              <w:pStyle w:val="ConsPlusNormal"/>
              <w:rPr>
                <w:rFonts w:ascii="Times New Roman" w:hAnsi="Times New Roman" w:cs="Times New Roman"/>
                <w:sz w:val="24"/>
                <w:szCs w:val="24"/>
              </w:rPr>
            </w:pPr>
          </w:p>
        </w:tc>
        <w:tc>
          <w:tcPr>
            <w:tcW w:w="1821"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4339C4">
        <w:tc>
          <w:tcPr>
            <w:tcW w:w="3464"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 xml:space="preserve">Объем Субсидии, подлежащей возврату в бюджет </w:t>
            </w:r>
            <w:hyperlink w:anchor="P652" w:history="1">
              <w:r w:rsidRPr="00B5659A">
                <w:rPr>
                  <w:rFonts w:ascii="Times New Roman" w:hAnsi="Times New Roman" w:cs="Times New Roman"/>
                  <w:color w:val="0000FF"/>
                  <w:sz w:val="24"/>
                  <w:szCs w:val="24"/>
                </w:rPr>
                <w:t>&lt;13&gt;</w:t>
              </w:r>
            </w:hyperlink>
          </w:p>
        </w:tc>
        <w:tc>
          <w:tcPr>
            <w:tcW w:w="1809" w:type="dxa"/>
          </w:tcPr>
          <w:p w:rsidR="00053A7C" w:rsidRPr="00B5659A" w:rsidRDefault="00053A7C" w:rsidP="00D739DA">
            <w:pPr>
              <w:pStyle w:val="ConsPlusNormal"/>
              <w:rPr>
                <w:rFonts w:ascii="Times New Roman" w:hAnsi="Times New Roman" w:cs="Times New Roman"/>
                <w:sz w:val="24"/>
                <w:szCs w:val="24"/>
              </w:rPr>
            </w:pPr>
          </w:p>
        </w:tc>
        <w:tc>
          <w:tcPr>
            <w:tcW w:w="1077" w:type="dxa"/>
          </w:tcPr>
          <w:p w:rsidR="00053A7C" w:rsidRPr="00B5659A" w:rsidRDefault="00053A7C" w:rsidP="00D739DA">
            <w:pPr>
              <w:pStyle w:val="ConsPlusNormal"/>
              <w:rPr>
                <w:rFonts w:ascii="Times New Roman" w:hAnsi="Times New Roman" w:cs="Times New Roman"/>
                <w:sz w:val="24"/>
                <w:szCs w:val="24"/>
              </w:rPr>
            </w:pPr>
          </w:p>
        </w:tc>
        <w:tc>
          <w:tcPr>
            <w:tcW w:w="1814" w:type="dxa"/>
          </w:tcPr>
          <w:p w:rsidR="00053A7C" w:rsidRPr="00B5659A" w:rsidRDefault="00053A7C" w:rsidP="00D739DA">
            <w:pPr>
              <w:pStyle w:val="ConsPlusNormal"/>
              <w:rPr>
                <w:rFonts w:ascii="Times New Roman" w:hAnsi="Times New Roman" w:cs="Times New Roman"/>
                <w:sz w:val="24"/>
                <w:szCs w:val="24"/>
              </w:rPr>
            </w:pPr>
          </w:p>
        </w:tc>
        <w:tc>
          <w:tcPr>
            <w:tcW w:w="1821"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4339C4">
        <w:tc>
          <w:tcPr>
            <w:tcW w:w="3464"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 xml:space="preserve">Сумма штрафных санкций (пени), подлежащих перечислению в бюджет </w:t>
            </w:r>
            <w:hyperlink w:anchor="P653" w:history="1">
              <w:r w:rsidRPr="00B5659A">
                <w:rPr>
                  <w:rFonts w:ascii="Times New Roman" w:hAnsi="Times New Roman" w:cs="Times New Roman"/>
                  <w:color w:val="0000FF"/>
                  <w:sz w:val="24"/>
                  <w:szCs w:val="24"/>
                </w:rPr>
                <w:t>&lt;14&gt;</w:t>
              </w:r>
            </w:hyperlink>
          </w:p>
        </w:tc>
        <w:tc>
          <w:tcPr>
            <w:tcW w:w="1809" w:type="dxa"/>
          </w:tcPr>
          <w:p w:rsidR="00053A7C" w:rsidRPr="00B5659A" w:rsidRDefault="00053A7C" w:rsidP="00D739DA">
            <w:pPr>
              <w:pStyle w:val="ConsPlusNormal"/>
              <w:rPr>
                <w:rFonts w:ascii="Times New Roman" w:hAnsi="Times New Roman" w:cs="Times New Roman"/>
                <w:sz w:val="24"/>
                <w:szCs w:val="24"/>
              </w:rPr>
            </w:pPr>
          </w:p>
        </w:tc>
        <w:tc>
          <w:tcPr>
            <w:tcW w:w="1077" w:type="dxa"/>
          </w:tcPr>
          <w:p w:rsidR="00053A7C" w:rsidRPr="00B5659A" w:rsidRDefault="00053A7C" w:rsidP="00D739DA">
            <w:pPr>
              <w:pStyle w:val="ConsPlusNormal"/>
              <w:rPr>
                <w:rFonts w:ascii="Times New Roman" w:hAnsi="Times New Roman" w:cs="Times New Roman"/>
                <w:sz w:val="24"/>
                <w:szCs w:val="24"/>
              </w:rPr>
            </w:pPr>
          </w:p>
        </w:tc>
        <w:tc>
          <w:tcPr>
            <w:tcW w:w="1814" w:type="dxa"/>
          </w:tcPr>
          <w:p w:rsidR="00053A7C" w:rsidRPr="00B5659A" w:rsidRDefault="00053A7C" w:rsidP="00D739DA">
            <w:pPr>
              <w:pStyle w:val="ConsPlusNormal"/>
              <w:rPr>
                <w:rFonts w:ascii="Times New Roman" w:hAnsi="Times New Roman" w:cs="Times New Roman"/>
                <w:sz w:val="24"/>
                <w:szCs w:val="24"/>
              </w:rPr>
            </w:pPr>
          </w:p>
        </w:tc>
        <w:tc>
          <w:tcPr>
            <w:tcW w:w="1821" w:type="dxa"/>
          </w:tcPr>
          <w:p w:rsidR="00053A7C" w:rsidRPr="00B5659A" w:rsidRDefault="00053A7C" w:rsidP="00D739DA">
            <w:pPr>
              <w:pStyle w:val="ConsPlusNormal"/>
              <w:rPr>
                <w:rFonts w:ascii="Times New Roman" w:hAnsi="Times New Roman" w:cs="Times New Roman"/>
                <w:sz w:val="24"/>
                <w:szCs w:val="24"/>
              </w:rPr>
            </w:pPr>
          </w:p>
        </w:tc>
      </w:tr>
    </w:tbl>
    <w:p w:rsidR="00053A7C" w:rsidRPr="00B5659A" w:rsidRDefault="00053A7C" w:rsidP="00D739DA">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1616"/>
        <w:gridCol w:w="1049"/>
        <w:gridCol w:w="463"/>
        <w:gridCol w:w="340"/>
        <w:gridCol w:w="853"/>
        <w:gridCol w:w="397"/>
        <w:gridCol w:w="1361"/>
        <w:gridCol w:w="340"/>
        <w:gridCol w:w="2608"/>
      </w:tblGrid>
      <w:tr w:rsidR="00053A7C" w:rsidRPr="00B5659A" w:rsidTr="00D934F7">
        <w:tc>
          <w:tcPr>
            <w:tcW w:w="2665" w:type="dxa"/>
            <w:gridSpan w:val="2"/>
            <w:tcBorders>
              <w:top w:val="nil"/>
              <w:left w:val="nil"/>
              <w:bottom w:val="nil"/>
              <w:right w:val="nil"/>
            </w:tcBorders>
          </w:tcPr>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Руководитель</w:t>
            </w:r>
          </w:p>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(уполномоченное лицо)</w:t>
            </w:r>
          </w:p>
        </w:tc>
        <w:tc>
          <w:tcPr>
            <w:tcW w:w="1656" w:type="dxa"/>
            <w:gridSpan w:val="3"/>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c>
          <w:tcPr>
            <w:tcW w:w="397"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1361" w:type="dxa"/>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08" w:type="dxa"/>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r>
      <w:tr w:rsidR="00053A7C" w:rsidRPr="00B5659A" w:rsidTr="00D934F7">
        <w:tc>
          <w:tcPr>
            <w:tcW w:w="2665" w:type="dxa"/>
            <w:gridSpan w:val="2"/>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1656" w:type="dxa"/>
            <w:gridSpan w:val="3"/>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(должность)</w:t>
            </w:r>
          </w:p>
        </w:tc>
        <w:tc>
          <w:tcPr>
            <w:tcW w:w="397"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1361" w:type="dxa"/>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(подпись)</w:t>
            </w: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08" w:type="dxa"/>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(расшифровка подписи)</w:t>
            </w:r>
          </w:p>
        </w:tc>
      </w:tr>
      <w:tr w:rsidR="00053A7C" w:rsidRPr="00B5659A" w:rsidTr="00D934F7">
        <w:tc>
          <w:tcPr>
            <w:tcW w:w="1616" w:type="dxa"/>
            <w:tcBorders>
              <w:top w:val="nil"/>
              <w:left w:val="nil"/>
              <w:bottom w:val="nil"/>
              <w:right w:val="nil"/>
            </w:tcBorders>
          </w:tcPr>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Исполнитель</w:t>
            </w:r>
          </w:p>
        </w:tc>
        <w:tc>
          <w:tcPr>
            <w:tcW w:w="1512" w:type="dxa"/>
            <w:gridSpan w:val="2"/>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11" w:type="dxa"/>
            <w:gridSpan w:val="3"/>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08" w:type="dxa"/>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r>
      <w:tr w:rsidR="00053A7C" w:rsidRPr="00B5659A" w:rsidTr="00D934F7">
        <w:tc>
          <w:tcPr>
            <w:tcW w:w="1616"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1512" w:type="dxa"/>
            <w:gridSpan w:val="2"/>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(должность)</w:t>
            </w: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11" w:type="dxa"/>
            <w:gridSpan w:val="3"/>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(фамилия, инициалы)</w:t>
            </w: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08" w:type="dxa"/>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(телефон)</w:t>
            </w:r>
          </w:p>
        </w:tc>
      </w:tr>
      <w:tr w:rsidR="00053A7C" w:rsidRPr="00B5659A" w:rsidTr="00D934F7">
        <w:tc>
          <w:tcPr>
            <w:tcW w:w="9027" w:type="dxa"/>
            <w:gridSpan w:val="9"/>
            <w:tcBorders>
              <w:top w:val="nil"/>
              <w:left w:val="nil"/>
              <w:bottom w:val="nil"/>
              <w:right w:val="nil"/>
            </w:tcBorders>
          </w:tcPr>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"_____" __________ 20____</w:t>
            </w:r>
          </w:p>
        </w:tc>
      </w:tr>
    </w:tbl>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D739DA">
      <w:pPr>
        <w:pStyle w:val="ConsPlusNormal"/>
        <w:ind w:firstLine="540"/>
        <w:jc w:val="both"/>
        <w:rPr>
          <w:rFonts w:ascii="Times New Roman" w:hAnsi="Times New Roman" w:cs="Times New Roman"/>
          <w:sz w:val="24"/>
          <w:szCs w:val="24"/>
        </w:rPr>
      </w:pPr>
      <w:r w:rsidRPr="00B5659A">
        <w:rPr>
          <w:rFonts w:ascii="Times New Roman" w:hAnsi="Times New Roman" w:cs="Times New Roman"/>
          <w:sz w:val="24"/>
          <w:szCs w:val="24"/>
        </w:rPr>
        <w:t>--------------------------------</w:t>
      </w:r>
    </w:p>
    <w:p w:rsidR="00053A7C" w:rsidRPr="00D934F7" w:rsidRDefault="00053A7C" w:rsidP="00D739DA">
      <w:pPr>
        <w:pStyle w:val="ConsPlusNormal"/>
        <w:ind w:firstLine="540"/>
        <w:jc w:val="both"/>
        <w:rPr>
          <w:rFonts w:ascii="Times New Roman" w:hAnsi="Times New Roman" w:cs="Times New Roman"/>
        </w:rPr>
      </w:pPr>
      <w:bookmarkStart w:id="15" w:name="P640"/>
      <w:bookmarkEnd w:id="15"/>
      <w:r w:rsidRPr="00D934F7">
        <w:rPr>
          <w:rFonts w:ascii="Times New Roman" w:hAnsi="Times New Roman" w:cs="Times New Roman"/>
        </w:rPr>
        <w:t>&lt;1</w:t>
      </w:r>
      <w:proofErr w:type="gramStart"/>
      <w:r w:rsidRPr="00D934F7">
        <w:rPr>
          <w:rFonts w:ascii="Times New Roman" w:hAnsi="Times New Roman" w:cs="Times New Roman"/>
        </w:rPr>
        <w:t>&gt; У</w:t>
      </w:r>
      <w:proofErr w:type="gramEnd"/>
      <w:r w:rsidRPr="00D934F7">
        <w:rPr>
          <w:rFonts w:ascii="Times New Roman" w:hAnsi="Times New Roman" w:cs="Times New Roman"/>
        </w:rPr>
        <w:t>казывается в случае, если Субсидия</w:t>
      </w:r>
      <w:r w:rsidR="00D934F7">
        <w:rPr>
          <w:rFonts w:ascii="Times New Roman" w:hAnsi="Times New Roman" w:cs="Times New Roman"/>
        </w:rPr>
        <w:t xml:space="preserve"> </w:t>
      </w:r>
      <w:r w:rsidRPr="00D934F7">
        <w:rPr>
          <w:rFonts w:ascii="Times New Roman" w:hAnsi="Times New Roman" w:cs="Times New Roman"/>
        </w:rPr>
        <w:t>предоставляется в целях достижения результатов регионального проекта. В кодовой зоне указываются 4 и 5 разряды целевой статьи расходов областного бюджета.</w:t>
      </w:r>
    </w:p>
    <w:p w:rsidR="00053A7C" w:rsidRPr="00D934F7" w:rsidRDefault="00053A7C" w:rsidP="00D739DA">
      <w:pPr>
        <w:pStyle w:val="ConsPlusNormal"/>
        <w:ind w:firstLine="540"/>
        <w:jc w:val="both"/>
        <w:rPr>
          <w:rFonts w:ascii="Times New Roman" w:hAnsi="Times New Roman" w:cs="Times New Roman"/>
        </w:rPr>
      </w:pPr>
      <w:bookmarkStart w:id="16" w:name="P641"/>
      <w:bookmarkEnd w:id="16"/>
      <w:r w:rsidRPr="00D934F7">
        <w:rPr>
          <w:rFonts w:ascii="Times New Roman" w:hAnsi="Times New Roman" w:cs="Times New Roman"/>
        </w:rPr>
        <w:t>&lt;2</w:t>
      </w:r>
      <w:proofErr w:type="gramStart"/>
      <w:r w:rsidRPr="00D934F7">
        <w:rPr>
          <w:rFonts w:ascii="Times New Roman" w:hAnsi="Times New Roman" w:cs="Times New Roman"/>
        </w:rPr>
        <w:t>&gt; П</w:t>
      </w:r>
      <w:proofErr w:type="gramEnd"/>
      <w:r w:rsidRPr="00D934F7">
        <w:rPr>
          <w:rFonts w:ascii="Times New Roman" w:hAnsi="Times New Roman" w:cs="Times New Roman"/>
        </w:rPr>
        <w:t>ри представлении уточненного отчета указывается номер корр</w:t>
      </w:r>
      <w:r w:rsidR="00D934F7">
        <w:rPr>
          <w:rFonts w:ascii="Times New Roman" w:hAnsi="Times New Roman" w:cs="Times New Roman"/>
        </w:rPr>
        <w:t xml:space="preserve">ектировки (например, "1", "2", </w:t>
      </w:r>
      <w:r w:rsidRPr="00D934F7">
        <w:rPr>
          <w:rFonts w:ascii="Times New Roman" w:hAnsi="Times New Roman" w:cs="Times New Roman"/>
        </w:rPr>
        <w:t>"...").</w:t>
      </w:r>
    </w:p>
    <w:p w:rsidR="00053A7C" w:rsidRPr="00D934F7" w:rsidRDefault="00053A7C" w:rsidP="00D739DA">
      <w:pPr>
        <w:pStyle w:val="ConsPlusNormal"/>
        <w:ind w:firstLine="540"/>
        <w:jc w:val="both"/>
        <w:rPr>
          <w:rFonts w:ascii="Times New Roman" w:hAnsi="Times New Roman" w:cs="Times New Roman"/>
        </w:rPr>
      </w:pPr>
      <w:bookmarkStart w:id="17" w:name="P642"/>
      <w:bookmarkEnd w:id="17"/>
      <w:r w:rsidRPr="00D934F7">
        <w:rPr>
          <w:rFonts w:ascii="Times New Roman" w:hAnsi="Times New Roman" w:cs="Times New Roman"/>
        </w:rPr>
        <w:t>&lt;3</w:t>
      </w:r>
      <w:proofErr w:type="gramStart"/>
      <w:r w:rsidRPr="00D934F7">
        <w:rPr>
          <w:rFonts w:ascii="Times New Roman" w:hAnsi="Times New Roman" w:cs="Times New Roman"/>
        </w:rPr>
        <w:t>&gt; У</w:t>
      </w:r>
      <w:proofErr w:type="gramEnd"/>
      <w:r w:rsidRPr="00D934F7">
        <w:rPr>
          <w:rFonts w:ascii="Times New Roman" w:hAnsi="Times New Roman" w:cs="Times New Roman"/>
        </w:rPr>
        <w:t>казываются в соответствии с плановыми значениями, установленными на соответствующую дату.</w:t>
      </w:r>
    </w:p>
    <w:p w:rsidR="00053A7C" w:rsidRPr="00D934F7" w:rsidRDefault="00053A7C" w:rsidP="00D739DA">
      <w:pPr>
        <w:pStyle w:val="ConsPlusNormal"/>
        <w:ind w:firstLine="540"/>
        <w:jc w:val="both"/>
        <w:rPr>
          <w:rFonts w:ascii="Times New Roman" w:hAnsi="Times New Roman" w:cs="Times New Roman"/>
        </w:rPr>
      </w:pPr>
      <w:bookmarkStart w:id="18" w:name="P643"/>
      <w:bookmarkEnd w:id="18"/>
      <w:r w:rsidRPr="00D934F7">
        <w:rPr>
          <w:rFonts w:ascii="Times New Roman" w:hAnsi="Times New Roman" w:cs="Times New Roman"/>
        </w:rPr>
        <w:t>&lt;4</w:t>
      </w:r>
      <w:proofErr w:type="gramStart"/>
      <w:r w:rsidRPr="00D934F7">
        <w:rPr>
          <w:rFonts w:ascii="Times New Roman" w:hAnsi="Times New Roman" w:cs="Times New Roman"/>
        </w:rPr>
        <w:t>&gt; З</w:t>
      </w:r>
      <w:proofErr w:type="gramEnd"/>
      <w:r w:rsidRPr="00D934F7">
        <w:rPr>
          <w:rFonts w:ascii="Times New Roman" w:hAnsi="Times New Roman" w:cs="Times New Roman"/>
        </w:rPr>
        <w:t xml:space="preserve">аполняется в соответствии с </w:t>
      </w:r>
      <w:hyperlink w:anchor="P113" w:history="1">
        <w:r w:rsidRPr="00D934F7">
          <w:rPr>
            <w:rFonts w:ascii="Times New Roman" w:hAnsi="Times New Roman" w:cs="Times New Roman"/>
            <w:color w:val="0000FF"/>
          </w:rPr>
          <w:t>пунктом 2.1</w:t>
        </w:r>
      </w:hyperlink>
      <w:r w:rsidRPr="00D934F7">
        <w:rPr>
          <w:rFonts w:ascii="Times New Roman" w:hAnsi="Times New Roman" w:cs="Times New Roman"/>
        </w:rPr>
        <w:t xml:space="preserve"> Соглашения на отчетный финансовый год.</w:t>
      </w:r>
    </w:p>
    <w:p w:rsidR="00053A7C" w:rsidRPr="00D934F7" w:rsidRDefault="00053A7C" w:rsidP="00D739DA">
      <w:pPr>
        <w:pStyle w:val="ConsPlusNormal"/>
        <w:ind w:firstLine="540"/>
        <w:jc w:val="both"/>
        <w:rPr>
          <w:rFonts w:ascii="Times New Roman" w:hAnsi="Times New Roman" w:cs="Times New Roman"/>
        </w:rPr>
      </w:pPr>
      <w:bookmarkStart w:id="19" w:name="P644"/>
      <w:bookmarkEnd w:id="19"/>
      <w:r w:rsidRPr="00D934F7">
        <w:rPr>
          <w:rFonts w:ascii="Times New Roman" w:hAnsi="Times New Roman" w:cs="Times New Roman"/>
        </w:rPr>
        <w:t>&lt;5</w:t>
      </w:r>
      <w:proofErr w:type="gramStart"/>
      <w:r w:rsidRPr="00D934F7">
        <w:rPr>
          <w:rFonts w:ascii="Times New Roman" w:hAnsi="Times New Roman" w:cs="Times New Roman"/>
        </w:rPr>
        <w:t>&gt; У</w:t>
      </w:r>
      <w:proofErr w:type="gramEnd"/>
      <w:r w:rsidRPr="00D934F7">
        <w:rPr>
          <w:rFonts w:ascii="Times New Roman" w:hAnsi="Times New Roman" w:cs="Times New Roman"/>
        </w:rPr>
        <w:t>казывается в случае, если Субсидия (Грант) предоставляется в целях возмещения недополученных доходов Получателя в связи с производством (реализацией) товаров, выполнением работ, оказанием услуг.</w:t>
      </w:r>
    </w:p>
    <w:p w:rsidR="00053A7C" w:rsidRPr="00D934F7" w:rsidRDefault="00053A7C" w:rsidP="00D739DA">
      <w:pPr>
        <w:pStyle w:val="ConsPlusNormal"/>
        <w:ind w:firstLine="540"/>
        <w:jc w:val="both"/>
        <w:rPr>
          <w:rFonts w:ascii="Times New Roman" w:hAnsi="Times New Roman" w:cs="Times New Roman"/>
        </w:rPr>
      </w:pPr>
      <w:bookmarkStart w:id="20" w:name="P645"/>
      <w:bookmarkEnd w:id="20"/>
      <w:r w:rsidRPr="00D934F7">
        <w:rPr>
          <w:rFonts w:ascii="Times New Roman" w:hAnsi="Times New Roman" w:cs="Times New Roman"/>
        </w:rPr>
        <w:t xml:space="preserve">&lt;6&gt; Показатель формируется на 1 января года, следующего за </w:t>
      </w:r>
      <w:proofErr w:type="gramStart"/>
      <w:r w:rsidRPr="00D934F7">
        <w:rPr>
          <w:rFonts w:ascii="Times New Roman" w:hAnsi="Times New Roman" w:cs="Times New Roman"/>
        </w:rPr>
        <w:t>отчетным</w:t>
      </w:r>
      <w:proofErr w:type="gramEnd"/>
      <w:r w:rsidRPr="00D934F7">
        <w:rPr>
          <w:rFonts w:ascii="Times New Roman" w:hAnsi="Times New Roman" w:cs="Times New Roman"/>
        </w:rPr>
        <w:t xml:space="preserve"> (по окончании срока действия соглашения).</w:t>
      </w:r>
    </w:p>
    <w:p w:rsidR="00053A7C" w:rsidRPr="00D934F7" w:rsidRDefault="00053A7C" w:rsidP="00D739DA">
      <w:pPr>
        <w:pStyle w:val="ConsPlusNormal"/>
        <w:ind w:firstLine="540"/>
        <w:jc w:val="both"/>
        <w:rPr>
          <w:rFonts w:ascii="Times New Roman" w:hAnsi="Times New Roman" w:cs="Times New Roman"/>
        </w:rPr>
      </w:pPr>
      <w:bookmarkStart w:id="21" w:name="P646"/>
      <w:bookmarkEnd w:id="21"/>
      <w:r w:rsidRPr="00D934F7">
        <w:rPr>
          <w:rFonts w:ascii="Times New Roman" w:hAnsi="Times New Roman" w:cs="Times New Roman"/>
        </w:rPr>
        <w:t>&lt;7</w:t>
      </w:r>
      <w:proofErr w:type="gramStart"/>
      <w:r w:rsidRPr="00D934F7">
        <w:rPr>
          <w:rFonts w:ascii="Times New Roman" w:hAnsi="Times New Roman" w:cs="Times New Roman"/>
        </w:rPr>
        <w:t>&gt; У</w:t>
      </w:r>
      <w:proofErr w:type="gramEnd"/>
      <w:r w:rsidRPr="00D934F7">
        <w:rPr>
          <w:rFonts w:ascii="Times New Roman" w:hAnsi="Times New Roman" w:cs="Times New Roman"/>
        </w:rPr>
        <w:t xml:space="preserve">казываются значения результатов и показателей, отраженных в </w:t>
      </w:r>
      <w:hyperlink w:anchor="P442" w:history="1">
        <w:r w:rsidRPr="00D934F7">
          <w:rPr>
            <w:rFonts w:ascii="Times New Roman" w:hAnsi="Times New Roman" w:cs="Times New Roman"/>
            <w:color w:val="0000FF"/>
          </w:rPr>
          <w:t>графе 3</w:t>
        </w:r>
      </w:hyperlink>
      <w:r w:rsidRPr="00D934F7">
        <w:rPr>
          <w:rFonts w:ascii="Times New Roman" w:hAnsi="Times New Roman" w:cs="Times New Roman"/>
        </w:rPr>
        <w:t>, достигнутые Получателем на отчетную дату, нарастающим итогом с даты заключения Соглашения и с начала текущего финансового года соответственно.</w:t>
      </w:r>
    </w:p>
    <w:p w:rsidR="00053A7C" w:rsidRPr="00D934F7" w:rsidRDefault="00053A7C" w:rsidP="00D739DA">
      <w:pPr>
        <w:pStyle w:val="ConsPlusNormal"/>
        <w:ind w:firstLine="540"/>
        <w:jc w:val="both"/>
        <w:rPr>
          <w:rFonts w:ascii="Times New Roman" w:hAnsi="Times New Roman" w:cs="Times New Roman"/>
        </w:rPr>
      </w:pPr>
      <w:bookmarkStart w:id="22" w:name="P647"/>
      <w:bookmarkEnd w:id="22"/>
      <w:r w:rsidRPr="00D934F7">
        <w:rPr>
          <w:rFonts w:ascii="Times New Roman" w:hAnsi="Times New Roman" w:cs="Times New Roman"/>
        </w:rPr>
        <w:t>&lt;8</w:t>
      </w:r>
      <w:proofErr w:type="gramStart"/>
      <w:r w:rsidRPr="00D934F7">
        <w:rPr>
          <w:rFonts w:ascii="Times New Roman" w:hAnsi="Times New Roman" w:cs="Times New Roman"/>
        </w:rPr>
        <w:t>&gt; У</w:t>
      </w:r>
      <w:proofErr w:type="gramEnd"/>
      <w:r w:rsidRPr="00D934F7">
        <w:rPr>
          <w:rFonts w:ascii="Times New Roman" w:hAnsi="Times New Roman" w:cs="Times New Roman"/>
        </w:rPr>
        <w:t>казывается объем принятых (подлежащих принятию на основании конкурсных процедур и (или) отборов, размещения извещения об осуществлении закупки, направления приглашения принять участие в определении поставщика (подрядчика, исполнителя), проекта контракта) Получателем на отчетную дату обязательств, источником финансового обеспечения к</w:t>
      </w:r>
      <w:r w:rsidR="0066626D">
        <w:rPr>
          <w:rFonts w:ascii="Times New Roman" w:hAnsi="Times New Roman" w:cs="Times New Roman"/>
        </w:rPr>
        <w:t>оторых является Субсидия</w:t>
      </w:r>
      <w:r w:rsidRPr="00D934F7">
        <w:rPr>
          <w:rFonts w:ascii="Times New Roman" w:hAnsi="Times New Roman" w:cs="Times New Roman"/>
        </w:rPr>
        <w:t xml:space="preserve">. При предоставлении </w:t>
      </w:r>
      <w:r w:rsidRPr="00D934F7">
        <w:rPr>
          <w:rFonts w:ascii="Times New Roman" w:hAnsi="Times New Roman" w:cs="Times New Roman"/>
        </w:rPr>
        <w:lastRenderedPageBreak/>
        <w:t>Субсидии на возмещение недополученных доходов указывается сумма недополученных доходов Получателя в соответствии с условиями заключенных им на отчетную дату договоров (соглашений) о реализации товаров (выполнении работ, оказании услуг) и Порядка предоставления субсидии (гранта в форме субсидии).</w:t>
      </w:r>
    </w:p>
    <w:p w:rsidR="00053A7C" w:rsidRPr="00D934F7" w:rsidRDefault="00053A7C" w:rsidP="00D739DA">
      <w:pPr>
        <w:pStyle w:val="ConsPlusNormal"/>
        <w:ind w:firstLine="540"/>
        <w:jc w:val="both"/>
        <w:rPr>
          <w:rFonts w:ascii="Times New Roman" w:hAnsi="Times New Roman" w:cs="Times New Roman"/>
        </w:rPr>
      </w:pPr>
      <w:bookmarkStart w:id="23" w:name="P648"/>
      <w:bookmarkEnd w:id="23"/>
      <w:r w:rsidRPr="00D934F7">
        <w:rPr>
          <w:rFonts w:ascii="Times New Roman" w:hAnsi="Times New Roman" w:cs="Times New Roman"/>
        </w:rPr>
        <w:t>&lt;9</w:t>
      </w:r>
      <w:proofErr w:type="gramStart"/>
      <w:r w:rsidRPr="00D934F7">
        <w:rPr>
          <w:rFonts w:ascii="Times New Roman" w:hAnsi="Times New Roman" w:cs="Times New Roman"/>
        </w:rPr>
        <w:t>&gt; У</w:t>
      </w:r>
      <w:proofErr w:type="gramEnd"/>
      <w:r w:rsidRPr="00D934F7">
        <w:rPr>
          <w:rFonts w:ascii="Times New Roman" w:hAnsi="Times New Roman" w:cs="Times New Roman"/>
        </w:rPr>
        <w:t xml:space="preserve">казывается объем денежных обязательств (за исключением авансов), принятых Получателем на отчетную дату, в целях достижения значений результатов </w:t>
      </w:r>
      <w:r w:rsidR="0066626D">
        <w:rPr>
          <w:rFonts w:ascii="Times New Roman" w:hAnsi="Times New Roman" w:cs="Times New Roman"/>
        </w:rPr>
        <w:t>предоставления Субсидии</w:t>
      </w:r>
      <w:r w:rsidRPr="00D934F7">
        <w:rPr>
          <w:rFonts w:ascii="Times New Roman" w:hAnsi="Times New Roman" w:cs="Times New Roman"/>
        </w:rPr>
        <w:t xml:space="preserve">, отраженных в </w:t>
      </w:r>
      <w:hyperlink w:anchor="P449" w:history="1">
        <w:r w:rsidRPr="00D934F7">
          <w:rPr>
            <w:rFonts w:ascii="Times New Roman" w:hAnsi="Times New Roman" w:cs="Times New Roman"/>
            <w:color w:val="0000FF"/>
          </w:rPr>
          <w:t>графе 10</w:t>
        </w:r>
      </w:hyperlink>
      <w:r w:rsidR="0066626D">
        <w:rPr>
          <w:rFonts w:ascii="Times New Roman" w:hAnsi="Times New Roman" w:cs="Times New Roman"/>
        </w:rPr>
        <w:t>. При предоставлении Субсидии н</w:t>
      </w:r>
      <w:r w:rsidRPr="00D934F7">
        <w:rPr>
          <w:rFonts w:ascii="Times New Roman" w:hAnsi="Times New Roman" w:cs="Times New Roman"/>
        </w:rPr>
        <w:t>а возмещение недополученных доходов указывается сумма недополученных доходов Получателя на отчетную дату, определенная в соответствии с Порядком предоставления субсидии (гранта в форме субсидии).</w:t>
      </w:r>
    </w:p>
    <w:p w:rsidR="00053A7C" w:rsidRPr="00D934F7" w:rsidRDefault="00053A7C" w:rsidP="00D739DA">
      <w:pPr>
        <w:pStyle w:val="ConsPlusNormal"/>
        <w:ind w:firstLine="540"/>
        <w:jc w:val="both"/>
        <w:rPr>
          <w:rFonts w:ascii="Times New Roman" w:hAnsi="Times New Roman" w:cs="Times New Roman"/>
        </w:rPr>
      </w:pPr>
      <w:bookmarkStart w:id="24" w:name="P649"/>
      <w:bookmarkEnd w:id="24"/>
      <w:proofErr w:type="gramStart"/>
      <w:r w:rsidRPr="00D934F7">
        <w:rPr>
          <w:rFonts w:ascii="Times New Roman" w:hAnsi="Times New Roman" w:cs="Times New Roman"/>
        </w:rPr>
        <w:t xml:space="preserve">&lt;10&gt; </w:t>
      </w:r>
      <w:hyperlink w:anchor="P571" w:history="1">
        <w:r w:rsidRPr="00D934F7">
          <w:rPr>
            <w:rFonts w:ascii="Times New Roman" w:hAnsi="Times New Roman" w:cs="Times New Roman"/>
            <w:color w:val="0000FF"/>
          </w:rPr>
          <w:t>Раздел 2</w:t>
        </w:r>
      </w:hyperlink>
      <w:r w:rsidRPr="00D934F7">
        <w:rPr>
          <w:rFonts w:ascii="Times New Roman" w:hAnsi="Times New Roman" w:cs="Times New Roman"/>
        </w:rPr>
        <w:t xml:space="preserve"> формируется Главным распорядителем по состоянию на 1 января года, следующего за отчетным (по окончании срока действия Соглашения).</w:t>
      </w:r>
      <w:proofErr w:type="gramEnd"/>
    </w:p>
    <w:p w:rsidR="00053A7C" w:rsidRPr="00D934F7" w:rsidRDefault="00053A7C" w:rsidP="00D739DA">
      <w:pPr>
        <w:pStyle w:val="ConsPlusNormal"/>
        <w:ind w:firstLine="540"/>
        <w:jc w:val="both"/>
        <w:rPr>
          <w:rFonts w:ascii="Times New Roman" w:hAnsi="Times New Roman" w:cs="Times New Roman"/>
        </w:rPr>
      </w:pPr>
      <w:bookmarkStart w:id="25" w:name="P650"/>
      <w:bookmarkEnd w:id="25"/>
      <w:r w:rsidRPr="00D934F7">
        <w:rPr>
          <w:rFonts w:ascii="Times New Roman" w:hAnsi="Times New Roman" w:cs="Times New Roman"/>
        </w:rPr>
        <w:t xml:space="preserve">&lt;11&gt; Значение показателя формируется в соответствии с объемом денежных обязательств, отраженных в </w:t>
      </w:r>
      <w:hyperlink w:anchor="P412" w:history="1">
        <w:r w:rsidRPr="00D934F7">
          <w:rPr>
            <w:rFonts w:ascii="Times New Roman" w:hAnsi="Times New Roman" w:cs="Times New Roman"/>
            <w:color w:val="0000FF"/>
          </w:rPr>
          <w:t>разделе 1</w:t>
        </w:r>
      </w:hyperlink>
      <w:r w:rsidRPr="00D934F7">
        <w:rPr>
          <w:rFonts w:ascii="Times New Roman" w:hAnsi="Times New Roman" w:cs="Times New Roman"/>
        </w:rPr>
        <w:t xml:space="preserve">, и не может превышать значение показателя </w:t>
      </w:r>
      <w:hyperlink w:anchor="P454" w:history="1">
        <w:r w:rsidRPr="00D934F7">
          <w:rPr>
            <w:rFonts w:ascii="Times New Roman" w:hAnsi="Times New Roman" w:cs="Times New Roman"/>
            <w:color w:val="0000FF"/>
          </w:rPr>
          <w:t>графы 15 раздела 1</w:t>
        </w:r>
      </w:hyperlink>
      <w:r w:rsidRPr="00D934F7">
        <w:rPr>
          <w:rFonts w:ascii="Times New Roman" w:hAnsi="Times New Roman" w:cs="Times New Roman"/>
        </w:rPr>
        <w:t>.</w:t>
      </w:r>
    </w:p>
    <w:p w:rsidR="00053A7C" w:rsidRPr="00D934F7" w:rsidRDefault="00053A7C" w:rsidP="00D739DA">
      <w:pPr>
        <w:pStyle w:val="ConsPlusNormal"/>
        <w:ind w:firstLine="540"/>
        <w:jc w:val="both"/>
        <w:rPr>
          <w:rFonts w:ascii="Times New Roman" w:hAnsi="Times New Roman" w:cs="Times New Roman"/>
        </w:rPr>
      </w:pPr>
      <w:bookmarkStart w:id="26" w:name="P651"/>
      <w:bookmarkEnd w:id="26"/>
      <w:r w:rsidRPr="00D934F7">
        <w:rPr>
          <w:rFonts w:ascii="Times New Roman" w:hAnsi="Times New Roman" w:cs="Times New Roman"/>
        </w:rPr>
        <w:t>&lt;12</w:t>
      </w:r>
      <w:proofErr w:type="gramStart"/>
      <w:r w:rsidRPr="00D934F7">
        <w:rPr>
          <w:rFonts w:ascii="Times New Roman" w:hAnsi="Times New Roman" w:cs="Times New Roman"/>
        </w:rPr>
        <w:t>&gt; У</w:t>
      </w:r>
      <w:proofErr w:type="gramEnd"/>
      <w:r w:rsidRPr="00D934F7">
        <w:rPr>
          <w:rFonts w:ascii="Times New Roman" w:hAnsi="Times New Roman" w:cs="Times New Roman"/>
        </w:rPr>
        <w:t xml:space="preserve">казывается сумма, на которую подлежит уменьшению объем </w:t>
      </w:r>
      <w:r w:rsidR="0066626D">
        <w:rPr>
          <w:rFonts w:ascii="Times New Roman" w:hAnsi="Times New Roman" w:cs="Times New Roman"/>
        </w:rPr>
        <w:t>Субсидии</w:t>
      </w:r>
      <w:r w:rsidRPr="00D934F7">
        <w:rPr>
          <w:rFonts w:ascii="Times New Roman" w:hAnsi="Times New Roman" w:cs="Times New Roman"/>
        </w:rPr>
        <w:t xml:space="preserve"> </w:t>
      </w:r>
      <w:hyperlink w:anchor="P455" w:history="1">
        <w:r w:rsidRPr="00D934F7">
          <w:rPr>
            <w:rFonts w:ascii="Times New Roman" w:hAnsi="Times New Roman" w:cs="Times New Roman"/>
            <w:color w:val="0000FF"/>
          </w:rPr>
          <w:t>(графа 16 раздела 1)</w:t>
        </w:r>
      </w:hyperlink>
      <w:r w:rsidRPr="00D934F7">
        <w:rPr>
          <w:rFonts w:ascii="Times New Roman" w:hAnsi="Times New Roman" w:cs="Times New Roman"/>
        </w:rPr>
        <w:t>.</w:t>
      </w:r>
    </w:p>
    <w:p w:rsidR="00053A7C" w:rsidRPr="00D934F7" w:rsidRDefault="00053A7C" w:rsidP="00D739DA">
      <w:pPr>
        <w:pStyle w:val="ConsPlusNormal"/>
        <w:ind w:firstLine="540"/>
        <w:jc w:val="both"/>
        <w:rPr>
          <w:rFonts w:ascii="Times New Roman" w:hAnsi="Times New Roman" w:cs="Times New Roman"/>
        </w:rPr>
      </w:pPr>
      <w:bookmarkStart w:id="27" w:name="P652"/>
      <w:bookmarkEnd w:id="27"/>
      <w:r w:rsidRPr="00D934F7">
        <w:rPr>
          <w:rFonts w:ascii="Times New Roman" w:hAnsi="Times New Roman" w:cs="Times New Roman"/>
        </w:rPr>
        <w:t>&lt;13</w:t>
      </w:r>
      <w:proofErr w:type="gramStart"/>
      <w:r w:rsidRPr="00D934F7">
        <w:rPr>
          <w:rFonts w:ascii="Times New Roman" w:hAnsi="Times New Roman" w:cs="Times New Roman"/>
        </w:rPr>
        <w:t>&gt; У</w:t>
      </w:r>
      <w:proofErr w:type="gramEnd"/>
      <w:r w:rsidRPr="00D934F7">
        <w:rPr>
          <w:rFonts w:ascii="Times New Roman" w:hAnsi="Times New Roman" w:cs="Times New Roman"/>
        </w:rPr>
        <w:t>казывается объем перечислен</w:t>
      </w:r>
      <w:r w:rsidR="0066626D">
        <w:rPr>
          <w:rFonts w:ascii="Times New Roman" w:hAnsi="Times New Roman" w:cs="Times New Roman"/>
        </w:rPr>
        <w:t>ной Получателю Субсидии</w:t>
      </w:r>
      <w:r w:rsidRPr="00D934F7">
        <w:rPr>
          <w:rFonts w:ascii="Times New Roman" w:hAnsi="Times New Roman" w:cs="Times New Roman"/>
        </w:rPr>
        <w:t>, подлежащей возврату в бюджет</w:t>
      </w:r>
      <w:r w:rsidR="0066626D">
        <w:rPr>
          <w:rFonts w:ascii="Times New Roman" w:hAnsi="Times New Roman" w:cs="Times New Roman"/>
        </w:rPr>
        <w:t xml:space="preserve"> района</w:t>
      </w:r>
      <w:r w:rsidRPr="00D934F7">
        <w:rPr>
          <w:rFonts w:ascii="Times New Roman" w:hAnsi="Times New Roman" w:cs="Times New Roman"/>
        </w:rPr>
        <w:t>.</w:t>
      </w:r>
    </w:p>
    <w:p w:rsidR="00053A7C" w:rsidRPr="00D934F7" w:rsidRDefault="00053A7C" w:rsidP="00D739DA">
      <w:pPr>
        <w:pStyle w:val="ConsPlusNormal"/>
        <w:ind w:firstLine="540"/>
        <w:jc w:val="both"/>
        <w:rPr>
          <w:rFonts w:ascii="Times New Roman" w:hAnsi="Times New Roman" w:cs="Times New Roman"/>
        </w:rPr>
      </w:pPr>
      <w:bookmarkStart w:id="28" w:name="P653"/>
      <w:bookmarkEnd w:id="28"/>
      <w:r w:rsidRPr="00D934F7">
        <w:rPr>
          <w:rFonts w:ascii="Times New Roman" w:hAnsi="Times New Roman" w:cs="Times New Roman"/>
        </w:rPr>
        <w:t>&lt;14</w:t>
      </w:r>
      <w:proofErr w:type="gramStart"/>
      <w:r w:rsidRPr="00D934F7">
        <w:rPr>
          <w:rFonts w:ascii="Times New Roman" w:hAnsi="Times New Roman" w:cs="Times New Roman"/>
        </w:rPr>
        <w:t>&gt; У</w:t>
      </w:r>
      <w:proofErr w:type="gramEnd"/>
      <w:r w:rsidRPr="00D934F7">
        <w:rPr>
          <w:rFonts w:ascii="Times New Roman" w:hAnsi="Times New Roman" w:cs="Times New Roman"/>
        </w:rPr>
        <w:t>казывается сумма штрафных санкций (пени), подлежащих перечислению в бюджет, в случае, если Правилами предоставления субсидии (гранта в форме субсидии) предусмотрено применение штрафных санкций. Показатели формируются по окончании срока действия Соглашения, если иное не установлено Правилами предоставления субсидии (гранта в форме субсидии).</w:t>
      </w:r>
    </w:p>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D739DA">
      <w:pPr>
        <w:pStyle w:val="ConsPlusNormal"/>
        <w:jc w:val="both"/>
        <w:rPr>
          <w:rFonts w:ascii="Times New Roman" w:hAnsi="Times New Roman" w:cs="Times New Roman"/>
          <w:sz w:val="24"/>
          <w:szCs w:val="24"/>
        </w:rPr>
      </w:pPr>
    </w:p>
    <w:p w:rsidR="00053A7C" w:rsidRDefault="00053A7C"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Pr="00B5659A" w:rsidRDefault="00882ED1" w:rsidP="00D739DA">
      <w:pPr>
        <w:pStyle w:val="ConsPlusNormal"/>
        <w:jc w:val="both"/>
        <w:rPr>
          <w:rFonts w:ascii="Times New Roman" w:hAnsi="Times New Roman" w:cs="Times New Roman"/>
          <w:sz w:val="24"/>
          <w:szCs w:val="24"/>
        </w:rPr>
      </w:pPr>
    </w:p>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727852">
      <w:pPr>
        <w:pStyle w:val="ConsPlusNormal"/>
        <w:ind w:firstLine="4536"/>
        <w:jc w:val="center"/>
        <w:outlineLvl w:val="1"/>
        <w:rPr>
          <w:rFonts w:ascii="Times New Roman" w:hAnsi="Times New Roman" w:cs="Times New Roman"/>
          <w:sz w:val="24"/>
          <w:szCs w:val="24"/>
        </w:rPr>
      </w:pPr>
      <w:r w:rsidRPr="00B5659A">
        <w:rPr>
          <w:rFonts w:ascii="Times New Roman" w:hAnsi="Times New Roman" w:cs="Times New Roman"/>
          <w:sz w:val="24"/>
          <w:szCs w:val="24"/>
        </w:rPr>
        <w:t xml:space="preserve">Приложение </w:t>
      </w:r>
      <w:r w:rsidR="00D80D1B">
        <w:rPr>
          <w:rFonts w:ascii="Times New Roman" w:hAnsi="Times New Roman" w:cs="Times New Roman"/>
          <w:sz w:val="24"/>
          <w:szCs w:val="24"/>
        </w:rPr>
        <w:t>4</w:t>
      </w:r>
    </w:p>
    <w:p w:rsidR="00053A7C" w:rsidRPr="00053A7C" w:rsidRDefault="00053A7C" w:rsidP="00D739DA">
      <w:pPr>
        <w:pStyle w:val="ConsPlusNonformat"/>
        <w:widowControl/>
        <w:ind w:left="4678"/>
        <w:jc w:val="center"/>
        <w:rPr>
          <w:rFonts w:ascii="Times New Roman" w:hAnsi="Times New Roman" w:cs="Times New Roman"/>
          <w:sz w:val="24"/>
          <w:szCs w:val="24"/>
        </w:rPr>
      </w:pPr>
      <w:r>
        <w:rPr>
          <w:rFonts w:ascii="Times New Roman" w:hAnsi="Times New Roman" w:cs="Times New Roman"/>
          <w:sz w:val="24"/>
          <w:szCs w:val="24"/>
        </w:rPr>
        <w:t xml:space="preserve">к </w:t>
      </w:r>
      <w:r w:rsidRPr="00053A7C">
        <w:rPr>
          <w:rFonts w:ascii="Times New Roman" w:hAnsi="Times New Roman" w:cs="Times New Roman"/>
          <w:sz w:val="24"/>
          <w:szCs w:val="24"/>
        </w:rPr>
        <w:t>Соглашени</w:t>
      </w:r>
      <w:r>
        <w:rPr>
          <w:rFonts w:ascii="Times New Roman" w:hAnsi="Times New Roman" w:cs="Times New Roman"/>
          <w:sz w:val="24"/>
          <w:szCs w:val="24"/>
        </w:rPr>
        <w:t>ю</w:t>
      </w:r>
    </w:p>
    <w:p w:rsidR="00053A7C" w:rsidRPr="00053A7C" w:rsidRDefault="00053A7C" w:rsidP="00D739DA">
      <w:pPr>
        <w:ind w:left="5103"/>
        <w:jc w:val="center"/>
        <w:rPr>
          <w:rFonts w:ascii="Times New Roman" w:eastAsia="Calibri" w:hAnsi="Times New Roman" w:cs="Times New Roman"/>
          <w:sz w:val="24"/>
          <w:szCs w:val="24"/>
        </w:rPr>
      </w:pPr>
      <w:r w:rsidRPr="00053A7C">
        <w:rPr>
          <w:rFonts w:ascii="Times New Roman" w:eastAsia="Calibri" w:hAnsi="Times New Roman" w:cs="Times New Roman"/>
          <w:sz w:val="24"/>
          <w:szCs w:val="24"/>
        </w:rPr>
        <w:t xml:space="preserve">о предоставлении субсидии из бюджета муниципального района </w:t>
      </w:r>
      <w:proofErr w:type="spellStart"/>
      <w:r w:rsidRPr="00053A7C">
        <w:rPr>
          <w:rFonts w:ascii="Times New Roman" w:eastAsia="Calibri" w:hAnsi="Times New Roman" w:cs="Times New Roman"/>
          <w:sz w:val="24"/>
          <w:szCs w:val="24"/>
        </w:rPr>
        <w:t>Похвистневский</w:t>
      </w:r>
      <w:proofErr w:type="spellEnd"/>
      <w:r w:rsidRPr="00053A7C">
        <w:rPr>
          <w:rFonts w:ascii="Times New Roman" w:eastAsia="Calibri" w:hAnsi="Times New Roman" w:cs="Times New Roman"/>
          <w:sz w:val="24"/>
          <w:szCs w:val="24"/>
        </w:rPr>
        <w:t xml:space="preserve"> юридическим лицам, индивидуальным предпринимателям, а также физическим лицам – производителям товаров, работ, услуг в соответствии с пунктами 3 и 7 статьи 78, пунктами 2 и 4 статьи 78.1 Бюджетного кодекса Российской Федерации</w:t>
      </w:r>
    </w:p>
    <w:p w:rsidR="00053A7C" w:rsidRPr="00B5659A" w:rsidRDefault="00053A7C" w:rsidP="00D739DA">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2953"/>
        <w:gridCol w:w="6117"/>
      </w:tblGrid>
      <w:tr w:rsidR="00053A7C" w:rsidRPr="00B5659A" w:rsidTr="00D934F7">
        <w:tc>
          <w:tcPr>
            <w:tcW w:w="9070" w:type="dxa"/>
            <w:gridSpan w:val="2"/>
            <w:tcBorders>
              <w:top w:val="nil"/>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bookmarkStart w:id="29" w:name="P668"/>
            <w:bookmarkEnd w:id="29"/>
            <w:r w:rsidRPr="00B5659A">
              <w:rPr>
                <w:rFonts w:ascii="Times New Roman" w:hAnsi="Times New Roman" w:cs="Times New Roman"/>
                <w:sz w:val="24"/>
                <w:szCs w:val="24"/>
              </w:rPr>
              <w:t>Отчет о расходах,</w:t>
            </w:r>
          </w:p>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 xml:space="preserve">источником финансового </w:t>
            </w:r>
            <w:proofErr w:type="gramStart"/>
            <w:r w:rsidRPr="00B5659A">
              <w:rPr>
                <w:rFonts w:ascii="Times New Roman" w:hAnsi="Times New Roman" w:cs="Times New Roman"/>
                <w:sz w:val="24"/>
                <w:szCs w:val="24"/>
              </w:rPr>
              <w:t>обеспечения</w:t>
            </w:r>
            <w:proofErr w:type="gramEnd"/>
            <w:r w:rsidRPr="00B5659A">
              <w:rPr>
                <w:rFonts w:ascii="Times New Roman" w:hAnsi="Times New Roman" w:cs="Times New Roman"/>
                <w:sz w:val="24"/>
                <w:szCs w:val="24"/>
              </w:rPr>
              <w:t xml:space="preserve"> которых является Субсидия </w:t>
            </w:r>
          </w:p>
        </w:tc>
      </w:tr>
      <w:tr w:rsidR="00053A7C" w:rsidRPr="00B5659A" w:rsidTr="00D934F7">
        <w:tc>
          <w:tcPr>
            <w:tcW w:w="9070" w:type="dxa"/>
            <w:gridSpan w:val="2"/>
            <w:tcBorders>
              <w:top w:val="nil"/>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 xml:space="preserve">на "__" ___________ 20__ г. </w:t>
            </w:r>
            <w:hyperlink w:anchor="P896" w:history="1">
              <w:r w:rsidRPr="00B5659A">
                <w:rPr>
                  <w:rFonts w:ascii="Times New Roman" w:hAnsi="Times New Roman" w:cs="Times New Roman"/>
                  <w:color w:val="0000FF"/>
                  <w:sz w:val="24"/>
                  <w:szCs w:val="24"/>
                </w:rPr>
                <w:t>&lt;1&gt;</w:t>
              </w:r>
            </w:hyperlink>
          </w:p>
        </w:tc>
      </w:tr>
      <w:tr w:rsidR="00053A7C" w:rsidRPr="00B5659A" w:rsidTr="00D934F7">
        <w:tc>
          <w:tcPr>
            <w:tcW w:w="9070" w:type="dxa"/>
            <w:gridSpan w:val="2"/>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r>
      <w:tr w:rsidR="00053A7C" w:rsidRPr="00B5659A" w:rsidTr="00D934F7">
        <w:tc>
          <w:tcPr>
            <w:tcW w:w="2953" w:type="dxa"/>
            <w:tcBorders>
              <w:top w:val="nil"/>
              <w:left w:val="nil"/>
              <w:bottom w:val="nil"/>
              <w:right w:val="nil"/>
            </w:tcBorders>
          </w:tcPr>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Наименование Получателя</w:t>
            </w:r>
          </w:p>
        </w:tc>
        <w:tc>
          <w:tcPr>
            <w:tcW w:w="6117" w:type="dxa"/>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r>
      <w:tr w:rsidR="00053A7C" w:rsidRPr="00B5659A" w:rsidTr="00D934F7">
        <w:tc>
          <w:tcPr>
            <w:tcW w:w="9070" w:type="dxa"/>
            <w:gridSpan w:val="2"/>
            <w:tcBorders>
              <w:top w:val="nil"/>
              <w:left w:val="nil"/>
              <w:bottom w:val="nil"/>
              <w:right w:val="nil"/>
            </w:tcBorders>
          </w:tcPr>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Периодичность: месячная/квартальная/годовая</w:t>
            </w:r>
          </w:p>
        </w:tc>
      </w:tr>
      <w:tr w:rsidR="00053A7C" w:rsidRPr="00B5659A" w:rsidTr="00D934F7">
        <w:tc>
          <w:tcPr>
            <w:tcW w:w="9070" w:type="dxa"/>
            <w:gridSpan w:val="2"/>
            <w:tcBorders>
              <w:top w:val="nil"/>
              <w:left w:val="nil"/>
              <w:bottom w:val="nil"/>
              <w:right w:val="nil"/>
            </w:tcBorders>
          </w:tcPr>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Единица измерения: рубль (с точностью до второго десятичного знака)</w:t>
            </w:r>
          </w:p>
        </w:tc>
      </w:tr>
    </w:tbl>
    <w:p w:rsidR="00053A7C" w:rsidRPr="00B5659A" w:rsidRDefault="00053A7C" w:rsidP="00D739DA">
      <w:pPr>
        <w:pStyle w:val="ConsPlusNormal"/>
        <w:jc w:val="both"/>
        <w:rPr>
          <w:rFonts w:ascii="Times New Roman" w:hAnsi="Times New Roman" w:cs="Times New Roman"/>
          <w:sz w:val="24"/>
          <w:szCs w:val="24"/>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195"/>
        <w:gridCol w:w="1304"/>
        <w:gridCol w:w="1361"/>
        <w:gridCol w:w="2983"/>
      </w:tblGrid>
      <w:tr w:rsidR="00053A7C" w:rsidRPr="00B5659A" w:rsidTr="00882ED1">
        <w:tc>
          <w:tcPr>
            <w:tcW w:w="4195" w:type="dxa"/>
            <w:vMerge w:val="restart"/>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Наименование показателя</w:t>
            </w:r>
          </w:p>
        </w:tc>
        <w:tc>
          <w:tcPr>
            <w:tcW w:w="1304" w:type="dxa"/>
            <w:vMerge w:val="restart"/>
          </w:tcPr>
          <w:p w:rsidR="00053A7C" w:rsidRPr="00B5659A" w:rsidRDefault="0008044A" w:rsidP="00D739DA">
            <w:pPr>
              <w:pStyle w:val="ConsPlusNormal"/>
              <w:jc w:val="center"/>
              <w:rPr>
                <w:rFonts w:ascii="Times New Roman" w:hAnsi="Times New Roman" w:cs="Times New Roman"/>
                <w:sz w:val="24"/>
                <w:szCs w:val="24"/>
              </w:rPr>
            </w:pPr>
            <w:hyperlink r:id="rId17" w:history="1">
              <w:r w:rsidR="00053A7C" w:rsidRPr="00B5659A">
                <w:rPr>
                  <w:rFonts w:ascii="Times New Roman" w:hAnsi="Times New Roman" w:cs="Times New Roman"/>
                  <w:color w:val="0000FF"/>
                  <w:sz w:val="24"/>
                  <w:szCs w:val="24"/>
                </w:rPr>
                <w:t>КОСГУ</w:t>
              </w:r>
            </w:hyperlink>
          </w:p>
        </w:tc>
        <w:tc>
          <w:tcPr>
            <w:tcW w:w="4344" w:type="dxa"/>
            <w:gridSpan w:val="2"/>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Сумма</w:t>
            </w:r>
          </w:p>
        </w:tc>
      </w:tr>
      <w:tr w:rsidR="00053A7C" w:rsidRPr="00B5659A" w:rsidTr="00882ED1">
        <w:tc>
          <w:tcPr>
            <w:tcW w:w="4195" w:type="dxa"/>
            <w:vMerge/>
          </w:tcPr>
          <w:p w:rsidR="00053A7C" w:rsidRPr="00B5659A" w:rsidRDefault="00053A7C" w:rsidP="00D739DA">
            <w:pPr>
              <w:rPr>
                <w:rFonts w:ascii="Times New Roman" w:hAnsi="Times New Roman" w:cs="Times New Roman"/>
                <w:sz w:val="24"/>
                <w:szCs w:val="24"/>
              </w:rPr>
            </w:pPr>
          </w:p>
        </w:tc>
        <w:tc>
          <w:tcPr>
            <w:tcW w:w="1304" w:type="dxa"/>
            <w:vMerge/>
          </w:tcPr>
          <w:p w:rsidR="00053A7C" w:rsidRPr="00B5659A" w:rsidRDefault="00053A7C" w:rsidP="00D739DA">
            <w:pPr>
              <w:rPr>
                <w:rFonts w:ascii="Times New Roman" w:hAnsi="Times New Roman" w:cs="Times New Roman"/>
                <w:sz w:val="24"/>
                <w:szCs w:val="24"/>
              </w:rPr>
            </w:pPr>
          </w:p>
        </w:tc>
        <w:tc>
          <w:tcPr>
            <w:tcW w:w="1361"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отчетный период</w:t>
            </w:r>
          </w:p>
        </w:tc>
        <w:tc>
          <w:tcPr>
            <w:tcW w:w="2983"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нарастающим итогом с начала года</w:t>
            </w:r>
          </w:p>
        </w:tc>
      </w:tr>
      <w:tr w:rsidR="00053A7C" w:rsidRPr="00B5659A" w:rsidTr="00882ED1">
        <w:tc>
          <w:tcPr>
            <w:tcW w:w="4195"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1</w:t>
            </w:r>
          </w:p>
        </w:tc>
        <w:tc>
          <w:tcPr>
            <w:tcW w:w="1304"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2</w:t>
            </w:r>
          </w:p>
        </w:tc>
        <w:tc>
          <w:tcPr>
            <w:tcW w:w="1361"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3</w:t>
            </w:r>
          </w:p>
        </w:tc>
        <w:tc>
          <w:tcPr>
            <w:tcW w:w="2983"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4</w:t>
            </w:r>
          </w:p>
        </w:tc>
      </w:tr>
      <w:tr w:rsidR="00053A7C" w:rsidRPr="00B5659A" w:rsidTr="00882ED1">
        <w:tc>
          <w:tcPr>
            <w:tcW w:w="4195" w:type="dxa"/>
          </w:tcPr>
          <w:p w:rsidR="00053A7C" w:rsidRPr="00B5659A" w:rsidRDefault="00882ED1" w:rsidP="00D739DA">
            <w:pPr>
              <w:pStyle w:val="ConsPlusNormal"/>
              <w:rPr>
                <w:rFonts w:ascii="Times New Roman" w:hAnsi="Times New Roman" w:cs="Times New Roman"/>
                <w:sz w:val="24"/>
                <w:szCs w:val="24"/>
              </w:rPr>
            </w:pPr>
            <w:r>
              <w:rPr>
                <w:rFonts w:ascii="Times New Roman" w:hAnsi="Times New Roman" w:cs="Times New Roman"/>
                <w:sz w:val="24"/>
                <w:szCs w:val="24"/>
              </w:rPr>
              <w:t>Остаток Субсидии</w:t>
            </w:r>
            <w:r w:rsidR="00053A7C" w:rsidRPr="00B5659A">
              <w:rPr>
                <w:rFonts w:ascii="Times New Roman" w:hAnsi="Times New Roman" w:cs="Times New Roman"/>
                <w:sz w:val="24"/>
                <w:szCs w:val="24"/>
              </w:rPr>
              <w:t xml:space="preserve"> на начало года,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в том числе:</w:t>
            </w:r>
          </w:p>
          <w:p w:rsidR="00053A7C" w:rsidRPr="00B5659A" w:rsidRDefault="00053A7C" w:rsidP="00D739DA">
            <w:pPr>
              <w:pStyle w:val="ConsPlusNormal"/>
              <w:ind w:left="284"/>
              <w:rPr>
                <w:rFonts w:ascii="Times New Roman" w:hAnsi="Times New Roman" w:cs="Times New Roman"/>
                <w:sz w:val="24"/>
                <w:szCs w:val="24"/>
              </w:rPr>
            </w:pPr>
            <w:proofErr w:type="gramStart"/>
            <w:r w:rsidRPr="00B5659A">
              <w:rPr>
                <w:rFonts w:ascii="Times New Roman" w:hAnsi="Times New Roman" w:cs="Times New Roman"/>
                <w:sz w:val="24"/>
                <w:szCs w:val="24"/>
              </w:rPr>
              <w:t>потребность</w:t>
            </w:r>
            <w:proofErr w:type="gramEnd"/>
            <w:r w:rsidRPr="00B5659A">
              <w:rPr>
                <w:rFonts w:ascii="Times New Roman" w:hAnsi="Times New Roman" w:cs="Times New Roman"/>
                <w:sz w:val="24"/>
                <w:szCs w:val="24"/>
              </w:rPr>
              <w:t xml:space="preserve"> в котором подтверждена</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proofErr w:type="gramStart"/>
            <w:r w:rsidRPr="00B5659A">
              <w:rPr>
                <w:rFonts w:ascii="Times New Roman" w:hAnsi="Times New Roman" w:cs="Times New Roman"/>
                <w:sz w:val="24"/>
                <w:szCs w:val="24"/>
              </w:rPr>
              <w:t>подлежащий возврату в областной бюджет</w:t>
            </w:r>
            <w:proofErr w:type="gramEnd"/>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Поступило средств,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в том числе:</w:t>
            </w:r>
          </w:p>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из бюджета</w:t>
            </w:r>
            <w:r w:rsidR="00882ED1">
              <w:rPr>
                <w:rFonts w:ascii="Times New Roman" w:hAnsi="Times New Roman" w:cs="Times New Roman"/>
                <w:sz w:val="24"/>
                <w:szCs w:val="24"/>
              </w:rPr>
              <w:t xml:space="preserve"> района</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firstLine="284"/>
              <w:rPr>
                <w:rFonts w:ascii="Times New Roman" w:hAnsi="Times New Roman" w:cs="Times New Roman"/>
                <w:sz w:val="24"/>
                <w:szCs w:val="24"/>
              </w:rPr>
            </w:pPr>
            <w:r w:rsidRPr="00B5659A">
              <w:rPr>
                <w:rFonts w:ascii="Times New Roman" w:hAnsi="Times New Roman" w:cs="Times New Roman"/>
                <w:sz w:val="24"/>
                <w:szCs w:val="24"/>
              </w:rPr>
              <w:t>возврат дебиторской задолженности прошлых лет</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567"/>
              <w:rPr>
                <w:rFonts w:ascii="Times New Roman" w:hAnsi="Times New Roman" w:cs="Times New Roman"/>
                <w:sz w:val="24"/>
                <w:szCs w:val="24"/>
              </w:rPr>
            </w:pPr>
            <w:r w:rsidRPr="00B5659A">
              <w:rPr>
                <w:rFonts w:ascii="Times New Roman" w:hAnsi="Times New Roman" w:cs="Times New Roman"/>
                <w:sz w:val="24"/>
                <w:szCs w:val="24"/>
              </w:rPr>
              <w:t>из них:</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567"/>
              <w:rPr>
                <w:rFonts w:ascii="Times New Roman" w:hAnsi="Times New Roman" w:cs="Times New Roman"/>
                <w:sz w:val="24"/>
                <w:szCs w:val="24"/>
              </w:rPr>
            </w:pPr>
            <w:r w:rsidRPr="00B5659A">
              <w:rPr>
                <w:rFonts w:ascii="Times New Roman" w:hAnsi="Times New Roman" w:cs="Times New Roman"/>
                <w:sz w:val="24"/>
                <w:szCs w:val="24"/>
              </w:rPr>
              <w:t>возврат дебиторской задолженности прошлых лет, решение об использовании которой принято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850"/>
              <w:rPr>
                <w:rFonts w:ascii="Times New Roman" w:hAnsi="Times New Roman" w:cs="Times New Roman"/>
                <w:sz w:val="24"/>
                <w:szCs w:val="24"/>
              </w:rPr>
            </w:pPr>
            <w:r w:rsidRPr="00B5659A">
              <w:rPr>
                <w:rFonts w:ascii="Times New Roman" w:hAnsi="Times New Roman" w:cs="Times New Roman"/>
                <w:sz w:val="24"/>
                <w:szCs w:val="24"/>
              </w:rPr>
              <w:lastRenderedPageBreak/>
              <w:t>из них:</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850"/>
              <w:rPr>
                <w:rFonts w:ascii="Times New Roman" w:hAnsi="Times New Roman" w:cs="Times New Roman"/>
                <w:sz w:val="24"/>
                <w:szCs w:val="24"/>
              </w:rPr>
            </w:pPr>
            <w:r w:rsidRPr="00B5659A">
              <w:rPr>
                <w:rFonts w:ascii="Times New Roman" w:hAnsi="Times New Roman" w:cs="Times New Roman"/>
                <w:sz w:val="24"/>
                <w:szCs w:val="24"/>
              </w:rPr>
              <w:t>средства, полученные при возврате займов</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567"/>
              <w:rPr>
                <w:rFonts w:ascii="Times New Roman" w:hAnsi="Times New Roman" w:cs="Times New Roman"/>
                <w:sz w:val="24"/>
                <w:szCs w:val="24"/>
              </w:rPr>
            </w:pPr>
            <w:r w:rsidRPr="00B5659A">
              <w:rPr>
                <w:rFonts w:ascii="Times New Roman" w:hAnsi="Times New Roman" w:cs="Times New Roman"/>
                <w:sz w:val="24"/>
                <w:szCs w:val="24"/>
              </w:rPr>
              <w:t>возврат дебиторской задолженности прошлых лет, решение об использовании которой не принято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проценты за пользование займами</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firstLine="284"/>
              <w:rPr>
                <w:rFonts w:ascii="Times New Roman" w:hAnsi="Times New Roman" w:cs="Times New Roman"/>
                <w:sz w:val="24"/>
                <w:szCs w:val="24"/>
              </w:rPr>
            </w:pPr>
            <w:r w:rsidRPr="00B5659A">
              <w:rPr>
                <w:rFonts w:ascii="Times New Roman" w:hAnsi="Times New Roman" w:cs="Times New Roman"/>
                <w:sz w:val="24"/>
                <w:szCs w:val="24"/>
              </w:rPr>
              <w:t xml:space="preserve">иные доходы в форме штрафов и пеней, источником финансового обеспечения которых являлись средства Субсидии </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Выплаты по расходам,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в том числе:</w:t>
            </w:r>
          </w:p>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Выплаты персоналу,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из них:</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Закупка работ и услуг,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из них:</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 xml:space="preserve">Закупка </w:t>
            </w:r>
            <w:proofErr w:type="spellStart"/>
            <w:r w:rsidRPr="00B5659A">
              <w:rPr>
                <w:rFonts w:ascii="Times New Roman" w:hAnsi="Times New Roman" w:cs="Times New Roman"/>
                <w:sz w:val="24"/>
                <w:szCs w:val="24"/>
              </w:rPr>
              <w:t>непроизведенных</w:t>
            </w:r>
            <w:proofErr w:type="spellEnd"/>
            <w:r w:rsidRPr="00B5659A">
              <w:rPr>
                <w:rFonts w:ascii="Times New Roman" w:hAnsi="Times New Roman" w:cs="Times New Roman"/>
                <w:sz w:val="24"/>
                <w:szCs w:val="24"/>
              </w:rPr>
              <w:t xml:space="preserve"> активов, нематериальных активов, материальных запасов и основных средств,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из них:</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Перечисление сре</w:t>
            </w:r>
            <w:proofErr w:type="gramStart"/>
            <w:r w:rsidRPr="00B5659A">
              <w:rPr>
                <w:rFonts w:ascii="Times New Roman" w:hAnsi="Times New Roman" w:cs="Times New Roman"/>
                <w:sz w:val="24"/>
                <w:szCs w:val="24"/>
              </w:rPr>
              <w:t>дств в к</w:t>
            </w:r>
            <w:proofErr w:type="gramEnd"/>
            <w:r w:rsidRPr="00B5659A">
              <w:rPr>
                <w:rFonts w:ascii="Times New Roman" w:hAnsi="Times New Roman" w:cs="Times New Roman"/>
                <w:sz w:val="24"/>
                <w:szCs w:val="24"/>
              </w:rPr>
              <w:t>ачестве взноса в уставный (складочный) капитал, вкладов в имущество другой организации (если положениями нормативных правовых актов, регулирующих порядок предоставления целевых средств, предусмотрена возможность их перечисления указанной организации),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из них:</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Перечисление сре</w:t>
            </w:r>
            <w:proofErr w:type="gramStart"/>
            <w:r w:rsidRPr="00B5659A">
              <w:rPr>
                <w:rFonts w:ascii="Times New Roman" w:hAnsi="Times New Roman" w:cs="Times New Roman"/>
                <w:sz w:val="24"/>
                <w:szCs w:val="24"/>
              </w:rPr>
              <w:t>дств в ц</w:t>
            </w:r>
            <w:proofErr w:type="gramEnd"/>
            <w:r w:rsidRPr="00B5659A">
              <w:rPr>
                <w:rFonts w:ascii="Times New Roman" w:hAnsi="Times New Roman" w:cs="Times New Roman"/>
                <w:sz w:val="24"/>
                <w:szCs w:val="24"/>
              </w:rPr>
              <w:t xml:space="preserve">елях их </w:t>
            </w:r>
            <w:r w:rsidRPr="00B5659A">
              <w:rPr>
                <w:rFonts w:ascii="Times New Roman" w:hAnsi="Times New Roman" w:cs="Times New Roman"/>
                <w:sz w:val="24"/>
                <w:szCs w:val="24"/>
              </w:rPr>
              <w:lastRenderedPageBreak/>
              <w:t>размещения на депозиты, в иные финансовые инструменты (если федеральными законами предусмотрена возможность такого размещения целевых средств),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lastRenderedPageBreak/>
              <w:t>из них:</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Перечисление сре</w:t>
            </w:r>
            <w:proofErr w:type="gramStart"/>
            <w:r w:rsidRPr="00B5659A">
              <w:rPr>
                <w:rFonts w:ascii="Times New Roman" w:hAnsi="Times New Roman" w:cs="Times New Roman"/>
                <w:sz w:val="24"/>
                <w:szCs w:val="24"/>
              </w:rPr>
              <w:t>дств в ц</w:t>
            </w:r>
            <w:proofErr w:type="gramEnd"/>
            <w:r w:rsidRPr="00B5659A">
              <w:rPr>
                <w:rFonts w:ascii="Times New Roman" w:hAnsi="Times New Roman" w:cs="Times New Roman"/>
                <w:sz w:val="24"/>
                <w:szCs w:val="24"/>
              </w:rPr>
              <w:t>елях предоставления грантов</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Перечисление сре</w:t>
            </w:r>
            <w:proofErr w:type="gramStart"/>
            <w:r w:rsidRPr="00B5659A">
              <w:rPr>
                <w:rFonts w:ascii="Times New Roman" w:hAnsi="Times New Roman" w:cs="Times New Roman"/>
                <w:sz w:val="24"/>
                <w:szCs w:val="24"/>
              </w:rPr>
              <w:t>дств в ц</w:t>
            </w:r>
            <w:proofErr w:type="gramEnd"/>
            <w:r w:rsidRPr="00B5659A">
              <w:rPr>
                <w:rFonts w:ascii="Times New Roman" w:hAnsi="Times New Roman" w:cs="Times New Roman"/>
                <w:sz w:val="24"/>
                <w:szCs w:val="24"/>
              </w:rPr>
              <w:t>елях предоставления займов (</w:t>
            </w:r>
            <w:proofErr w:type="spellStart"/>
            <w:r w:rsidRPr="00B5659A">
              <w:rPr>
                <w:rFonts w:ascii="Times New Roman" w:hAnsi="Times New Roman" w:cs="Times New Roman"/>
                <w:sz w:val="24"/>
                <w:szCs w:val="24"/>
              </w:rPr>
              <w:t>микрозаймов</w:t>
            </w:r>
            <w:proofErr w:type="spellEnd"/>
            <w:r w:rsidRPr="00B5659A">
              <w:rPr>
                <w:rFonts w:ascii="Times New Roman" w:hAnsi="Times New Roman" w:cs="Times New Roman"/>
                <w:sz w:val="24"/>
                <w:szCs w:val="24"/>
              </w:rPr>
              <w:t>)</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Уплата налогов, сборов и иных платежей в бюджеты бюджетной системы Российской Федерации,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из них:</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Иные выплаты,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из них:</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Возвращено в областной бюджет,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в том числе:</w:t>
            </w:r>
          </w:p>
          <w:p w:rsidR="00053A7C" w:rsidRPr="00B5659A" w:rsidRDefault="00053A7C" w:rsidP="00D739DA">
            <w:pPr>
              <w:pStyle w:val="ConsPlusNormal"/>
              <w:ind w:left="284"/>
              <w:rPr>
                <w:rFonts w:ascii="Times New Roman" w:hAnsi="Times New Roman" w:cs="Times New Roman"/>
                <w:sz w:val="24"/>
                <w:szCs w:val="24"/>
              </w:rPr>
            </w:pPr>
            <w:proofErr w:type="gramStart"/>
            <w:r w:rsidRPr="00B5659A">
              <w:rPr>
                <w:rFonts w:ascii="Times New Roman" w:hAnsi="Times New Roman" w:cs="Times New Roman"/>
                <w:sz w:val="24"/>
                <w:szCs w:val="24"/>
              </w:rPr>
              <w:t>израсходованных</w:t>
            </w:r>
            <w:proofErr w:type="gramEnd"/>
            <w:r w:rsidRPr="00B5659A">
              <w:rPr>
                <w:rFonts w:ascii="Times New Roman" w:hAnsi="Times New Roman" w:cs="Times New Roman"/>
                <w:sz w:val="24"/>
                <w:szCs w:val="24"/>
              </w:rPr>
              <w:t xml:space="preserve"> не по целевому назначению</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в результате применения штрафных санкций</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 xml:space="preserve">в сумме остатка Субсидии (Гранта) на начало года, </w:t>
            </w:r>
            <w:proofErr w:type="gramStart"/>
            <w:r w:rsidRPr="00B5659A">
              <w:rPr>
                <w:rFonts w:ascii="Times New Roman" w:hAnsi="Times New Roman" w:cs="Times New Roman"/>
                <w:sz w:val="24"/>
                <w:szCs w:val="24"/>
              </w:rPr>
              <w:t>потребность</w:t>
            </w:r>
            <w:proofErr w:type="gramEnd"/>
            <w:r w:rsidRPr="00B5659A">
              <w:rPr>
                <w:rFonts w:ascii="Times New Roman" w:hAnsi="Times New Roman" w:cs="Times New Roman"/>
                <w:sz w:val="24"/>
                <w:szCs w:val="24"/>
              </w:rPr>
              <w:t xml:space="preserve"> в которой не подтверждена</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в сумме возврата дебиторской задолженности прошлых лет, решение об использовании которой не принято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Остаток Субсидии (Гранта) на конец отчетного периода,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в том числе:</w:t>
            </w:r>
          </w:p>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 xml:space="preserve">требуется в направлении </w:t>
            </w:r>
            <w:proofErr w:type="gramStart"/>
            <w:r w:rsidRPr="00B5659A">
              <w:rPr>
                <w:rFonts w:ascii="Times New Roman" w:hAnsi="Times New Roman" w:cs="Times New Roman"/>
                <w:sz w:val="24"/>
                <w:szCs w:val="24"/>
              </w:rPr>
              <w:t>на те</w:t>
            </w:r>
            <w:proofErr w:type="gramEnd"/>
            <w:r w:rsidRPr="00B5659A">
              <w:rPr>
                <w:rFonts w:ascii="Times New Roman" w:hAnsi="Times New Roman" w:cs="Times New Roman"/>
                <w:sz w:val="24"/>
                <w:szCs w:val="24"/>
              </w:rPr>
              <w:t xml:space="preserve"> же цели</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lastRenderedPageBreak/>
              <w:t>подлежит возврату в областной бюджет</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bl>
    <w:p w:rsidR="00053A7C" w:rsidRPr="00B5659A" w:rsidRDefault="00053A7C" w:rsidP="00D739DA">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tblPr>
      <w:tblGrid>
        <w:gridCol w:w="1616"/>
        <w:gridCol w:w="1049"/>
        <w:gridCol w:w="463"/>
        <w:gridCol w:w="340"/>
        <w:gridCol w:w="853"/>
        <w:gridCol w:w="397"/>
        <w:gridCol w:w="1361"/>
        <w:gridCol w:w="340"/>
        <w:gridCol w:w="2608"/>
      </w:tblGrid>
      <w:tr w:rsidR="00053A7C" w:rsidRPr="00B5659A" w:rsidTr="00D934F7">
        <w:tc>
          <w:tcPr>
            <w:tcW w:w="2665" w:type="dxa"/>
            <w:gridSpan w:val="2"/>
            <w:tcBorders>
              <w:top w:val="nil"/>
              <w:left w:val="nil"/>
              <w:bottom w:val="nil"/>
              <w:right w:val="nil"/>
            </w:tcBorders>
          </w:tcPr>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Руководитель Получателя</w:t>
            </w:r>
          </w:p>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(уполномоченное лицо)</w:t>
            </w:r>
          </w:p>
        </w:tc>
        <w:tc>
          <w:tcPr>
            <w:tcW w:w="1656" w:type="dxa"/>
            <w:gridSpan w:val="3"/>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c>
          <w:tcPr>
            <w:tcW w:w="397"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1361" w:type="dxa"/>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08" w:type="dxa"/>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r>
      <w:tr w:rsidR="00053A7C" w:rsidRPr="00B5659A" w:rsidTr="00D934F7">
        <w:tc>
          <w:tcPr>
            <w:tcW w:w="2665" w:type="dxa"/>
            <w:gridSpan w:val="2"/>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1656" w:type="dxa"/>
            <w:gridSpan w:val="3"/>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(должность)</w:t>
            </w:r>
          </w:p>
        </w:tc>
        <w:tc>
          <w:tcPr>
            <w:tcW w:w="397"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1361" w:type="dxa"/>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(подпись)</w:t>
            </w: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08" w:type="dxa"/>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(расшифровка подписи)</w:t>
            </w:r>
          </w:p>
        </w:tc>
      </w:tr>
      <w:tr w:rsidR="00053A7C" w:rsidRPr="00B5659A" w:rsidTr="00D934F7">
        <w:tc>
          <w:tcPr>
            <w:tcW w:w="1616" w:type="dxa"/>
            <w:tcBorders>
              <w:top w:val="nil"/>
              <w:left w:val="nil"/>
              <w:bottom w:val="nil"/>
              <w:right w:val="nil"/>
            </w:tcBorders>
          </w:tcPr>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Исполнитель</w:t>
            </w:r>
          </w:p>
        </w:tc>
        <w:tc>
          <w:tcPr>
            <w:tcW w:w="1512" w:type="dxa"/>
            <w:gridSpan w:val="2"/>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11" w:type="dxa"/>
            <w:gridSpan w:val="3"/>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08" w:type="dxa"/>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r>
      <w:tr w:rsidR="00053A7C" w:rsidRPr="00B5659A" w:rsidTr="00D934F7">
        <w:tc>
          <w:tcPr>
            <w:tcW w:w="1616"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1512" w:type="dxa"/>
            <w:gridSpan w:val="2"/>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(должность)</w:t>
            </w: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11" w:type="dxa"/>
            <w:gridSpan w:val="3"/>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(Ф.И.О.)</w:t>
            </w: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08" w:type="dxa"/>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(телефон)</w:t>
            </w:r>
          </w:p>
        </w:tc>
      </w:tr>
      <w:tr w:rsidR="00053A7C" w:rsidRPr="00B5659A" w:rsidTr="00D934F7">
        <w:tc>
          <w:tcPr>
            <w:tcW w:w="9027" w:type="dxa"/>
            <w:gridSpan w:val="9"/>
            <w:tcBorders>
              <w:top w:val="nil"/>
              <w:left w:val="nil"/>
              <w:bottom w:val="nil"/>
              <w:right w:val="nil"/>
            </w:tcBorders>
          </w:tcPr>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"_____" __________ 20____ г.</w:t>
            </w:r>
          </w:p>
        </w:tc>
      </w:tr>
    </w:tbl>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D739DA">
      <w:pPr>
        <w:pStyle w:val="ConsPlusNormal"/>
        <w:ind w:firstLine="540"/>
        <w:jc w:val="both"/>
        <w:rPr>
          <w:rFonts w:ascii="Times New Roman" w:hAnsi="Times New Roman" w:cs="Times New Roman"/>
          <w:sz w:val="24"/>
          <w:szCs w:val="24"/>
        </w:rPr>
      </w:pPr>
      <w:r w:rsidRPr="00B5659A">
        <w:rPr>
          <w:rFonts w:ascii="Times New Roman" w:hAnsi="Times New Roman" w:cs="Times New Roman"/>
          <w:sz w:val="24"/>
          <w:szCs w:val="24"/>
        </w:rPr>
        <w:t>--------------------------------</w:t>
      </w:r>
    </w:p>
    <w:p w:rsidR="00053A7C" w:rsidRPr="00882ED1" w:rsidRDefault="00053A7C" w:rsidP="00D739DA">
      <w:pPr>
        <w:pStyle w:val="ConsPlusNormal"/>
        <w:ind w:firstLine="540"/>
        <w:jc w:val="both"/>
        <w:rPr>
          <w:rFonts w:ascii="Times New Roman" w:hAnsi="Times New Roman" w:cs="Times New Roman"/>
        </w:rPr>
      </w:pPr>
      <w:bookmarkStart w:id="30" w:name="P896"/>
      <w:bookmarkEnd w:id="30"/>
      <w:r w:rsidRPr="00882ED1">
        <w:rPr>
          <w:rFonts w:ascii="Times New Roman" w:hAnsi="Times New Roman" w:cs="Times New Roman"/>
        </w:rPr>
        <w:t>&lt;1&gt; Настоящий отчет составляется нарастающим итогом с начала текущего финансового года.</w:t>
      </w:r>
    </w:p>
    <w:p w:rsidR="00053A7C" w:rsidRPr="00882ED1" w:rsidRDefault="00053A7C" w:rsidP="00D739DA">
      <w:pPr>
        <w:pStyle w:val="ConsPlusNormal"/>
        <w:jc w:val="both"/>
        <w:rPr>
          <w:rFonts w:ascii="Times New Roman" w:hAnsi="Times New Roman" w:cs="Times New Roman"/>
        </w:rPr>
      </w:pPr>
    </w:p>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D739DA">
      <w:pPr>
        <w:pStyle w:val="ConsPlusNormal"/>
        <w:jc w:val="both"/>
        <w:rPr>
          <w:rFonts w:ascii="Times New Roman" w:hAnsi="Times New Roman" w:cs="Times New Roman"/>
          <w:sz w:val="24"/>
          <w:szCs w:val="24"/>
        </w:rPr>
      </w:pPr>
    </w:p>
    <w:p w:rsidR="00053A7C" w:rsidRDefault="00053A7C" w:rsidP="00D739DA">
      <w:pPr>
        <w:pStyle w:val="ConsPlusNormal"/>
        <w:jc w:val="both"/>
        <w:rPr>
          <w:rFonts w:ascii="Times New Roman" w:hAnsi="Times New Roman" w:cs="Times New Roman"/>
          <w:sz w:val="24"/>
          <w:szCs w:val="24"/>
        </w:rPr>
      </w:pPr>
    </w:p>
    <w:p w:rsidR="00053A7C" w:rsidRDefault="00053A7C" w:rsidP="00D739DA">
      <w:pPr>
        <w:pStyle w:val="ConsPlusNormal"/>
        <w:jc w:val="both"/>
        <w:rPr>
          <w:rFonts w:ascii="Times New Roman" w:hAnsi="Times New Roman" w:cs="Times New Roman"/>
          <w:sz w:val="24"/>
          <w:szCs w:val="24"/>
        </w:rPr>
      </w:pPr>
    </w:p>
    <w:p w:rsidR="00053A7C" w:rsidRDefault="00053A7C" w:rsidP="00D739DA">
      <w:pPr>
        <w:pStyle w:val="ConsPlusNormal"/>
        <w:jc w:val="both"/>
        <w:rPr>
          <w:rFonts w:ascii="Times New Roman" w:hAnsi="Times New Roman" w:cs="Times New Roman"/>
          <w:sz w:val="24"/>
          <w:szCs w:val="24"/>
        </w:rPr>
      </w:pPr>
    </w:p>
    <w:p w:rsidR="00053A7C" w:rsidRDefault="00053A7C" w:rsidP="00D739DA">
      <w:pPr>
        <w:pStyle w:val="ConsPlusNormal"/>
        <w:jc w:val="both"/>
        <w:rPr>
          <w:rFonts w:ascii="Times New Roman" w:hAnsi="Times New Roman" w:cs="Times New Roman"/>
          <w:sz w:val="24"/>
          <w:szCs w:val="24"/>
        </w:rPr>
      </w:pPr>
    </w:p>
    <w:p w:rsidR="00053A7C" w:rsidRDefault="00053A7C" w:rsidP="00D739DA">
      <w:pPr>
        <w:pStyle w:val="ConsPlusNormal"/>
        <w:jc w:val="both"/>
        <w:rPr>
          <w:rFonts w:ascii="Times New Roman" w:hAnsi="Times New Roman" w:cs="Times New Roman"/>
          <w:sz w:val="24"/>
          <w:szCs w:val="24"/>
        </w:rPr>
      </w:pPr>
    </w:p>
    <w:p w:rsidR="00053A7C" w:rsidRDefault="00053A7C" w:rsidP="00D739DA">
      <w:pPr>
        <w:pStyle w:val="ConsPlusNormal"/>
        <w:jc w:val="both"/>
        <w:rPr>
          <w:rFonts w:ascii="Times New Roman" w:hAnsi="Times New Roman" w:cs="Times New Roman"/>
          <w:sz w:val="24"/>
          <w:szCs w:val="24"/>
        </w:rPr>
      </w:pPr>
    </w:p>
    <w:p w:rsidR="00053A7C" w:rsidRDefault="00053A7C" w:rsidP="00D739DA">
      <w:pPr>
        <w:pStyle w:val="ConsPlusNormal"/>
        <w:jc w:val="both"/>
        <w:rPr>
          <w:rFonts w:ascii="Times New Roman" w:hAnsi="Times New Roman" w:cs="Times New Roman"/>
          <w:sz w:val="24"/>
          <w:szCs w:val="24"/>
        </w:rPr>
      </w:pPr>
    </w:p>
    <w:p w:rsidR="00053A7C" w:rsidRPr="00B5659A" w:rsidRDefault="00053A7C" w:rsidP="00D739DA">
      <w:pPr>
        <w:pStyle w:val="ConsPlusNormal"/>
        <w:jc w:val="both"/>
        <w:rPr>
          <w:rFonts w:ascii="Times New Roman" w:hAnsi="Times New Roman" w:cs="Times New Roman"/>
          <w:sz w:val="24"/>
          <w:szCs w:val="24"/>
        </w:rPr>
      </w:pPr>
    </w:p>
    <w:p w:rsidR="00053A7C" w:rsidRDefault="00053A7C"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tbl>
      <w:tblPr>
        <w:tblW w:w="9889" w:type="dxa"/>
        <w:tblLook w:val="01E0"/>
      </w:tblPr>
      <w:tblGrid>
        <w:gridCol w:w="9889"/>
      </w:tblGrid>
      <w:tr w:rsidR="00C31A8E" w:rsidRPr="00C31A8E" w:rsidTr="003E6FC3">
        <w:trPr>
          <w:trHeight w:val="241"/>
        </w:trPr>
        <w:tc>
          <w:tcPr>
            <w:tcW w:w="9889" w:type="dxa"/>
          </w:tcPr>
          <w:p w:rsidR="00C31A8E" w:rsidRPr="00C31A8E" w:rsidRDefault="00D80D1B" w:rsidP="00D80D1B">
            <w:pPr>
              <w:ind w:left="3960"/>
              <w:jc w:val="center"/>
              <w:rPr>
                <w:rFonts w:ascii="Times New Roman" w:hAnsi="Times New Roman" w:cs="Times New Roman"/>
                <w:sz w:val="28"/>
                <w:szCs w:val="28"/>
              </w:rPr>
            </w:pPr>
            <w:r w:rsidRPr="00B5659A">
              <w:rPr>
                <w:rFonts w:ascii="Times New Roman" w:hAnsi="Times New Roman" w:cs="Times New Roman"/>
                <w:sz w:val="24"/>
                <w:szCs w:val="24"/>
              </w:rPr>
              <w:lastRenderedPageBreak/>
              <w:t>Приложение</w:t>
            </w:r>
            <w:r w:rsidR="00C31A8E" w:rsidRPr="00C31A8E">
              <w:rPr>
                <w:rFonts w:ascii="Times New Roman" w:hAnsi="Times New Roman" w:cs="Times New Roman"/>
                <w:sz w:val="28"/>
                <w:szCs w:val="28"/>
              </w:rPr>
              <w:t xml:space="preserve"> </w:t>
            </w:r>
            <w:r>
              <w:rPr>
                <w:rFonts w:ascii="Times New Roman" w:hAnsi="Times New Roman" w:cs="Times New Roman"/>
                <w:sz w:val="28"/>
                <w:szCs w:val="28"/>
              </w:rPr>
              <w:t>5</w:t>
            </w:r>
          </w:p>
        </w:tc>
      </w:tr>
      <w:tr w:rsidR="00C31A8E" w:rsidRPr="00C31A8E" w:rsidTr="003E6FC3">
        <w:trPr>
          <w:trHeight w:val="2190"/>
        </w:trPr>
        <w:tc>
          <w:tcPr>
            <w:tcW w:w="9889" w:type="dxa"/>
          </w:tcPr>
          <w:p w:rsidR="00C31A8E" w:rsidRPr="00053A7C" w:rsidRDefault="00C31A8E" w:rsidP="00D739DA">
            <w:pPr>
              <w:pStyle w:val="ConsPlusNonformat"/>
              <w:widowControl/>
              <w:ind w:left="4678"/>
              <w:jc w:val="center"/>
              <w:rPr>
                <w:rFonts w:ascii="Times New Roman" w:hAnsi="Times New Roman" w:cs="Times New Roman"/>
                <w:sz w:val="24"/>
                <w:szCs w:val="24"/>
              </w:rPr>
            </w:pPr>
            <w:r>
              <w:rPr>
                <w:rFonts w:ascii="Times New Roman" w:hAnsi="Times New Roman" w:cs="Times New Roman"/>
                <w:sz w:val="24"/>
                <w:szCs w:val="24"/>
              </w:rPr>
              <w:t xml:space="preserve">к </w:t>
            </w:r>
            <w:r w:rsidRPr="00053A7C">
              <w:rPr>
                <w:rFonts w:ascii="Times New Roman" w:hAnsi="Times New Roman" w:cs="Times New Roman"/>
                <w:sz w:val="24"/>
                <w:szCs w:val="24"/>
              </w:rPr>
              <w:t>Соглашени</w:t>
            </w:r>
            <w:r>
              <w:rPr>
                <w:rFonts w:ascii="Times New Roman" w:hAnsi="Times New Roman" w:cs="Times New Roman"/>
                <w:sz w:val="24"/>
                <w:szCs w:val="24"/>
              </w:rPr>
              <w:t>ю</w:t>
            </w:r>
          </w:p>
          <w:p w:rsidR="00C31A8E" w:rsidRPr="00053A7C" w:rsidRDefault="00C31A8E" w:rsidP="00D739DA">
            <w:pPr>
              <w:ind w:left="5103"/>
              <w:jc w:val="center"/>
              <w:rPr>
                <w:rFonts w:ascii="Times New Roman" w:eastAsia="Calibri" w:hAnsi="Times New Roman" w:cs="Times New Roman"/>
                <w:sz w:val="24"/>
                <w:szCs w:val="24"/>
              </w:rPr>
            </w:pPr>
            <w:r w:rsidRPr="00053A7C">
              <w:rPr>
                <w:rFonts w:ascii="Times New Roman" w:eastAsia="Calibri" w:hAnsi="Times New Roman" w:cs="Times New Roman"/>
                <w:sz w:val="24"/>
                <w:szCs w:val="24"/>
              </w:rPr>
              <w:t xml:space="preserve">о предоставлении субсидии из бюджета муниципального района </w:t>
            </w:r>
            <w:proofErr w:type="spellStart"/>
            <w:r w:rsidRPr="00053A7C">
              <w:rPr>
                <w:rFonts w:ascii="Times New Roman" w:eastAsia="Calibri" w:hAnsi="Times New Roman" w:cs="Times New Roman"/>
                <w:sz w:val="24"/>
                <w:szCs w:val="24"/>
              </w:rPr>
              <w:t>Похвистневский</w:t>
            </w:r>
            <w:proofErr w:type="spellEnd"/>
            <w:r w:rsidRPr="00053A7C">
              <w:rPr>
                <w:rFonts w:ascii="Times New Roman" w:eastAsia="Calibri" w:hAnsi="Times New Roman" w:cs="Times New Roman"/>
                <w:sz w:val="24"/>
                <w:szCs w:val="24"/>
              </w:rPr>
              <w:t xml:space="preserve"> юридическим лицам, индивидуальным предпринимателям, а также физическим лицам – производителям товаров, работ, услуг в соответствии с пунктами 3 и 7 статьи 78, пунктами 2 и 4 статьи 78.1 Бюджетного кодекса Российской Федерации</w:t>
            </w:r>
          </w:p>
          <w:p w:rsidR="00C31A8E" w:rsidRPr="00C31A8E" w:rsidRDefault="00C31A8E" w:rsidP="00D739DA">
            <w:pPr>
              <w:ind w:left="4500"/>
              <w:jc w:val="center"/>
              <w:rPr>
                <w:rFonts w:ascii="Times New Roman" w:hAnsi="Times New Roman" w:cs="Times New Roman"/>
                <w:bCs/>
                <w:sz w:val="28"/>
                <w:szCs w:val="28"/>
              </w:rPr>
            </w:pPr>
          </w:p>
          <w:p w:rsidR="00C31A8E" w:rsidRPr="00C31A8E" w:rsidRDefault="00C31A8E" w:rsidP="00D739DA">
            <w:pPr>
              <w:rPr>
                <w:rFonts w:ascii="Times New Roman" w:hAnsi="Times New Roman" w:cs="Times New Roman"/>
                <w:bCs/>
                <w:sz w:val="28"/>
                <w:szCs w:val="28"/>
              </w:rPr>
            </w:pPr>
          </w:p>
        </w:tc>
      </w:tr>
    </w:tbl>
    <w:p w:rsidR="00C31A8E" w:rsidRPr="00C31A8E" w:rsidRDefault="00C31A8E" w:rsidP="00D739DA">
      <w:pPr>
        <w:pStyle w:val="1"/>
        <w:spacing w:before="0" w:beforeAutospacing="0" w:after="0" w:afterAutospacing="0"/>
        <w:rPr>
          <w:b w:val="0"/>
          <w:bCs w:val="0"/>
          <w:sz w:val="28"/>
          <w:szCs w:val="28"/>
        </w:rPr>
      </w:pPr>
    </w:p>
    <w:p w:rsidR="00C31A8E" w:rsidRPr="00C31A8E" w:rsidRDefault="00C31A8E" w:rsidP="00D739DA">
      <w:pPr>
        <w:pStyle w:val="1"/>
        <w:spacing w:before="0" w:beforeAutospacing="0" w:after="0" w:afterAutospacing="0"/>
        <w:jc w:val="center"/>
        <w:rPr>
          <w:b w:val="0"/>
          <w:bCs w:val="0"/>
          <w:sz w:val="28"/>
          <w:szCs w:val="28"/>
        </w:rPr>
      </w:pPr>
      <w:r w:rsidRPr="00C31A8E">
        <w:rPr>
          <w:b w:val="0"/>
          <w:bCs w:val="0"/>
          <w:sz w:val="28"/>
          <w:szCs w:val="28"/>
        </w:rPr>
        <w:t>Типовая форма дополнительного соглашения</w:t>
      </w:r>
    </w:p>
    <w:p w:rsidR="00C31A8E" w:rsidRPr="00C31A8E" w:rsidRDefault="00C31A8E" w:rsidP="00D739DA">
      <w:pPr>
        <w:pStyle w:val="ConsPlusNonformat"/>
        <w:widowControl/>
        <w:jc w:val="center"/>
        <w:rPr>
          <w:rFonts w:ascii="Times New Roman" w:hAnsi="Times New Roman" w:cs="Times New Roman"/>
          <w:b/>
          <w:sz w:val="28"/>
          <w:szCs w:val="28"/>
        </w:rPr>
      </w:pPr>
      <w:r w:rsidRPr="00C31A8E">
        <w:rPr>
          <w:rFonts w:ascii="Times New Roman" w:hAnsi="Times New Roman" w:cs="Times New Roman"/>
          <w:b/>
          <w:bCs/>
          <w:sz w:val="28"/>
          <w:szCs w:val="28"/>
        </w:rPr>
        <w:t>к</w:t>
      </w:r>
      <w:r w:rsidRPr="00C31A8E">
        <w:rPr>
          <w:rFonts w:ascii="Times New Roman" w:hAnsi="Times New Roman" w:cs="Times New Roman"/>
          <w:b/>
          <w:sz w:val="28"/>
          <w:szCs w:val="28"/>
        </w:rPr>
        <w:t xml:space="preserve"> Соглашению</w:t>
      </w:r>
    </w:p>
    <w:p w:rsidR="00C31A8E" w:rsidRPr="00C31A8E" w:rsidRDefault="00C31A8E" w:rsidP="00D739DA">
      <w:pPr>
        <w:jc w:val="center"/>
        <w:rPr>
          <w:rFonts w:ascii="Times New Roman" w:eastAsia="Calibri" w:hAnsi="Times New Roman" w:cs="Times New Roman"/>
          <w:b/>
          <w:sz w:val="28"/>
          <w:szCs w:val="28"/>
        </w:rPr>
      </w:pPr>
      <w:r w:rsidRPr="00C31A8E">
        <w:rPr>
          <w:rFonts w:ascii="Times New Roman" w:eastAsia="Calibri" w:hAnsi="Times New Roman" w:cs="Times New Roman"/>
          <w:b/>
          <w:sz w:val="28"/>
          <w:szCs w:val="28"/>
        </w:rPr>
        <w:t xml:space="preserve">о предоставлении субсидии из бюджета муниципального района </w:t>
      </w:r>
      <w:proofErr w:type="spellStart"/>
      <w:r w:rsidRPr="00C31A8E">
        <w:rPr>
          <w:rFonts w:ascii="Times New Roman" w:eastAsia="Calibri" w:hAnsi="Times New Roman" w:cs="Times New Roman"/>
          <w:b/>
          <w:sz w:val="28"/>
          <w:szCs w:val="28"/>
        </w:rPr>
        <w:t>Похвистневский</w:t>
      </w:r>
      <w:proofErr w:type="spellEnd"/>
      <w:r w:rsidRPr="00C31A8E">
        <w:rPr>
          <w:rFonts w:ascii="Times New Roman" w:eastAsia="Calibri" w:hAnsi="Times New Roman" w:cs="Times New Roman"/>
          <w:b/>
          <w:sz w:val="28"/>
          <w:szCs w:val="28"/>
        </w:rPr>
        <w:t xml:space="preserve"> юридическим лицам, индивидуальным предпринимателям, а также физическим лицам – производителям товаров, работ, услуг в соответствии с пунктами 3 и 7 статьи 78, пунктами 2 и 4 статьи 78.1 Бюджетного кодекса Российской Федерации</w:t>
      </w:r>
    </w:p>
    <w:p w:rsidR="00C31A8E" w:rsidRPr="00C31A8E" w:rsidRDefault="00C31A8E" w:rsidP="00D739DA">
      <w:pPr>
        <w:pStyle w:val="ConsPlusTitle"/>
        <w:ind w:firstLine="709"/>
        <w:jc w:val="center"/>
        <w:rPr>
          <w:rFonts w:ascii="Times New Roman" w:hAnsi="Times New Roman" w:cs="Times New Roman"/>
          <w:b w:val="0"/>
          <w:sz w:val="28"/>
          <w:szCs w:val="28"/>
        </w:rPr>
      </w:pPr>
    </w:p>
    <w:p w:rsidR="00C31A8E" w:rsidRPr="00C31A8E" w:rsidRDefault="00C31A8E" w:rsidP="00D739DA">
      <w:pPr>
        <w:pStyle w:val="ConsPlusTitle"/>
        <w:ind w:firstLine="709"/>
        <w:jc w:val="center"/>
        <w:rPr>
          <w:rFonts w:ascii="Times New Roman" w:hAnsi="Times New Roman" w:cs="Times New Roman"/>
          <w:b w:val="0"/>
          <w:sz w:val="28"/>
          <w:szCs w:val="28"/>
        </w:rPr>
      </w:pPr>
      <w:r w:rsidRPr="00C31A8E">
        <w:rPr>
          <w:rFonts w:ascii="Times New Roman" w:hAnsi="Times New Roman" w:cs="Times New Roman"/>
          <w:b w:val="0"/>
          <w:bCs w:val="0"/>
          <w:sz w:val="28"/>
          <w:szCs w:val="28"/>
        </w:rPr>
        <w:t>от «__» _________20__ г. № ______</w:t>
      </w:r>
    </w:p>
    <w:p w:rsidR="00C31A8E" w:rsidRPr="00C31A8E" w:rsidRDefault="00C31A8E" w:rsidP="00D739DA">
      <w:pPr>
        <w:pStyle w:val="1"/>
        <w:spacing w:before="0" w:beforeAutospacing="0" w:after="0" w:afterAutospacing="0"/>
        <w:jc w:val="both"/>
        <w:rPr>
          <w:b w:val="0"/>
          <w:bCs w:val="0"/>
          <w:sz w:val="28"/>
          <w:szCs w:val="28"/>
        </w:rPr>
      </w:pPr>
    </w:p>
    <w:p w:rsidR="00C31A8E" w:rsidRPr="00C31A8E" w:rsidRDefault="00C31A8E" w:rsidP="00D739DA">
      <w:pPr>
        <w:pStyle w:val="1"/>
        <w:spacing w:before="0" w:beforeAutospacing="0" w:after="0" w:afterAutospacing="0"/>
        <w:jc w:val="both"/>
        <w:rPr>
          <w:b w:val="0"/>
          <w:bCs w:val="0"/>
          <w:sz w:val="28"/>
          <w:szCs w:val="28"/>
        </w:rPr>
      </w:pPr>
      <w:r w:rsidRPr="00C31A8E">
        <w:rPr>
          <w:b w:val="0"/>
          <w:bCs w:val="0"/>
          <w:sz w:val="28"/>
          <w:szCs w:val="28"/>
        </w:rPr>
        <w:t xml:space="preserve">г. Похвистнево                                                                         </w:t>
      </w:r>
    </w:p>
    <w:p w:rsidR="00C31A8E" w:rsidRPr="00C31A8E" w:rsidRDefault="00C31A8E" w:rsidP="00D739DA">
      <w:pPr>
        <w:pStyle w:val="1"/>
        <w:spacing w:before="0" w:beforeAutospacing="0" w:after="0" w:afterAutospacing="0"/>
        <w:jc w:val="both"/>
        <w:rPr>
          <w:b w:val="0"/>
          <w:bCs w:val="0"/>
          <w:sz w:val="28"/>
          <w:szCs w:val="28"/>
        </w:rPr>
      </w:pPr>
      <w:r w:rsidRPr="00C31A8E">
        <w:rPr>
          <w:b w:val="0"/>
          <w:bCs w:val="0"/>
          <w:sz w:val="28"/>
          <w:szCs w:val="28"/>
        </w:rPr>
        <w:t xml:space="preserve">«__» __________ 20___ г.                                                   № __________________                       </w:t>
      </w:r>
    </w:p>
    <w:p w:rsidR="00C31A8E" w:rsidRPr="00C31A8E" w:rsidRDefault="00C31A8E" w:rsidP="00D739DA">
      <w:pPr>
        <w:pStyle w:val="1"/>
        <w:spacing w:before="0" w:beforeAutospacing="0" w:after="0" w:afterAutospacing="0"/>
        <w:jc w:val="both"/>
        <w:rPr>
          <w:b w:val="0"/>
          <w:bCs w:val="0"/>
          <w:sz w:val="20"/>
          <w:szCs w:val="20"/>
        </w:rPr>
      </w:pPr>
      <w:proofErr w:type="gramStart"/>
      <w:r w:rsidRPr="00C31A8E">
        <w:rPr>
          <w:b w:val="0"/>
          <w:bCs w:val="0"/>
          <w:sz w:val="20"/>
          <w:szCs w:val="20"/>
        </w:rPr>
        <w:t>(дата заключения дополнительного                                              (номер дополнительного соглашения)                                                                             соглашения</w:t>
      </w:r>
      <w:proofErr w:type="gramEnd"/>
    </w:p>
    <w:p w:rsidR="00C31A8E" w:rsidRPr="00C31A8E" w:rsidRDefault="00C31A8E" w:rsidP="00D739DA">
      <w:pPr>
        <w:pStyle w:val="1"/>
        <w:spacing w:before="0" w:beforeAutospacing="0" w:after="0" w:afterAutospacing="0"/>
        <w:jc w:val="both"/>
        <w:rPr>
          <w:b w:val="0"/>
          <w:bCs w:val="0"/>
          <w:sz w:val="28"/>
          <w:szCs w:val="28"/>
        </w:rPr>
      </w:pPr>
    </w:p>
    <w:p w:rsidR="00C31A8E" w:rsidRPr="00C31A8E" w:rsidRDefault="00C31A8E" w:rsidP="00D739DA">
      <w:pPr>
        <w:pStyle w:val="1"/>
        <w:spacing w:before="0" w:beforeAutospacing="0" w:after="0" w:afterAutospacing="0"/>
        <w:ind w:firstLine="567"/>
        <w:jc w:val="both"/>
        <w:rPr>
          <w:b w:val="0"/>
          <w:bCs w:val="0"/>
          <w:sz w:val="28"/>
          <w:szCs w:val="28"/>
        </w:rPr>
      </w:pPr>
      <w:proofErr w:type="gramStart"/>
      <w:r w:rsidRPr="00C31A8E">
        <w:rPr>
          <w:b w:val="0"/>
          <w:bCs w:val="0"/>
          <w:sz w:val="28"/>
          <w:szCs w:val="28"/>
        </w:rPr>
        <w:t xml:space="preserve">Финансовое управление Администрации муниципального района </w:t>
      </w:r>
      <w:proofErr w:type="spellStart"/>
      <w:r w:rsidRPr="00C31A8E">
        <w:rPr>
          <w:b w:val="0"/>
          <w:bCs w:val="0"/>
          <w:sz w:val="28"/>
          <w:szCs w:val="28"/>
        </w:rPr>
        <w:t>Похвистневский</w:t>
      </w:r>
      <w:proofErr w:type="spellEnd"/>
      <w:r w:rsidRPr="00C31A8E">
        <w:rPr>
          <w:b w:val="0"/>
          <w:bCs w:val="0"/>
          <w:sz w:val="28"/>
          <w:szCs w:val="28"/>
        </w:rPr>
        <w:t xml:space="preserve"> Самарской области, выполняющее функции и полномочия главного распорядителя средств бюджета муниципального района </w:t>
      </w:r>
      <w:proofErr w:type="spellStart"/>
      <w:r w:rsidRPr="00C31A8E">
        <w:rPr>
          <w:b w:val="0"/>
          <w:bCs w:val="0"/>
          <w:sz w:val="28"/>
          <w:szCs w:val="28"/>
        </w:rPr>
        <w:t>Похвистневский</w:t>
      </w:r>
      <w:proofErr w:type="spellEnd"/>
      <w:r w:rsidRPr="00C31A8E">
        <w:rPr>
          <w:b w:val="0"/>
          <w:bCs w:val="0"/>
          <w:sz w:val="28"/>
          <w:szCs w:val="28"/>
        </w:rPr>
        <w:t xml:space="preserve"> – Администрации муниципального района </w:t>
      </w:r>
      <w:proofErr w:type="spellStart"/>
      <w:r w:rsidRPr="00C31A8E">
        <w:rPr>
          <w:b w:val="0"/>
          <w:bCs w:val="0"/>
          <w:sz w:val="28"/>
          <w:szCs w:val="28"/>
        </w:rPr>
        <w:t>Похвистневский</w:t>
      </w:r>
      <w:proofErr w:type="spellEnd"/>
      <w:r w:rsidRPr="00C31A8E">
        <w:rPr>
          <w:b w:val="0"/>
          <w:bCs w:val="0"/>
          <w:sz w:val="28"/>
          <w:szCs w:val="28"/>
        </w:rPr>
        <w:t xml:space="preserve">,   действующее на основании постановления Администрации муниципального района </w:t>
      </w:r>
      <w:proofErr w:type="spellStart"/>
      <w:r w:rsidRPr="00C31A8E">
        <w:rPr>
          <w:b w:val="0"/>
          <w:bCs w:val="0"/>
          <w:sz w:val="28"/>
          <w:szCs w:val="28"/>
        </w:rPr>
        <w:t>Похвистневский</w:t>
      </w:r>
      <w:proofErr w:type="spellEnd"/>
      <w:r w:rsidRPr="00C31A8E">
        <w:rPr>
          <w:b w:val="0"/>
          <w:bCs w:val="0"/>
          <w:sz w:val="28"/>
          <w:szCs w:val="28"/>
        </w:rPr>
        <w:t xml:space="preserve"> от 06.12.2011 № 952 «О передаче части функций и полномочий учредителя от имени Администрации муниципального района </w:t>
      </w:r>
      <w:proofErr w:type="spellStart"/>
      <w:r w:rsidRPr="00C31A8E">
        <w:rPr>
          <w:b w:val="0"/>
          <w:bCs w:val="0"/>
          <w:sz w:val="28"/>
          <w:szCs w:val="28"/>
        </w:rPr>
        <w:t>Похвистневский</w:t>
      </w:r>
      <w:proofErr w:type="spellEnd"/>
      <w:r w:rsidRPr="00C31A8E">
        <w:rPr>
          <w:b w:val="0"/>
          <w:bCs w:val="0"/>
          <w:sz w:val="28"/>
          <w:szCs w:val="28"/>
        </w:rPr>
        <w:t xml:space="preserve"> финансовому управлению Администрации муниципального района </w:t>
      </w:r>
      <w:proofErr w:type="spellStart"/>
      <w:r w:rsidRPr="00C31A8E">
        <w:rPr>
          <w:b w:val="0"/>
          <w:bCs w:val="0"/>
          <w:sz w:val="28"/>
          <w:szCs w:val="28"/>
        </w:rPr>
        <w:t>Похвистневский</w:t>
      </w:r>
      <w:proofErr w:type="spellEnd"/>
      <w:r w:rsidRPr="00C31A8E">
        <w:rPr>
          <w:b w:val="0"/>
          <w:bCs w:val="0"/>
          <w:sz w:val="28"/>
          <w:szCs w:val="28"/>
        </w:rPr>
        <w:t xml:space="preserve">»,  именуемое в дальнейшем «Администрация района», </w:t>
      </w:r>
      <w:r w:rsidRPr="00C31A8E">
        <w:rPr>
          <w:b w:val="0"/>
          <w:bCs w:val="0"/>
          <w:spacing w:val="-2"/>
          <w:sz w:val="28"/>
          <w:szCs w:val="28"/>
        </w:rPr>
        <w:t>в лице</w:t>
      </w:r>
      <w:proofErr w:type="gramEnd"/>
      <w:r w:rsidRPr="00C31A8E">
        <w:rPr>
          <w:b w:val="0"/>
          <w:bCs w:val="0"/>
          <w:spacing w:val="-2"/>
          <w:sz w:val="28"/>
          <w:szCs w:val="28"/>
        </w:rPr>
        <w:t xml:space="preserve"> _________________, </w:t>
      </w:r>
      <w:proofErr w:type="gramStart"/>
      <w:r w:rsidRPr="00C31A8E">
        <w:rPr>
          <w:b w:val="0"/>
          <w:bCs w:val="0"/>
          <w:spacing w:val="-2"/>
          <w:sz w:val="28"/>
          <w:szCs w:val="28"/>
        </w:rPr>
        <w:t>действующего на основании _________________</w:t>
      </w:r>
      <w:r w:rsidRPr="00C31A8E">
        <w:rPr>
          <w:b w:val="0"/>
          <w:bCs w:val="0"/>
          <w:sz w:val="28"/>
          <w:szCs w:val="28"/>
        </w:rPr>
        <w:t xml:space="preserve">, с одной стороны, и ________________________, именуемое в дальнейшем «Получатель», в лице _______________, действующего на основании _______________, с  другой  стороны,  далее   именуемые   «Стороны»,   заключили настоящее дополнительное соглашение к Соглашению о предоставлении в 2021 году субсидий из бюджета муниципального района </w:t>
      </w:r>
      <w:proofErr w:type="spellStart"/>
      <w:r w:rsidRPr="00C31A8E">
        <w:rPr>
          <w:b w:val="0"/>
          <w:bCs w:val="0"/>
          <w:sz w:val="28"/>
          <w:szCs w:val="28"/>
        </w:rPr>
        <w:t>Похвистневский</w:t>
      </w:r>
      <w:proofErr w:type="spellEnd"/>
      <w:r w:rsidRPr="00C31A8E">
        <w:rPr>
          <w:b w:val="0"/>
          <w:bCs w:val="0"/>
          <w:sz w:val="28"/>
          <w:szCs w:val="28"/>
        </w:rPr>
        <w:t xml:space="preserve">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proofErr w:type="gramEnd"/>
      <w:r w:rsidRPr="00C31A8E">
        <w:rPr>
          <w:b w:val="0"/>
          <w:bCs w:val="0"/>
          <w:sz w:val="28"/>
          <w:szCs w:val="28"/>
        </w:rPr>
        <w:t xml:space="preserve"> от «__» __________ 20__ г. № ______ (далее - Соглашение, Субсидия) о нижеследующем.</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1. Внести в Соглашение следующие изменения:</w:t>
      </w:r>
    </w:p>
    <w:p w:rsidR="00C31A8E" w:rsidRPr="00C31A8E" w:rsidRDefault="00C31A8E" w:rsidP="00D739DA">
      <w:pPr>
        <w:pStyle w:val="1"/>
        <w:spacing w:before="0" w:beforeAutospacing="0" w:after="0" w:afterAutospacing="0"/>
        <w:rPr>
          <w:b w:val="0"/>
          <w:bCs w:val="0"/>
          <w:sz w:val="28"/>
          <w:szCs w:val="28"/>
        </w:rPr>
      </w:pPr>
      <w:r w:rsidRPr="00C31A8E">
        <w:rPr>
          <w:b w:val="0"/>
          <w:bCs w:val="0"/>
          <w:sz w:val="28"/>
          <w:szCs w:val="28"/>
        </w:rPr>
        <w:lastRenderedPageBreak/>
        <w:t xml:space="preserve"> __________________________________________________________________</w:t>
      </w:r>
      <w:r>
        <w:rPr>
          <w:b w:val="0"/>
          <w:bCs w:val="0"/>
          <w:sz w:val="28"/>
          <w:szCs w:val="28"/>
        </w:rPr>
        <w:t>__</w:t>
      </w:r>
    </w:p>
    <w:p w:rsidR="00C31A8E" w:rsidRPr="00C31A8E" w:rsidRDefault="00C31A8E" w:rsidP="00D739DA">
      <w:pPr>
        <w:pStyle w:val="1"/>
        <w:spacing w:before="0" w:beforeAutospacing="0" w:after="0" w:afterAutospacing="0"/>
        <w:ind w:firstLine="567"/>
        <w:jc w:val="center"/>
        <w:rPr>
          <w:b w:val="0"/>
          <w:bCs w:val="0"/>
          <w:sz w:val="20"/>
          <w:szCs w:val="20"/>
        </w:rPr>
      </w:pPr>
      <w:proofErr w:type="gramStart"/>
      <w:r w:rsidRPr="00C31A8E">
        <w:rPr>
          <w:b w:val="0"/>
          <w:bCs w:val="0"/>
          <w:sz w:val="20"/>
          <w:szCs w:val="20"/>
        </w:rPr>
        <w:t>(Указываются пункты и (или) разделы Соглашения, в которые вносятся</w:t>
      </w:r>
      <w:r w:rsidR="00727852">
        <w:rPr>
          <w:b w:val="0"/>
          <w:bCs w:val="0"/>
          <w:sz w:val="20"/>
          <w:szCs w:val="20"/>
        </w:rPr>
        <w:t xml:space="preserve"> </w:t>
      </w:r>
      <w:r w:rsidRPr="00C31A8E">
        <w:rPr>
          <w:b w:val="0"/>
          <w:bCs w:val="0"/>
          <w:sz w:val="20"/>
          <w:szCs w:val="20"/>
        </w:rPr>
        <w:t>изменения.</w:t>
      </w:r>
      <w:proofErr w:type="gramEnd"/>
      <w:r w:rsidRPr="00C31A8E">
        <w:rPr>
          <w:b w:val="0"/>
          <w:bCs w:val="0"/>
          <w:sz w:val="20"/>
          <w:szCs w:val="20"/>
        </w:rPr>
        <w:t xml:space="preserve"> </w:t>
      </w:r>
      <w:proofErr w:type="gramStart"/>
      <w:r w:rsidRPr="00C31A8E">
        <w:rPr>
          <w:b w:val="0"/>
          <w:bCs w:val="0"/>
          <w:sz w:val="20"/>
          <w:szCs w:val="20"/>
        </w:rPr>
        <w:t>Изменению подлежат положения типовой формы, заполняемые Администрацией района и (или) Получателем, а также разработанные Администрацией района приложения к Соглашению)</w:t>
      </w:r>
      <w:proofErr w:type="gramEnd"/>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2.  Настоящее Дополнительное соглашение является неотъемлемой частью Соглашения.</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 xml:space="preserve">3.  Настоящее Дополнительное соглашение вступает в силу </w:t>
      </w:r>
      <w:proofErr w:type="gramStart"/>
      <w:r w:rsidRPr="00C31A8E">
        <w:rPr>
          <w:b w:val="0"/>
          <w:bCs w:val="0"/>
          <w:sz w:val="28"/>
          <w:szCs w:val="28"/>
        </w:rPr>
        <w:t>с даты</w:t>
      </w:r>
      <w:proofErr w:type="gramEnd"/>
      <w:r w:rsidRPr="00C31A8E">
        <w:rPr>
          <w:b w:val="0"/>
          <w:bCs w:val="0"/>
          <w:sz w:val="28"/>
          <w:szCs w:val="28"/>
        </w:rPr>
        <w:t xml:space="preserve">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4.   Условия   Соглашения, не   затронутые настоящим Дополнительным соглашением, остаются неизменными.</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5. Иные положения по настоящему Дополнительному Соглашению:</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5.1. настоящее Дополнительное соглашение составлено в двух экземплярах, имеющих равную юридическую силу, по одному экземпляру для каждой из Сторон;</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 xml:space="preserve">5.2. ___________________________________________________ </w:t>
      </w:r>
      <w:r w:rsidRPr="00C31A8E">
        <w:rPr>
          <w:rStyle w:val="af8"/>
          <w:b w:val="0"/>
          <w:bCs w:val="0"/>
          <w:sz w:val="28"/>
          <w:szCs w:val="28"/>
        </w:rPr>
        <w:footnoteReference w:customMarkFollows="1" w:id="1"/>
        <w:sym w:font="Symbol" w:char="F031"/>
      </w:r>
      <w:r w:rsidRPr="00C31A8E">
        <w:rPr>
          <w:b w:val="0"/>
          <w:bCs w:val="0"/>
          <w:sz w:val="28"/>
          <w:szCs w:val="28"/>
        </w:rPr>
        <w:t>.</w:t>
      </w:r>
    </w:p>
    <w:p w:rsidR="00C31A8E" w:rsidRPr="00C31A8E" w:rsidRDefault="00C31A8E" w:rsidP="00D739DA">
      <w:pPr>
        <w:pStyle w:val="1"/>
        <w:spacing w:before="0" w:beforeAutospacing="0" w:after="0" w:afterAutospacing="0"/>
        <w:jc w:val="both"/>
        <w:rPr>
          <w:b w:val="0"/>
          <w:bCs w:val="0"/>
          <w:sz w:val="28"/>
          <w:szCs w:val="28"/>
        </w:rPr>
      </w:pPr>
      <w:r w:rsidRPr="00C31A8E">
        <w:rPr>
          <w:b w:val="0"/>
          <w:bCs w:val="0"/>
          <w:sz w:val="28"/>
          <w:szCs w:val="28"/>
        </w:rPr>
        <w:t xml:space="preserve">         6. Юридические адреса и платежные реквизиты Сторон</w:t>
      </w:r>
    </w:p>
    <w:tbl>
      <w:tblPr>
        <w:tblW w:w="9985" w:type="dxa"/>
        <w:tblLayout w:type="fixed"/>
        <w:tblCellMar>
          <w:top w:w="102" w:type="dxa"/>
          <w:left w:w="62" w:type="dxa"/>
          <w:bottom w:w="102" w:type="dxa"/>
          <w:right w:w="62" w:type="dxa"/>
        </w:tblCellMar>
        <w:tblLook w:val="0000"/>
      </w:tblPr>
      <w:tblGrid>
        <w:gridCol w:w="5165"/>
        <w:gridCol w:w="4678"/>
        <w:gridCol w:w="142"/>
      </w:tblGrid>
      <w:tr w:rsidR="00C31A8E" w:rsidRPr="00C31A8E" w:rsidTr="006C6BAF">
        <w:trPr>
          <w:gridAfter w:val="1"/>
          <w:wAfter w:w="142" w:type="dxa"/>
        </w:trPr>
        <w:tc>
          <w:tcPr>
            <w:tcW w:w="5165" w:type="dxa"/>
            <w:tcBorders>
              <w:top w:val="single" w:sz="4" w:space="0" w:color="auto"/>
              <w:left w:val="single" w:sz="4" w:space="0" w:color="auto"/>
              <w:bottom w:val="single" w:sz="4" w:space="0" w:color="auto"/>
              <w:right w:val="single" w:sz="4" w:space="0" w:color="auto"/>
            </w:tcBorders>
          </w:tcPr>
          <w:p w:rsidR="00C31A8E" w:rsidRPr="00C31A8E" w:rsidRDefault="00C31A8E" w:rsidP="006C6BAF">
            <w:pPr>
              <w:ind w:right="0"/>
              <w:jc w:val="center"/>
              <w:rPr>
                <w:rFonts w:ascii="Times New Roman" w:hAnsi="Times New Roman" w:cs="Times New Roman"/>
                <w:sz w:val="28"/>
                <w:szCs w:val="28"/>
              </w:rPr>
            </w:pPr>
            <w:r w:rsidRPr="00C31A8E">
              <w:rPr>
                <w:rFonts w:ascii="Times New Roman" w:hAnsi="Times New Roman" w:cs="Times New Roman"/>
                <w:sz w:val="28"/>
                <w:szCs w:val="28"/>
              </w:rPr>
              <w:t xml:space="preserve">Финансовое управление Администрации </w:t>
            </w:r>
            <w:proofErr w:type="gramStart"/>
            <w:r w:rsidRPr="00C31A8E">
              <w:rPr>
                <w:rFonts w:ascii="Times New Roman" w:hAnsi="Times New Roman" w:cs="Times New Roman"/>
                <w:sz w:val="28"/>
                <w:szCs w:val="28"/>
              </w:rPr>
              <w:t>м</w:t>
            </w:r>
            <w:proofErr w:type="gramEnd"/>
            <w:r w:rsidRPr="00C31A8E">
              <w:rPr>
                <w:rFonts w:ascii="Times New Roman" w:hAnsi="Times New Roman" w:cs="Times New Roman"/>
                <w:sz w:val="28"/>
                <w:szCs w:val="28"/>
              </w:rPr>
              <w:t xml:space="preserve">.р. </w:t>
            </w:r>
            <w:proofErr w:type="spellStart"/>
            <w:r w:rsidRPr="00C31A8E">
              <w:rPr>
                <w:rFonts w:ascii="Times New Roman" w:hAnsi="Times New Roman" w:cs="Times New Roman"/>
                <w:sz w:val="28"/>
                <w:szCs w:val="28"/>
              </w:rPr>
              <w:t>Похвистневский</w:t>
            </w:r>
            <w:proofErr w:type="spellEnd"/>
          </w:p>
        </w:tc>
        <w:tc>
          <w:tcPr>
            <w:tcW w:w="4678" w:type="dxa"/>
            <w:tcBorders>
              <w:top w:val="single" w:sz="4" w:space="0" w:color="auto"/>
              <w:left w:val="single" w:sz="4" w:space="0" w:color="auto"/>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Сокращенное наименование Получателя</w:t>
            </w:r>
          </w:p>
        </w:tc>
      </w:tr>
      <w:tr w:rsidR="00C31A8E" w:rsidRPr="00C31A8E" w:rsidTr="006C6BAF">
        <w:tc>
          <w:tcPr>
            <w:tcW w:w="5165" w:type="dxa"/>
            <w:vMerge w:val="restart"/>
            <w:tcBorders>
              <w:top w:val="single" w:sz="4" w:space="0" w:color="auto"/>
              <w:left w:val="single" w:sz="4" w:space="0" w:color="auto"/>
              <w:right w:val="single" w:sz="4" w:space="0" w:color="auto"/>
            </w:tcBorders>
          </w:tcPr>
          <w:p w:rsidR="00C31A8E" w:rsidRPr="00C31A8E" w:rsidRDefault="00C31A8E" w:rsidP="006C6BAF">
            <w:pPr>
              <w:ind w:right="0"/>
              <w:rPr>
                <w:rFonts w:ascii="Times New Roman" w:hAnsi="Times New Roman" w:cs="Times New Roman"/>
                <w:sz w:val="28"/>
                <w:szCs w:val="28"/>
              </w:rPr>
            </w:pPr>
            <w:r w:rsidRPr="00C31A8E">
              <w:rPr>
                <w:rFonts w:ascii="Times New Roman" w:hAnsi="Times New Roman" w:cs="Times New Roman"/>
                <w:sz w:val="28"/>
                <w:szCs w:val="28"/>
              </w:rPr>
              <w:t xml:space="preserve">Финансовое управление Администрации муниципального района </w:t>
            </w:r>
            <w:proofErr w:type="spellStart"/>
            <w:r w:rsidRPr="00C31A8E">
              <w:rPr>
                <w:rFonts w:ascii="Times New Roman" w:hAnsi="Times New Roman" w:cs="Times New Roman"/>
                <w:sz w:val="28"/>
                <w:szCs w:val="28"/>
              </w:rPr>
              <w:t>Похвистневский</w:t>
            </w:r>
            <w:proofErr w:type="spellEnd"/>
            <w:r w:rsidRPr="00C31A8E">
              <w:rPr>
                <w:rFonts w:ascii="Times New Roman" w:hAnsi="Times New Roman" w:cs="Times New Roman"/>
                <w:sz w:val="28"/>
                <w:szCs w:val="28"/>
              </w:rPr>
              <w:t xml:space="preserve"> Самарской области</w:t>
            </w:r>
          </w:p>
          <w:p w:rsidR="00C31A8E" w:rsidRPr="00C31A8E" w:rsidRDefault="00C31A8E" w:rsidP="006C6BAF">
            <w:pPr>
              <w:ind w:right="0"/>
              <w:rPr>
                <w:rFonts w:ascii="Times New Roman" w:hAnsi="Times New Roman" w:cs="Times New Roman"/>
                <w:sz w:val="28"/>
                <w:szCs w:val="28"/>
              </w:rPr>
            </w:pPr>
            <w:r w:rsidRPr="00C31A8E">
              <w:rPr>
                <w:rFonts w:ascii="Times New Roman" w:hAnsi="Times New Roman" w:cs="Times New Roman"/>
                <w:sz w:val="28"/>
                <w:szCs w:val="28"/>
              </w:rPr>
              <w:t>ОГРН 1026303314839</w:t>
            </w:r>
          </w:p>
          <w:p w:rsidR="00C31A8E" w:rsidRPr="00C31A8E" w:rsidRDefault="0008044A" w:rsidP="006C6BAF">
            <w:pPr>
              <w:ind w:right="0"/>
              <w:rPr>
                <w:rFonts w:ascii="Times New Roman" w:hAnsi="Times New Roman" w:cs="Times New Roman"/>
                <w:sz w:val="28"/>
                <w:szCs w:val="28"/>
              </w:rPr>
            </w:pPr>
            <w:hyperlink r:id="rId18" w:history="1">
              <w:r w:rsidR="00C31A8E" w:rsidRPr="00C31A8E">
                <w:rPr>
                  <w:rFonts w:ascii="Times New Roman" w:hAnsi="Times New Roman" w:cs="Times New Roman"/>
                  <w:sz w:val="28"/>
                  <w:szCs w:val="28"/>
                </w:rPr>
                <w:t>ОКТМО</w:t>
              </w:r>
            </w:hyperlink>
            <w:r w:rsidR="00C31A8E" w:rsidRPr="00C31A8E">
              <w:rPr>
                <w:rFonts w:ascii="Times New Roman" w:hAnsi="Times New Roman" w:cs="Times New Roman"/>
                <w:sz w:val="28"/>
                <w:szCs w:val="28"/>
              </w:rPr>
              <w:t xml:space="preserve"> </w:t>
            </w:r>
            <w:r w:rsidR="00C31A8E" w:rsidRPr="00C31A8E">
              <w:rPr>
                <w:rFonts w:ascii="Times New Roman" w:hAnsi="Times New Roman" w:cs="Times New Roman"/>
                <w:color w:val="212529"/>
                <w:sz w:val="28"/>
                <w:szCs w:val="28"/>
                <w:shd w:val="clear" w:color="auto" w:fill="FFFFFF"/>
              </w:rPr>
              <w:t>36727000001</w:t>
            </w:r>
          </w:p>
        </w:tc>
        <w:tc>
          <w:tcPr>
            <w:tcW w:w="4820" w:type="dxa"/>
            <w:gridSpan w:val="2"/>
            <w:tcBorders>
              <w:top w:val="single" w:sz="4" w:space="0" w:color="auto"/>
              <w:left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Наименование Получателя</w:t>
            </w:r>
          </w:p>
        </w:tc>
      </w:tr>
      <w:tr w:rsidR="00C31A8E" w:rsidRPr="00C31A8E" w:rsidTr="006C6BAF">
        <w:tc>
          <w:tcPr>
            <w:tcW w:w="5165" w:type="dxa"/>
            <w:vMerge/>
            <w:tcBorders>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p>
        </w:tc>
        <w:tc>
          <w:tcPr>
            <w:tcW w:w="4820" w:type="dxa"/>
            <w:gridSpan w:val="2"/>
            <w:tcBorders>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p>
          <w:p w:rsidR="00C31A8E" w:rsidRPr="00C31A8E" w:rsidRDefault="00C31A8E" w:rsidP="00D739DA">
            <w:pPr>
              <w:rPr>
                <w:rFonts w:ascii="Times New Roman" w:hAnsi="Times New Roman" w:cs="Times New Roman"/>
                <w:sz w:val="28"/>
                <w:szCs w:val="28"/>
              </w:rPr>
            </w:pPr>
          </w:p>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ОГРН (ОГРНИП)</w:t>
            </w:r>
          </w:p>
          <w:p w:rsidR="00C31A8E" w:rsidRPr="00C31A8E" w:rsidRDefault="0008044A" w:rsidP="00D739DA">
            <w:pPr>
              <w:rPr>
                <w:rFonts w:ascii="Times New Roman" w:hAnsi="Times New Roman" w:cs="Times New Roman"/>
                <w:sz w:val="28"/>
                <w:szCs w:val="28"/>
              </w:rPr>
            </w:pPr>
            <w:hyperlink r:id="rId19" w:history="1">
              <w:r w:rsidR="00C31A8E" w:rsidRPr="00C31A8E">
                <w:rPr>
                  <w:rFonts w:ascii="Times New Roman" w:hAnsi="Times New Roman" w:cs="Times New Roman"/>
                  <w:sz w:val="28"/>
                  <w:szCs w:val="28"/>
                </w:rPr>
                <w:t>ОКТМО</w:t>
              </w:r>
            </w:hyperlink>
          </w:p>
        </w:tc>
      </w:tr>
      <w:tr w:rsidR="00C31A8E" w:rsidRPr="00C31A8E" w:rsidTr="006C6BAF">
        <w:tc>
          <w:tcPr>
            <w:tcW w:w="5165" w:type="dxa"/>
            <w:tcBorders>
              <w:top w:val="single" w:sz="4" w:space="0" w:color="auto"/>
              <w:left w:val="single" w:sz="4" w:space="0" w:color="auto"/>
              <w:right w:val="single" w:sz="4" w:space="0" w:color="auto"/>
            </w:tcBorders>
          </w:tcPr>
          <w:p w:rsidR="00C31A8E" w:rsidRPr="00C31A8E" w:rsidRDefault="00C31A8E" w:rsidP="00D739DA">
            <w:pPr>
              <w:pStyle w:val="af4"/>
              <w:spacing w:after="0"/>
              <w:ind w:left="0"/>
              <w:rPr>
                <w:color w:val="000000"/>
                <w:spacing w:val="-12"/>
              </w:rPr>
            </w:pPr>
            <w:proofErr w:type="gramStart"/>
            <w:r w:rsidRPr="00C31A8E">
              <w:t>Место нахождения: 446450, Самарская область, г. Похвистнево, ул. Ленинградская, д. 9</w:t>
            </w:r>
            <w:proofErr w:type="gramEnd"/>
          </w:p>
        </w:tc>
        <w:tc>
          <w:tcPr>
            <w:tcW w:w="4820" w:type="dxa"/>
            <w:gridSpan w:val="2"/>
            <w:tcBorders>
              <w:top w:val="single" w:sz="4" w:space="0" w:color="auto"/>
              <w:left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Место нахождения:</w:t>
            </w:r>
          </w:p>
        </w:tc>
      </w:tr>
      <w:tr w:rsidR="00C31A8E" w:rsidRPr="00C31A8E" w:rsidTr="006C6BAF">
        <w:tc>
          <w:tcPr>
            <w:tcW w:w="5165" w:type="dxa"/>
            <w:tcBorders>
              <w:top w:val="single" w:sz="4" w:space="0" w:color="auto"/>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ИНН 6379002086</w:t>
            </w:r>
          </w:p>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КПП 635701001</w:t>
            </w:r>
          </w:p>
        </w:tc>
        <w:tc>
          <w:tcPr>
            <w:tcW w:w="4820" w:type="dxa"/>
            <w:gridSpan w:val="2"/>
            <w:tcBorders>
              <w:top w:val="single" w:sz="4" w:space="0" w:color="auto"/>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ИНН</w:t>
            </w:r>
          </w:p>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КПП</w:t>
            </w:r>
          </w:p>
        </w:tc>
      </w:tr>
      <w:tr w:rsidR="00C31A8E" w:rsidRPr="00C31A8E" w:rsidTr="006C6BAF">
        <w:tc>
          <w:tcPr>
            <w:tcW w:w="5165" w:type="dxa"/>
            <w:tcBorders>
              <w:top w:val="single" w:sz="4" w:space="0" w:color="auto"/>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Платежные реквизиты:</w:t>
            </w:r>
          </w:p>
        </w:tc>
        <w:tc>
          <w:tcPr>
            <w:tcW w:w="4820" w:type="dxa"/>
            <w:gridSpan w:val="2"/>
            <w:tcBorders>
              <w:top w:val="single" w:sz="4" w:space="0" w:color="auto"/>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Платежные реквизиты:</w:t>
            </w:r>
          </w:p>
        </w:tc>
      </w:tr>
    </w:tbl>
    <w:p w:rsidR="00C31A8E" w:rsidRPr="00C31A8E" w:rsidRDefault="00C31A8E" w:rsidP="00D739DA">
      <w:pPr>
        <w:jc w:val="center"/>
        <w:outlineLvl w:val="0"/>
        <w:rPr>
          <w:rFonts w:ascii="Times New Roman" w:hAnsi="Times New Roman" w:cs="Times New Roman"/>
          <w:sz w:val="28"/>
          <w:szCs w:val="28"/>
        </w:rPr>
      </w:pPr>
    </w:p>
    <w:p w:rsidR="00C31A8E" w:rsidRPr="00C31A8E" w:rsidRDefault="00C31A8E" w:rsidP="00D739DA">
      <w:pPr>
        <w:jc w:val="center"/>
        <w:outlineLvl w:val="0"/>
        <w:rPr>
          <w:rFonts w:ascii="Times New Roman" w:hAnsi="Times New Roman" w:cs="Times New Roman"/>
          <w:sz w:val="28"/>
          <w:szCs w:val="28"/>
        </w:rPr>
      </w:pPr>
      <w:r w:rsidRPr="00C31A8E">
        <w:rPr>
          <w:rFonts w:ascii="Times New Roman" w:hAnsi="Times New Roman" w:cs="Times New Roman"/>
          <w:sz w:val="28"/>
          <w:szCs w:val="28"/>
        </w:rPr>
        <w:t>IX. Подписи Сторон:</w:t>
      </w:r>
    </w:p>
    <w:tbl>
      <w:tblPr>
        <w:tblW w:w="10031" w:type="dxa"/>
        <w:tblInd w:w="-46" w:type="dxa"/>
        <w:tblLayout w:type="fixed"/>
        <w:tblCellMar>
          <w:top w:w="102" w:type="dxa"/>
          <w:left w:w="62" w:type="dxa"/>
          <w:bottom w:w="102" w:type="dxa"/>
          <w:right w:w="62" w:type="dxa"/>
        </w:tblCellMar>
        <w:tblLook w:val="0000"/>
      </w:tblPr>
      <w:tblGrid>
        <w:gridCol w:w="46"/>
        <w:gridCol w:w="1757"/>
        <w:gridCol w:w="3267"/>
        <w:gridCol w:w="1383"/>
        <w:gridCol w:w="3436"/>
        <w:gridCol w:w="142"/>
      </w:tblGrid>
      <w:tr w:rsidR="00C31A8E" w:rsidRPr="00C31A8E" w:rsidTr="00727852">
        <w:trPr>
          <w:gridBefore w:val="1"/>
          <w:wBefore w:w="46" w:type="dxa"/>
        </w:trPr>
        <w:tc>
          <w:tcPr>
            <w:tcW w:w="5024" w:type="dxa"/>
            <w:gridSpan w:val="2"/>
            <w:tcBorders>
              <w:top w:val="single" w:sz="4" w:space="0" w:color="auto"/>
              <w:left w:val="single" w:sz="4" w:space="0" w:color="auto"/>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 xml:space="preserve">Финансовое управление Администрации </w:t>
            </w:r>
            <w:proofErr w:type="gramStart"/>
            <w:r w:rsidRPr="00C31A8E">
              <w:rPr>
                <w:rFonts w:ascii="Times New Roman" w:hAnsi="Times New Roman" w:cs="Times New Roman"/>
                <w:sz w:val="28"/>
                <w:szCs w:val="28"/>
              </w:rPr>
              <w:t>м</w:t>
            </w:r>
            <w:proofErr w:type="gramEnd"/>
            <w:r w:rsidRPr="00C31A8E">
              <w:rPr>
                <w:rFonts w:ascii="Times New Roman" w:hAnsi="Times New Roman" w:cs="Times New Roman"/>
                <w:sz w:val="28"/>
                <w:szCs w:val="28"/>
              </w:rPr>
              <w:t xml:space="preserve">.р. </w:t>
            </w:r>
            <w:proofErr w:type="spellStart"/>
            <w:r w:rsidRPr="00C31A8E">
              <w:rPr>
                <w:rFonts w:ascii="Times New Roman" w:hAnsi="Times New Roman" w:cs="Times New Roman"/>
                <w:sz w:val="28"/>
                <w:szCs w:val="28"/>
              </w:rPr>
              <w:t>Похвистневский</w:t>
            </w:r>
            <w:proofErr w:type="spellEnd"/>
          </w:p>
        </w:tc>
        <w:tc>
          <w:tcPr>
            <w:tcW w:w="4961" w:type="dxa"/>
            <w:gridSpan w:val="3"/>
            <w:tcBorders>
              <w:top w:val="single" w:sz="4" w:space="0" w:color="auto"/>
              <w:left w:val="single" w:sz="4" w:space="0" w:color="auto"/>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Сокращенное наименование Получателя</w:t>
            </w:r>
          </w:p>
        </w:tc>
      </w:tr>
      <w:tr w:rsidR="00C31A8E" w:rsidRPr="00C31A8E" w:rsidTr="00727852">
        <w:trPr>
          <w:gridBefore w:val="1"/>
          <w:wBefore w:w="46" w:type="dxa"/>
        </w:trPr>
        <w:tc>
          <w:tcPr>
            <w:tcW w:w="1757" w:type="dxa"/>
            <w:tcBorders>
              <w:top w:val="single" w:sz="4" w:space="0" w:color="auto"/>
              <w:lef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___________</w:t>
            </w:r>
          </w:p>
        </w:tc>
        <w:tc>
          <w:tcPr>
            <w:tcW w:w="3267" w:type="dxa"/>
            <w:tcBorders>
              <w:top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/____________________</w:t>
            </w:r>
          </w:p>
        </w:tc>
        <w:tc>
          <w:tcPr>
            <w:tcW w:w="1383" w:type="dxa"/>
            <w:tcBorders>
              <w:top w:val="single" w:sz="4" w:space="0" w:color="auto"/>
              <w:lef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________</w:t>
            </w:r>
          </w:p>
        </w:tc>
        <w:tc>
          <w:tcPr>
            <w:tcW w:w="3578" w:type="dxa"/>
            <w:gridSpan w:val="2"/>
            <w:tcBorders>
              <w:top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/___________________</w:t>
            </w:r>
          </w:p>
        </w:tc>
      </w:tr>
      <w:tr w:rsidR="00C31A8E" w:rsidRPr="00C31A8E" w:rsidTr="00727852">
        <w:trPr>
          <w:gridBefore w:val="1"/>
          <w:wBefore w:w="46" w:type="dxa"/>
        </w:trPr>
        <w:tc>
          <w:tcPr>
            <w:tcW w:w="1757" w:type="dxa"/>
            <w:tcBorders>
              <w:left w:val="single" w:sz="4" w:space="0" w:color="auto"/>
              <w:bottom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(подпись)</w:t>
            </w:r>
          </w:p>
        </w:tc>
        <w:tc>
          <w:tcPr>
            <w:tcW w:w="3267" w:type="dxa"/>
            <w:tcBorders>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(Ф.И.О.)</w:t>
            </w:r>
          </w:p>
        </w:tc>
        <w:tc>
          <w:tcPr>
            <w:tcW w:w="1383" w:type="dxa"/>
            <w:tcBorders>
              <w:left w:val="single" w:sz="4" w:space="0" w:color="auto"/>
              <w:bottom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(подпись)</w:t>
            </w:r>
          </w:p>
        </w:tc>
        <w:tc>
          <w:tcPr>
            <w:tcW w:w="3578" w:type="dxa"/>
            <w:gridSpan w:val="2"/>
            <w:tcBorders>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(Ф.И.О.)</w:t>
            </w:r>
          </w:p>
        </w:tc>
      </w:tr>
      <w:tr w:rsidR="00C31A8E" w:rsidRPr="00C31A8E" w:rsidTr="00727852">
        <w:tblPrEx>
          <w:tblCellMar>
            <w:top w:w="0" w:type="dxa"/>
            <w:left w:w="108" w:type="dxa"/>
            <w:bottom w:w="0" w:type="dxa"/>
            <w:right w:w="108" w:type="dxa"/>
          </w:tblCellMar>
          <w:tblLook w:val="01E0"/>
        </w:tblPrEx>
        <w:trPr>
          <w:gridAfter w:val="1"/>
          <w:wAfter w:w="142" w:type="dxa"/>
          <w:trHeight w:val="241"/>
        </w:trPr>
        <w:tc>
          <w:tcPr>
            <w:tcW w:w="9889" w:type="dxa"/>
            <w:gridSpan w:val="5"/>
          </w:tcPr>
          <w:p w:rsidR="00C31A8E" w:rsidRDefault="00C31A8E" w:rsidP="00727852">
            <w:pPr>
              <w:rPr>
                <w:rFonts w:ascii="Times New Roman" w:hAnsi="Times New Roman" w:cs="Times New Roman"/>
                <w:sz w:val="28"/>
                <w:szCs w:val="28"/>
              </w:rPr>
            </w:pPr>
          </w:p>
          <w:p w:rsidR="00C31A8E" w:rsidRPr="00C31A8E" w:rsidRDefault="00D80D1B" w:rsidP="00D80D1B">
            <w:pPr>
              <w:ind w:left="3960"/>
              <w:jc w:val="center"/>
              <w:rPr>
                <w:rFonts w:ascii="Times New Roman" w:hAnsi="Times New Roman" w:cs="Times New Roman"/>
                <w:sz w:val="28"/>
                <w:szCs w:val="28"/>
              </w:rPr>
            </w:pPr>
            <w:r w:rsidRPr="00B5659A">
              <w:rPr>
                <w:rFonts w:ascii="Times New Roman" w:hAnsi="Times New Roman" w:cs="Times New Roman"/>
                <w:sz w:val="24"/>
                <w:szCs w:val="24"/>
              </w:rPr>
              <w:lastRenderedPageBreak/>
              <w:t>Приложение</w:t>
            </w:r>
            <w:r w:rsidR="00C31A8E" w:rsidRPr="00C31A8E">
              <w:rPr>
                <w:rFonts w:ascii="Times New Roman" w:hAnsi="Times New Roman" w:cs="Times New Roman"/>
                <w:sz w:val="28"/>
                <w:szCs w:val="28"/>
              </w:rPr>
              <w:t xml:space="preserve"> </w:t>
            </w:r>
            <w:r>
              <w:rPr>
                <w:rFonts w:ascii="Times New Roman" w:hAnsi="Times New Roman" w:cs="Times New Roman"/>
                <w:sz w:val="28"/>
                <w:szCs w:val="28"/>
              </w:rPr>
              <w:t>6</w:t>
            </w:r>
          </w:p>
        </w:tc>
      </w:tr>
      <w:tr w:rsidR="00C31A8E" w:rsidRPr="00C31A8E" w:rsidTr="00727852">
        <w:tblPrEx>
          <w:tblCellMar>
            <w:top w:w="0" w:type="dxa"/>
            <w:left w:w="108" w:type="dxa"/>
            <w:bottom w:w="0" w:type="dxa"/>
            <w:right w:w="108" w:type="dxa"/>
          </w:tblCellMar>
          <w:tblLook w:val="01E0"/>
        </w:tblPrEx>
        <w:trPr>
          <w:gridAfter w:val="1"/>
          <w:wAfter w:w="142" w:type="dxa"/>
          <w:trHeight w:val="2190"/>
        </w:trPr>
        <w:tc>
          <w:tcPr>
            <w:tcW w:w="9889" w:type="dxa"/>
            <w:gridSpan w:val="5"/>
          </w:tcPr>
          <w:p w:rsidR="00C31A8E" w:rsidRPr="00053A7C" w:rsidRDefault="00C31A8E" w:rsidP="00D739DA">
            <w:pPr>
              <w:pStyle w:val="ConsPlusNonformat"/>
              <w:widowControl/>
              <w:ind w:left="4678"/>
              <w:jc w:val="center"/>
              <w:rPr>
                <w:rFonts w:ascii="Times New Roman" w:hAnsi="Times New Roman" w:cs="Times New Roman"/>
                <w:sz w:val="24"/>
                <w:szCs w:val="24"/>
              </w:rPr>
            </w:pPr>
            <w:r>
              <w:rPr>
                <w:rFonts w:ascii="Times New Roman" w:hAnsi="Times New Roman" w:cs="Times New Roman"/>
                <w:sz w:val="24"/>
                <w:szCs w:val="24"/>
              </w:rPr>
              <w:lastRenderedPageBreak/>
              <w:t xml:space="preserve">к </w:t>
            </w:r>
            <w:r w:rsidRPr="00053A7C">
              <w:rPr>
                <w:rFonts w:ascii="Times New Roman" w:hAnsi="Times New Roman" w:cs="Times New Roman"/>
                <w:sz w:val="24"/>
                <w:szCs w:val="24"/>
              </w:rPr>
              <w:t>Соглашени</w:t>
            </w:r>
            <w:r>
              <w:rPr>
                <w:rFonts w:ascii="Times New Roman" w:hAnsi="Times New Roman" w:cs="Times New Roman"/>
                <w:sz w:val="24"/>
                <w:szCs w:val="24"/>
              </w:rPr>
              <w:t>ю</w:t>
            </w:r>
          </w:p>
          <w:p w:rsidR="00C31A8E" w:rsidRPr="00053A7C" w:rsidRDefault="00C31A8E" w:rsidP="00D739DA">
            <w:pPr>
              <w:ind w:left="5103"/>
              <w:jc w:val="center"/>
              <w:rPr>
                <w:rFonts w:ascii="Times New Roman" w:eastAsia="Calibri" w:hAnsi="Times New Roman" w:cs="Times New Roman"/>
                <w:sz w:val="24"/>
                <w:szCs w:val="24"/>
              </w:rPr>
            </w:pPr>
            <w:r w:rsidRPr="00053A7C">
              <w:rPr>
                <w:rFonts w:ascii="Times New Roman" w:eastAsia="Calibri" w:hAnsi="Times New Roman" w:cs="Times New Roman"/>
                <w:sz w:val="24"/>
                <w:szCs w:val="24"/>
              </w:rPr>
              <w:t xml:space="preserve">о предоставлении субсидии из бюджета муниципального района </w:t>
            </w:r>
            <w:proofErr w:type="spellStart"/>
            <w:r w:rsidRPr="00053A7C">
              <w:rPr>
                <w:rFonts w:ascii="Times New Roman" w:eastAsia="Calibri" w:hAnsi="Times New Roman" w:cs="Times New Roman"/>
                <w:sz w:val="24"/>
                <w:szCs w:val="24"/>
              </w:rPr>
              <w:t>Похвистневский</w:t>
            </w:r>
            <w:proofErr w:type="spellEnd"/>
            <w:r w:rsidRPr="00053A7C">
              <w:rPr>
                <w:rFonts w:ascii="Times New Roman" w:eastAsia="Calibri" w:hAnsi="Times New Roman" w:cs="Times New Roman"/>
                <w:sz w:val="24"/>
                <w:szCs w:val="24"/>
              </w:rPr>
              <w:t xml:space="preserve"> юридическим лицам, индивидуальным предпринимателям, а также физическим лицам – производителям товаров, работ, услуг в соответствии с пунктами 3 и 7 статьи 78, пунктами 2 и 4 статьи 78.1 Бюджетного кодекса Российской Федерации</w:t>
            </w:r>
          </w:p>
          <w:p w:rsidR="00C31A8E" w:rsidRPr="00C31A8E" w:rsidRDefault="00C31A8E" w:rsidP="00D739DA">
            <w:pPr>
              <w:rPr>
                <w:rFonts w:ascii="Times New Roman" w:hAnsi="Times New Roman" w:cs="Times New Roman"/>
                <w:bCs/>
                <w:sz w:val="28"/>
                <w:szCs w:val="28"/>
              </w:rPr>
            </w:pPr>
          </w:p>
        </w:tc>
      </w:tr>
    </w:tbl>
    <w:p w:rsidR="00C31A8E" w:rsidRPr="00C31A8E" w:rsidRDefault="00C31A8E" w:rsidP="00D739DA">
      <w:pPr>
        <w:pStyle w:val="1"/>
        <w:spacing w:before="0" w:beforeAutospacing="0" w:after="0" w:afterAutospacing="0"/>
        <w:jc w:val="center"/>
        <w:rPr>
          <w:b w:val="0"/>
          <w:bCs w:val="0"/>
          <w:sz w:val="28"/>
          <w:szCs w:val="28"/>
        </w:rPr>
      </w:pPr>
      <w:r w:rsidRPr="00C31A8E">
        <w:rPr>
          <w:b w:val="0"/>
          <w:bCs w:val="0"/>
          <w:sz w:val="28"/>
          <w:szCs w:val="28"/>
        </w:rPr>
        <w:t>Типовая форма дополнительного соглашения</w:t>
      </w:r>
    </w:p>
    <w:p w:rsidR="00C31A8E" w:rsidRPr="00C31A8E" w:rsidRDefault="00C31A8E" w:rsidP="00D739DA">
      <w:pPr>
        <w:pStyle w:val="ConsPlusNonformat"/>
        <w:widowControl/>
        <w:jc w:val="center"/>
        <w:rPr>
          <w:rFonts w:ascii="Times New Roman" w:hAnsi="Times New Roman" w:cs="Times New Roman"/>
          <w:b/>
          <w:sz w:val="28"/>
          <w:szCs w:val="28"/>
        </w:rPr>
      </w:pPr>
      <w:r w:rsidRPr="00C31A8E">
        <w:rPr>
          <w:rFonts w:ascii="Times New Roman" w:hAnsi="Times New Roman" w:cs="Times New Roman"/>
          <w:b/>
          <w:bCs/>
          <w:sz w:val="28"/>
          <w:szCs w:val="28"/>
        </w:rPr>
        <w:t xml:space="preserve">о расторжении </w:t>
      </w:r>
      <w:r w:rsidRPr="00C31A8E">
        <w:rPr>
          <w:rFonts w:ascii="Times New Roman" w:hAnsi="Times New Roman" w:cs="Times New Roman"/>
          <w:b/>
          <w:sz w:val="28"/>
          <w:szCs w:val="28"/>
        </w:rPr>
        <w:t>Соглашени</w:t>
      </w:r>
      <w:r>
        <w:rPr>
          <w:rFonts w:ascii="Times New Roman" w:hAnsi="Times New Roman" w:cs="Times New Roman"/>
          <w:b/>
          <w:sz w:val="28"/>
          <w:szCs w:val="28"/>
        </w:rPr>
        <w:t>я</w:t>
      </w:r>
    </w:p>
    <w:p w:rsidR="00C31A8E" w:rsidRPr="00C31A8E" w:rsidRDefault="00C31A8E" w:rsidP="00D739DA">
      <w:pPr>
        <w:jc w:val="center"/>
        <w:rPr>
          <w:rFonts w:ascii="Times New Roman" w:eastAsia="Calibri" w:hAnsi="Times New Roman" w:cs="Times New Roman"/>
          <w:b/>
          <w:sz w:val="28"/>
          <w:szCs w:val="28"/>
        </w:rPr>
      </w:pPr>
      <w:r w:rsidRPr="00C31A8E">
        <w:rPr>
          <w:rFonts w:ascii="Times New Roman" w:eastAsia="Calibri" w:hAnsi="Times New Roman" w:cs="Times New Roman"/>
          <w:b/>
          <w:sz w:val="28"/>
          <w:szCs w:val="28"/>
        </w:rPr>
        <w:t xml:space="preserve">о предоставлении субсидии из бюджета муниципального района </w:t>
      </w:r>
      <w:proofErr w:type="spellStart"/>
      <w:r w:rsidRPr="00C31A8E">
        <w:rPr>
          <w:rFonts w:ascii="Times New Roman" w:eastAsia="Calibri" w:hAnsi="Times New Roman" w:cs="Times New Roman"/>
          <w:b/>
          <w:sz w:val="28"/>
          <w:szCs w:val="28"/>
        </w:rPr>
        <w:t>Похвистневский</w:t>
      </w:r>
      <w:proofErr w:type="spellEnd"/>
      <w:r w:rsidRPr="00C31A8E">
        <w:rPr>
          <w:rFonts w:ascii="Times New Roman" w:eastAsia="Calibri" w:hAnsi="Times New Roman" w:cs="Times New Roman"/>
          <w:b/>
          <w:sz w:val="28"/>
          <w:szCs w:val="28"/>
        </w:rPr>
        <w:t xml:space="preserve"> юридическим лицам, индивидуальным предпринимателям, а также физическим лицам – производителям товаров, работ, услуг в соответствии с пунктами 3 и 7 статьи 78, пунктами 2 и 4 статьи 78.1 Бюджетного кодекса Российской Федерации</w:t>
      </w:r>
    </w:p>
    <w:p w:rsidR="00C31A8E" w:rsidRPr="00C31A8E" w:rsidRDefault="00C31A8E" w:rsidP="00D739DA">
      <w:pPr>
        <w:pStyle w:val="ConsPlusTitle"/>
        <w:ind w:firstLine="709"/>
        <w:jc w:val="center"/>
        <w:rPr>
          <w:rFonts w:ascii="Times New Roman" w:hAnsi="Times New Roman" w:cs="Times New Roman"/>
          <w:b w:val="0"/>
          <w:sz w:val="28"/>
          <w:szCs w:val="28"/>
        </w:rPr>
      </w:pPr>
      <w:r w:rsidRPr="00C31A8E">
        <w:rPr>
          <w:rFonts w:ascii="Times New Roman" w:hAnsi="Times New Roman" w:cs="Times New Roman"/>
          <w:b w:val="0"/>
          <w:bCs w:val="0"/>
          <w:sz w:val="28"/>
          <w:szCs w:val="28"/>
        </w:rPr>
        <w:t>от «__» _________20__ г. № ______</w:t>
      </w:r>
    </w:p>
    <w:p w:rsidR="00C31A8E" w:rsidRPr="00C31A8E" w:rsidRDefault="00C31A8E" w:rsidP="00D739DA">
      <w:pPr>
        <w:pStyle w:val="1"/>
        <w:spacing w:before="0" w:beforeAutospacing="0" w:after="0" w:afterAutospacing="0"/>
        <w:jc w:val="both"/>
        <w:rPr>
          <w:b w:val="0"/>
          <w:bCs w:val="0"/>
          <w:sz w:val="28"/>
          <w:szCs w:val="28"/>
        </w:rPr>
      </w:pPr>
      <w:r w:rsidRPr="00C31A8E">
        <w:rPr>
          <w:b w:val="0"/>
          <w:bCs w:val="0"/>
          <w:sz w:val="28"/>
          <w:szCs w:val="28"/>
        </w:rPr>
        <w:t xml:space="preserve">г. Похвистнево                                                                   </w:t>
      </w:r>
    </w:p>
    <w:p w:rsidR="00C31A8E" w:rsidRPr="00C31A8E" w:rsidRDefault="00C31A8E" w:rsidP="00D739DA">
      <w:pPr>
        <w:pStyle w:val="1"/>
        <w:spacing w:before="0" w:beforeAutospacing="0" w:after="0" w:afterAutospacing="0"/>
        <w:jc w:val="both"/>
        <w:rPr>
          <w:b w:val="0"/>
          <w:bCs w:val="0"/>
          <w:sz w:val="28"/>
          <w:szCs w:val="28"/>
        </w:rPr>
      </w:pPr>
      <w:r w:rsidRPr="00C31A8E">
        <w:rPr>
          <w:b w:val="0"/>
          <w:bCs w:val="0"/>
          <w:sz w:val="28"/>
          <w:szCs w:val="28"/>
        </w:rPr>
        <w:t xml:space="preserve">«__» __________ 20___ г.                                                   № __________________                       </w:t>
      </w:r>
    </w:p>
    <w:p w:rsidR="00C31A8E" w:rsidRPr="00C31A8E" w:rsidRDefault="00C31A8E" w:rsidP="00D739DA">
      <w:pPr>
        <w:pStyle w:val="1"/>
        <w:spacing w:before="0" w:beforeAutospacing="0" w:after="0" w:afterAutospacing="0"/>
        <w:jc w:val="both"/>
        <w:rPr>
          <w:b w:val="0"/>
          <w:bCs w:val="0"/>
          <w:sz w:val="28"/>
          <w:szCs w:val="28"/>
        </w:rPr>
      </w:pPr>
      <w:proofErr w:type="gramStart"/>
      <w:r w:rsidRPr="00C31A8E">
        <w:rPr>
          <w:b w:val="0"/>
          <w:bCs w:val="0"/>
          <w:sz w:val="28"/>
          <w:szCs w:val="28"/>
        </w:rPr>
        <w:t xml:space="preserve">(дата заключения дополнительного                                      (номер дополнительного </w:t>
      </w:r>
      <w:proofErr w:type="gramEnd"/>
    </w:p>
    <w:p w:rsidR="00C31A8E" w:rsidRPr="00C31A8E" w:rsidRDefault="00C31A8E" w:rsidP="00D739DA">
      <w:pPr>
        <w:pStyle w:val="1"/>
        <w:spacing w:before="0" w:beforeAutospacing="0" w:after="0" w:afterAutospacing="0"/>
        <w:jc w:val="both"/>
        <w:rPr>
          <w:b w:val="0"/>
          <w:bCs w:val="0"/>
          <w:sz w:val="28"/>
          <w:szCs w:val="28"/>
        </w:rPr>
      </w:pPr>
      <w:r w:rsidRPr="00C31A8E">
        <w:rPr>
          <w:b w:val="0"/>
          <w:bCs w:val="0"/>
          <w:sz w:val="28"/>
          <w:szCs w:val="28"/>
        </w:rPr>
        <w:t xml:space="preserve">                соглашения)                                                                             соглашения</w:t>
      </w:r>
    </w:p>
    <w:p w:rsidR="00C31A8E" w:rsidRPr="00C31A8E" w:rsidRDefault="00C31A8E" w:rsidP="00D739DA">
      <w:pPr>
        <w:pStyle w:val="1"/>
        <w:spacing w:before="0" w:beforeAutospacing="0" w:after="0" w:afterAutospacing="0"/>
        <w:ind w:firstLine="567"/>
        <w:jc w:val="both"/>
        <w:rPr>
          <w:b w:val="0"/>
          <w:bCs w:val="0"/>
          <w:sz w:val="28"/>
          <w:szCs w:val="28"/>
        </w:rPr>
      </w:pPr>
      <w:proofErr w:type="gramStart"/>
      <w:r w:rsidRPr="00C31A8E">
        <w:rPr>
          <w:b w:val="0"/>
          <w:bCs w:val="0"/>
          <w:sz w:val="28"/>
          <w:szCs w:val="28"/>
        </w:rPr>
        <w:t xml:space="preserve">Финансовое управление Администрации муниципального района </w:t>
      </w:r>
      <w:proofErr w:type="spellStart"/>
      <w:r w:rsidRPr="00C31A8E">
        <w:rPr>
          <w:b w:val="0"/>
          <w:bCs w:val="0"/>
          <w:sz w:val="28"/>
          <w:szCs w:val="28"/>
        </w:rPr>
        <w:t>Похвистневский</w:t>
      </w:r>
      <w:proofErr w:type="spellEnd"/>
      <w:r w:rsidRPr="00C31A8E">
        <w:rPr>
          <w:b w:val="0"/>
          <w:bCs w:val="0"/>
          <w:sz w:val="28"/>
          <w:szCs w:val="28"/>
        </w:rPr>
        <w:t xml:space="preserve"> Самарской области, выполняющее функции и полномочия главного распорядителя средств бюджета муниципального района </w:t>
      </w:r>
      <w:proofErr w:type="spellStart"/>
      <w:r w:rsidRPr="00C31A8E">
        <w:rPr>
          <w:b w:val="0"/>
          <w:bCs w:val="0"/>
          <w:sz w:val="28"/>
          <w:szCs w:val="28"/>
        </w:rPr>
        <w:t>Похвистневский</w:t>
      </w:r>
      <w:proofErr w:type="spellEnd"/>
      <w:r w:rsidRPr="00C31A8E">
        <w:rPr>
          <w:b w:val="0"/>
          <w:bCs w:val="0"/>
          <w:sz w:val="28"/>
          <w:szCs w:val="28"/>
        </w:rPr>
        <w:t xml:space="preserve"> – Администрации муниципального района </w:t>
      </w:r>
      <w:proofErr w:type="spellStart"/>
      <w:r w:rsidRPr="00C31A8E">
        <w:rPr>
          <w:b w:val="0"/>
          <w:bCs w:val="0"/>
          <w:sz w:val="28"/>
          <w:szCs w:val="28"/>
        </w:rPr>
        <w:t>Похвистневский</w:t>
      </w:r>
      <w:proofErr w:type="spellEnd"/>
      <w:r w:rsidRPr="00C31A8E">
        <w:rPr>
          <w:b w:val="0"/>
          <w:bCs w:val="0"/>
          <w:sz w:val="28"/>
          <w:szCs w:val="28"/>
        </w:rPr>
        <w:t xml:space="preserve">,   действующее на основании постановления Администрации муниципального района </w:t>
      </w:r>
      <w:proofErr w:type="spellStart"/>
      <w:r w:rsidRPr="00C31A8E">
        <w:rPr>
          <w:b w:val="0"/>
          <w:bCs w:val="0"/>
          <w:sz w:val="28"/>
          <w:szCs w:val="28"/>
        </w:rPr>
        <w:t>Похвистневский</w:t>
      </w:r>
      <w:proofErr w:type="spellEnd"/>
      <w:r w:rsidRPr="00C31A8E">
        <w:rPr>
          <w:b w:val="0"/>
          <w:bCs w:val="0"/>
          <w:sz w:val="28"/>
          <w:szCs w:val="28"/>
        </w:rPr>
        <w:t xml:space="preserve"> от 06.12.2011 № 952 «О передаче части функций и полномочий учредителя от имени Администрации муниципального района </w:t>
      </w:r>
      <w:proofErr w:type="spellStart"/>
      <w:r w:rsidRPr="00C31A8E">
        <w:rPr>
          <w:b w:val="0"/>
          <w:bCs w:val="0"/>
          <w:sz w:val="28"/>
          <w:szCs w:val="28"/>
        </w:rPr>
        <w:t>Похвистневский</w:t>
      </w:r>
      <w:proofErr w:type="spellEnd"/>
      <w:r w:rsidRPr="00C31A8E">
        <w:rPr>
          <w:b w:val="0"/>
          <w:bCs w:val="0"/>
          <w:sz w:val="28"/>
          <w:szCs w:val="28"/>
        </w:rPr>
        <w:t xml:space="preserve"> финансовому управлению Администрации муниципального района </w:t>
      </w:r>
      <w:proofErr w:type="spellStart"/>
      <w:r w:rsidRPr="00C31A8E">
        <w:rPr>
          <w:b w:val="0"/>
          <w:bCs w:val="0"/>
          <w:sz w:val="28"/>
          <w:szCs w:val="28"/>
        </w:rPr>
        <w:t>Похвистневский</w:t>
      </w:r>
      <w:proofErr w:type="spellEnd"/>
      <w:r w:rsidRPr="00C31A8E">
        <w:rPr>
          <w:b w:val="0"/>
          <w:bCs w:val="0"/>
          <w:sz w:val="28"/>
          <w:szCs w:val="28"/>
        </w:rPr>
        <w:t xml:space="preserve">»,  именуемое в дальнейшем «Администрация района», </w:t>
      </w:r>
      <w:r w:rsidRPr="00C31A8E">
        <w:rPr>
          <w:b w:val="0"/>
          <w:bCs w:val="0"/>
          <w:spacing w:val="-2"/>
          <w:sz w:val="28"/>
          <w:szCs w:val="28"/>
        </w:rPr>
        <w:t>в лице</w:t>
      </w:r>
      <w:proofErr w:type="gramEnd"/>
      <w:r w:rsidRPr="00C31A8E">
        <w:rPr>
          <w:b w:val="0"/>
          <w:bCs w:val="0"/>
          <w:spacing w:val="-2"/>
          <w:sz w:val="28"/>
          <w:szCs w:val="28"/>
        </w:rPr>
        <w:t xml:space="preserve"> _________________, </w:t>
      </w:r>
      <w:proofErr w:type="gramStart"/>
      <w:r w:rsidRPr="00C31A8E">
        <w:rPr>
          <w:b w:val="0"/>
          <w:bCs w:val="0"/>
          <w:spacing w:val="-2"/>
          <w:sz w:val="28"/>
          <w:szCs w:val="28"/>
        </w:rPr>
        <w:t>действующего на основании _________________</w:t>
      </w:r>
      <w:r w:rsidRPr="00C31A8E">
        <w:rPr>
          <w:b w:val="0"/>
          <w:bCs w:val="0"/>
          <w:sz w:val="28"/>
          <w:szCs w:val="28"/>
        </w:rPr>
        <w:t>, с одной стороны, и ________________________, именуемое в дальнейшем «Получатель», в лице _______________, действующего на основании _______________, с  другой  стороны,  далее   именуемые   «Стороны»,   заключили настоящее дополнительное соглашение о расторжении Соглашения о предоставлении в 202</w:t>
      </w:r>
      <w:r>
        <w:rPr>
          <w:b w:val="0"/>
          <w:bCs w:val="0"/>
          <w:sz w:val="28"/>
          <w:szCs w:val="28"/>
        </w:rPr>
        <w:t>1</w:t>
      </w:r>
      <w:r w:rsidRPr="00C31A8E">
        <w:rPr>
          <w:b w:val="0"/>
          <w:bCs w:val="0"/>
          <w:sz w:val="28"/>
          <w:szCs w:val="28"/>
        </w:rPr>
        <w:t xml:space="preserve"> году субсидий из бюджета муниципального района </w:t>
      </w:r>
      <w:proofErr w:type="spellStart"/>
      <w:r w:rsidRPr="00C31A8E">
        <w:rPr>
          <w:b w:val="0"/>
          <w:bCs w:val="0"/>
          <w:sz w:val="28"/>
          <w:szCs w:val="28"/>
        </w:rPr>
        <w:t>Похвистневский</w:t>
      </w:r>
      <w:proofErr w:type="spellEnd"/>
      <w:r w:rsidRPr="00C31A8E">
        <w:rPr>
          <w:b w:val="0"/>
          <w:bCs w:val="0"/>
          <w:sz w:val="28"/>
          <w:szCs w:val="28"/>
        </w:rPr>
        <w:t xml:space="preserve">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w:t>
      </w:r>
      <w:proofErr w:type="gramEnd"/>
      <w:r w:rsidRPr="00C31A8E">
        <w:rPr>
          <w:b w:val="0"/>
          <w:bCs w:val="0"/>
          <w:sz w:val="28"/>
          <w:szCs w:val="28"/>
        </w:rPr>
        <w:t xml:space="preserve"> области от «__» __________ 20__ г. № ______ (далее - Соглашение, Субсидия) о нижеследующем.</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1. Расторгнуть Соглашение на основании _______________________________________________________________</w:t>
      </w:r>
    </w:p>
    <w:p w:rsidR="00C31A8E" w:rsidRPr="00C31A8E" w:rsidRDefault="00C31A8E" w:rsidP="00D739DA">
      <w:pPr>
        <w:pStyle w:val="1"/>
        <w:spacing w:before="0" w:beforeAutospacing="0" w:after="0" w:afterAutospacing="0"/>
        <w:jc w:val="center"/>
        <w:rPr>
          <w:b w:val="0"/>
          <w:bCs w:val="0"/>
          <w:sz w:val="20"/>
          <w:szCs w:val="20"/>
        </w:rPr>
      </w:pPr>
      <w:r w:rsidRPr="00C31A8E">
        <w:rPr>
          <w:b w:val="0"/>
          <w:bCs w:val="0"/>
          <w:sz w:val="20"/>
          <w:szCs w:val="20"/>
        </w:rPr>
        <w:t>(указывается основание для расторжения Соглашения)</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2. Состояние расчетов на дату расторжения Соглашения:</w:t>
      </w:r>
      <w:bookmarkStart w:id="31" w:name="Par64"/>
      <w:bookmarkEnd w:id="31"/>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2.1. Бюджетное обязательство Администрации района исполнено в размере</w:t>
      </w:r>
    </w:p>
    <w:p w:rsidR="00C31A8E" w:rsidRPr="00C31A8E" w:rsidRDefault="00C31A8E" w:rsidP="00D739DA">
      <w:pPr>
        <w:pStyle w:val="1"/>
        <w:spacing w:before="0" w:beforeAutospacing="0" w:after="0" w:afterAutospacing="0"/>
        <w:jc w:val="both"/>
        <w:rPr>
          <w:b w:val="0"/>
          <w:bCs w:val="0"/>
          <w:sz w:val="28"/>
          <w:szCs w:val="28"/>
        </w:rPr>
      </w:pPr>
      <w:r w:rsidRPr="00C31A8E">
        <w:rPr>
          <w:b w:val="0"/>
          <w:bCs w:val="0"/>
          <w:sz w:val="28"/>
          <w:szCs w:val="28"/>
        </w:rPr>
        <w:lastRenderedPageBreak/>
        <w:t>______ (__________________) рублей    по коду БК ______________;</w:t>
      </w:r>
    </w:p>
    <w:p w:rsidR="00C31A8E" w:rsidRPr="00C31A8E" w:rsidRDefault="00C31A8E" w:rsidP="00D739DA">
      <w:pPr>
        <w:pStyle w:val="1"/>
        <w:spacing w:before="0" w:beforeAutospacing="0" w:after="0" w:afterAutospacing="0"/>
        <w:jc w:val="both"/>
        <w:rPr>
          <w:b w:val="0"/>
          <w:bCs w:val="0"/>
          <w:sz w:val="20"/>
          <w:szCs w:val="20"/>
        </w:rPr>
      </w:pPr>
      <w:r w:rsidRPr="00C31A8E">
        <w:rPr>
          <w:b w:val="0"/>
          <w:bCs w:val="0"/>
          <w:sz w:val="20"/>
          <w:szCs w:val="20"/>
        </w:rPr>
        <w:t xml:space="preserve">              </w:t>
      </w:r>
      <w:r>
        <w:rPr>
          <w:b w:val="0"/>
          <w:bCs w:val="0"/>
          <w:sz w:val="20"/>
          <w:szCs w:val="20"/>
        </w:rPr>
        <w:t xml:space="preserve">                     </w:t>
      </w:r>
      <w:r w:rsidRPr="00C31A8E">
        <w:rPr>
          <w:b w:val="0"/>
          <w:bCs w:val="0"/>
          <w:sz w:val="20"/>
          <w:szCs w:val="20"/>
        </w:rPr>
        <w:t xml:space="preserve">    (сумма прописью)                                              (код БК)</w:t>
      </w:r>
    </w:p>
    <w:p w:rsidR="00C31A8E" w:rsidRPr="00C31A8E" w:rsidRDefault="00C31A8E" w:rsidP="00D739DA">
      <w:pPr>
        <w:pStyle w:val="1"/>
        <w:spacing w:before="0" w:beforeAutospacing="0" w:after="0" w:afterAutospacing="0"/>
        <w:ind w:firstLine="567"/>
        <w:jc w:val="both"/>
        <w:rPr>
          <w:b w:val="0"/>
          <w:bCs w:val="0"/>
          <w:sz w:val="28"/>
          <w:szCs w:val="28"/>
        </w:rPr>
      </w:pPr>
      <w:bookmarkStart w:id="32" w:name="Par69"/>
      <w:bookmarkEnd w:id="32"/>
      <w:r w:rsidRPr="00C31A8E">
        <w:rPr>
          <w:b w:val="0"/>
          <w:bCs w:val="0"/>
          <w:sz w:val="28"/>
          <w:szCs w:val="28"/>
        </w:rPr>
        <w:t>2.2. Получатель в течение _______ дней со дня расторжения обязуется возвратить   в местный бюджет сумму Субсидии в размере</w:t>
      </w:r>
      <w:proofErr w:type="gramStart"/>
      <w:r w:rsidRPr="00C31A8E">
        <w:rPr>
          <w:b w:val="0"/>
          <w:bCs w:val="0"/>
          <w:sz w:val="28"/>
          <w:szCs w:val="28"/>
        </w:rPr>
        <w:t xml:space="preserve"> _____ (_________________) </w:t>
      </w:r>
      <w:proofErr w:type="gramEnd"/>
      <w:r w:rsidRPr="00C31A8E">
        <w:rPr>
          <w:b w:val="0"/>
          <w:bCs w:val="0"/>
          <w:sz w:val="28"/>
          <w:szCs w:val="28"/>
        </w:rPr>
        <w:t>рублей;</w:t>
      </w:r>
    </w:p>
    <w:p w:rsidR="00C31A8E" w:rsidRPr="00C31A8E" w:rsidRDefault="00C31A8E" w:rsidP="00D739DA">
      <w:pPr>
        <w:pStyle w:val="1"/>
        <w:spacing w:before="0" w:beforeAutospacing="0" w:after="0" w:afterAutospacing="0"/>
        <w:jc w:val="both"/>
        <w:rPr>
          <w:b w:val="0"/>
          <w:bCs w:val="0"/>
          <w:sz w:val="28"/>
          <w:szCs w:val="28"/>
        </w:rPr>
      </w:pPr>
      <w:r w:rsidRPr="00C31A8E">
        <w:rPr>
          <w:b w:val="0"/>
          <w:bCs w:val="0"/>
          <w:sz w:val="28"/>
          <w:szCs w:val="28"/>
        </w:rPr>
        <w:t xml:space="preserve">    (сумма прописью)</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 xml:space="preserve">2.5. _________________________________________________ </w:t>
      </w:r>
      <w:r w:rsidRPr="00C31A8E">
        <w:rPr>
          <w:rStyle w:val="af8"/>
          <w:b w:val="0"/>
          <w:bCs w:val="0"/>
          <w:sz w:val="28"/>
          <w:szCs w:val="28"/>
        </w:rPr>
        <w:footnoteReference w:customMarkFollows="1" w:id="2"/>
        <w:sym w:font="Symbol" w:char="F031"/>
      </w:r>
      <w:r w:rsidRPr="00C31A8E">
        <w:rPr>
          <w:b w:val="0"/>
          <w:bCs w:val="0"/>
          <w:sz w:val="28"/>
          <w:szCs w:val="28"/>
        </w:rPr>
        <w:t>.</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3. Стороны взаимных претензий друг к другу не имеют.</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4.  Настоящее дополнительное соглашение вступает в силу с момента его подписания лицами, имеющими право действовать от имени каждой из Сторон.</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5. Обязательства Сторон по Соглашению прекращаются с момента вступления в силу настоящего дополнительного соглашения.</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6. Иные положения настоящего Соглашения:</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6.1.  Настоящее Соглашение заключено Сторонами в двух экземплярах, имеющих равную юридическую силу, по одному для каждой из Сторон.</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6.2.____________________________________________________</w:t>
      </w:r>
      <w:r w:rsidRPr="00C31A8E">
        <w:rPr>
          <w:rStyle w:val="af8"/>
          <w:b w:val="0"/>
          <w:bCs w:val="0"/>
          <w:sz w:val="28"/>
          <w:szCs w:val="28"/>
        </w:rPr>
        <w:footnoteReference w:customMarkFollows="1" w:id="3"/>
        <w:sym w:font="Symbol" w:char="F032"/>
      </w:r>
      <w:r w:rsidRPr="00C31A8E">
        <w:rPr>
          <w:b w:val="0"/>
          <w:bCs w:val="0"/>
          <w:sz w:val="28"/>
          <w:szCs w:val="28"/>
        </w:rPr>
        <w:t>.</w:t>
      </w:r>
    </w:p>
    <w:p w:rsidR="00C31A8E" w:rsidRPr="00C31A8E" w:rsidRDefault="00C31A8E" w:rsidP="00D739DA">
      <w:pPr>
        <w:pStyle w:val="1"/>
        <w:spacing w:before="0" w:beforeAutospacing="0" w:after="0" w:afterAutospacing="0"/>
        <w:jc w:val="center"/>
        <w:rPr>
          <w:b w:val="0"/>
          <w:bCs w:val="0"/>
          <w:sz w:val="28"/>
          <w:szCs w:val="28"/>
        </w:rPr>
      </w:pPr>
    </w:p>
    <w:p w:rsidR="00C31A8E" w:rsidRPr="00C31A8E" w:rsidRDefault="00C31A8E" w:rsidP="00D739DA">
      <w:pPr>
        <w:pStyle w:val="1"/>
        <w:spacing w:before="0" w:beforeAutospacing="0" w:after="0" w:afterAutospacing="0"/>
        <w:jc w:val="center"/>
        <w:rPr>
          <w:b w:val="0"/>
          <w:bCs w:val="0"/>
          <w:sz w:val="28"/>
          <w:szCs w:val="28"/>
        </w:rPr>
      </w:pPr>
      <w:r w:rsidRPr="00C31A8E">
        <w:rPr>
          <w:b w:val="0"/>
          <w:bCs w:val="0"/>
          <w:sz w:val="28"/>
          <w:szCs w:val="28"/>
        </w:rPr>
        <w:t>7. Юридические адреса и платежные реквизиты Сторон</w:t>
      </w:r>
    </w:p>
    <w:tbl>
      <w:tblPr>
        <w:tblW w:w="0" w:type="auto"/>
        <w:tblLayout w:type="fixed"/>
        <w:tblCellMar>
          <w:top w:w="102" w:type="dxa"/>
          <w:left w:w="62" w:type="dxa"/>
          <w:bottom w:w="102" w:type="dxa"/>
          <w:right w:w="62" w:type="dxa"/>
        </w:tblCellMar>
        <w:tblLook w:val="0000"/>
      </w:tblPr>
      <w:tblGrid>
        <w:gridCol w:w="5024"/>
        <w:gridCol w:w="4961"/>
      </w:tblGrid>
      <w:tr w:rsidR="00C31A8E" w:rsidRPr="00C31A8E" w:rsidTr="003E6FC3">
        <w:tc>
          <w:tcPr>
            <w:tcW w:w="5024" w:type="dxa"/>
            <w:tcBorders>
              <w:top w:val="single" w:sz="4" w:space="0" w:color="auto"/>
              <w:left w:val="single" w:sz="4" w:space="0" w:color="auto"/>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 xml:space="preserve">Финансовое управление Администрации </w:t>
            </w:r>
            <w:proofErr w:type="gramStart"/>
            <w:r w:rsidRPr="00C31A8E">
              <w:rPr>
                <w:rFonts w:ascii="Times New Roman" w:hAnsi="Times New Roman" w:cs="Times New Roman"/>
                <w:sz w:val="28"/>
                <w:szCs w:val="28"/>
              </w:rPr>
              <w:t>м</w:t>
            </w:r>
            <w:proofErr w:type="gramEnd"/>
            <w:r w:rsidRPr="00C31A8E">
              <w:rPr>
                <w:rFonts w:ascii="Times New Roman" w:hAnsi="Times New Roman" w:cs="Times New Roman"/>
                <w:sz w:val="28"/>
                <w:szCs w:val="28"/>
              </w:rPr>
              <w:t xml:space="preserve">.р. </w:t>
            </w:r>
            <w:proofErr w:type="spellStart"/>
            <w:r w:rsidRPr="00C31A8E">
              <w:rPr>
                <w:rFonts w:ascii="Times New Roman" w:hAnsi="Times New Roman" w:cs="Times New Roman"/>
                <w:sz w:val="28"/>
                <w:szCs w:val="28"/>
              </w:rPr>
              <w:t>Похвистневский</w:t>
            </w:r>
            <w:proofErr w:type="spellEnd"/>
          </w:p>
        </w:tc>
        <w:tc>
          <w:tcPr>
            <w:tcW w:w="4961" w:type="dxa"/>
            <w:tcBorders>
              <w:top w:val="single" w:sz="4" w:space="0" w:color="auto"/>
              <w:left w:val="single" w:sz="4" w:space="0" w:color="auto"/>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Сокращенное наименование Получателя</w:t>
            </w:r>
          </w:p>
        </w:tc>
      </w:tr>
      <w:tr w:rsidR="00C31A8E" w:rsidRPr="00C31A8E" w:rsidTr="003E6FC3">
        <w:tc>
          <w:tcPr>
            <w:tcW w:w="5024" w:type="dxa"/>
            <w:tcBorders>
              <w:top w:val="single" w:sz="4" w:space="0" w:color="auto"/>
              <w:left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 xml:space="preserve">Финансовое управление Администрации муниципального района </w:t>
            </w:r>
            <w:proofErr w:type="spellStart"/>
            <w:r w:rsidRPr="00C31A8E">
              <w:rPr>
                <w:rFonts w:ascii="Times New Roman" w:hAnsi="Times New Roman" w:cs="Times New Roman"/>
                <w:sz w:val="28"/>
                <w:szCs w:val="28"/>
              </w:rPr>
              <w:t>Похвистневский</w:t>
            </w:r>
            <w:proofErr w:type="spellEnd"/>
            <w:r w:rsidRPr="00C31A8E">
              <w:rPr>
                <w:rFonts w:ascii="Times New Roman" w:hAnsi="Times New Roman" w:cs="Times New Roman"/>
                <w:sz w:val="28"/>
                <w:szCs w:val="28"/>
              </w:rPr>
              <w:t xml:space="preserve"> Самарской области</w:t>
            </w:r>
          </w:p>
        </w:tc>
        <w:tc>
          <w:tcPr>
            <w:tcW w:w="4961" w:type="dxa"/>
            <w:tcBorders>
              <w:top w:val="single" w:sz="4" w:space="0" w:color="auto"/>
              <w:left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Наименование Получателя</w:t>
            </w:r>
          </w:p>
        </w:tc>
      </w:tr>
      <w:tr w:rsidR="00C31A8E" w:rsidRPr="00C31A8E" w:rsidTr="003E6FC3">
        <w:tc>
          <w:tcPr>
            <w:tcW w:w="5024" w:type="dxa"/>
            <w:tcBorders>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ОГРН 1026303314839</w:t>
            </w:r>
          </w:p>
          <w:p w:rsidR="00C31A8E" w:rsidRPr="00C31A8E" w:rsidRDefault="0008044A" w:rsidP="00D739DA">
            <w:pPr>
              <w:rPr>
                <w:rFonts w:ascii="Times New Roman" w:hAnsi="Times New Roman" w:cs="Times New Roman"/>
                <w:sz w:val="28"/>
                <w:szCs w:val="28"/>
              </w:rPr>
            </w:pPr>
            <w:hyperlink r:id="rId20" w:history="1">
              <w:r w:rsidR="00C31A8E" w:rsidRPr="00C31A8E">
                <w:rPr>
                  <w:rFonts w:ascii="Times New Roman" w:hAnsi="Times New Roman" w:cs="Times New Roman"/>
                  <w:sz w:val="28"/>
                  <w:szCs w:val="28"/>
                </w:rPr>
                <w:t>ОКТМО</w:t>
              </w:r>
            </w:hyperlink>
            <w:r w:rsidR="00C31A8E" w:rsidRPr="00C31A8E">
              <w:rPr>
                <w:rFonts w:ascii="Times New Roman" w:hAnsi="Times New Roman" w:cs="Times New Roman"/>
                <w:sz w:val="28"/>
                <w:szCs w:val="28"/>
              </w:rPr>
              <w:t xml:space="preserve"> </w:t>
            </w:r>
            <w:r w:rsidR="00C31A8E" w:rsidRPr="00C31A8E">
              <w:rPr>
                <w:rFonts w:ascii="Times New Roman" w:hAnsi="Times New Roman" w:cs="Times New Roman"/>
                <w:color w:val="212529"/>
                <w:sz w:val="28"/>
                <w:szCs w:val="28"/>
                <w:shd w:val="clear" w:color="auto" w:fill="FFFFFF"/>
              </w:rPr>
              <w:t>36727000001</w:t>
            </w:r>
          </w:p>
        </w:tc>
        <w:tc>
          <w:tcPr>
            <w:tcW w:w="4961" w:type="dxa"/>
            <w:tcBorders>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 xml:space="preserve">ОГРН (ОГРНИ), </w:t>
            </w:r>
            <w:hyperlink r:id="rId21" w:history="1">
              <w:r w:rsidRPr="00C31A8E">
                <w:rPr>
                  <w:rFonts w:ascii="Times New Roman" w:hAnsi="Times New Roman" w:cs="Times New Roman"/>
                  <w:sz w:val="28"/>
                  <w:szCs w:val="28"/>
                </w:rPr>
                <w:t>ОКТМО</w:t>
              </w:r>
            </w:hyperlink>
          </w:p>
        </w:tc>
      </w:tr>
      <w:tr w:rsidR="00C31A8E" w:rsidRPr="00C31A8E" w:rsidTr="003E6FC3">
        <w:tc>
          <w:tcPr>
            <w:tcW w:w="5024" w:type="dxa"/>
            <w:tcBorders>
              <w:top w:val="single" w:sz="4" w:space="0" w:color="auto"/>
              <w:left w:val="single" w:sz="4" w:space="0" w:color="auto"/>
              <w:right w:val="single" w:sz="4" w:space="0" w:color="auto"/>
            </w:tcBorders>
          </w:tcPr>
          <w:p w:rsidR="00C31A8E" w:rsidRPr="00C31A8E" w:rsidRDefault="00C31A8E" w:rsidP="00D739DA">
            <w:pPr>
              <w:pStyle w:val="af4"/>
              <w:spacing w:after="0"/>
              <w:ind w:left="0"/>
              <w:rPr>
                <w:color w:val="000000"/>
                <w:spacing w:val="-12"/>
              </w:rPr>
            </w:pPr>
            <w:proofErr w:type="gramStart"/>
            <w:r w:rsidRPr="00C31A8E">
              <w:t>Место нахождения: 446450, Самарская область, г. Похвистнево, ул. Ленинградская, д. 9</w:t>
            </w:r>
            <w:proofErr w:type="gramEnd"/>
          </w:p>
        </w:tc>
        <w:tc>
          <w:tcPr>
            <w:tcW w:w="4961" w:type="dxa"/>
            <w:tcBorders>
              <w:top w:val="single" w:sz="4" w:space="0" w:color="auto"/>
              <w:left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Место нахождения:</w:t>
            </w:r>
          </w:p>
        </w:tc>
      </w:tr>
      <w:tr w:rsidR="00C31A8E" w:rsidRPr="00C31A8E" w:rsidTr="003E6FC3">
        <w:tc>
          <w:tcPr>
            <w:tcW w:w="5024" w:type="dxa"/>
            <w:tcBorders>
              <w:top w:val="single" w:sz="4" w:space="0" w:color="auto"/>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ИНН 6379002086</w:t>
            </w:r>
          </w:p>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КПП 635701001</w:t>
            </w:r>
          </w:p>
        </w:tc>
        <w:tc>
          <w:tcPr>
            <w:tcW w:w="4961" w:type="dxa"/>
            <w:tcBorders>
              <w:top w:val="single" w:sz="4" w:space="0" w:color="auto"/>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ИНН</w:t>
            </w:r>
          </w:p>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КПП</w:t>
            </w:r>
          </w:p>
        </w:tc>
      </w:tr>
      <w:tr w:rsidR="00C31A8E" w:rsidRPr="00C31A8E" w:rsidTr="003E6FC3">
        <w:tc>
          <w:tcPr>
            <w:tcW w:w="5024" w:type="dxa"/>
            <w:tcBorders>
              <w:top w:val="single" w:sz="4" w:space="0" w:color="auto"/>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Платежные реквизиты:</w:t>
            </w:r>
          </w:p>
        </w:tc>
        <w:tc>
          <w:tcPr>
            <w:tcW w:w="4961" w:type="dxa"/>
            <w:tcBorders>
              <w:top w:val="single" w:sz="4" w:space="0" w:color="auto"/>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Платежные реквизиты:</w:t>
            </w:r>
          </w:p>
        </w:tc>
      </w:tr>
    </w:tbl>
    <w:p w:rsidR="00C31A8E" w:rsidRPr="00C31A8E" w:rsidRDefault="00C31A8E" w:rsidP="00D739DA">
      <w:pPr>
        <w:jc w:val="center"/>
        <w:outlineLvl w:val="0"/>
        <w:rPr>
          <w:rFonts w:ascii="Times New Roman" w:hAnsi="Times New Roman" w:cs="Times New Roman"/>
          <w:sz w:val="28"/>
          <w:szCs w:val="28"/>
        </w:rPr>
      </w:pPr>
      <w:r w:rsidRPr="00C31A8E">
        <w:rPr>
          <w:rFonts w:ascii="Times New Roman" w:hAnsi="Times New Roman" w:cs="Times New Roman"/>
          <w:sz w:val="28"/>
          <w:szCs w:val="28"/>
        </w:rPr>
        <w:t>IX. Подписи Сторон:</w:t>
      </w:r>
    </w:p>
    <w:tbl>
      <w:tblPr>
        <w:tblW w:w="0" w:type="auto"/>
        <w:tblLayout w:type="fixed"/>
        <w:tblCellMar>
          <w:top w:w="102" w:type="dxa"/>
          <w:left w:w="62" w:type="dxa"/>
          <w:bottom w:w="102" w:type="dxa"/>
          <w:right w:w="62" w:type="dxa"/>
        </w:tblCellMar>
        <w:tblLook w:val="0000"/>
      </w:tblPr>
      <w:tblGrid>
        <w:gridCol w:w="1757"/>
        <w:gridCol w:w="3267"/>
        <w:gridCol w:w="1383"/>
        <w:gridCol w:w="3578"/>
      </w:tblGrid>
      <w:tr w:rsidR="00C31A8E" w:rsidRPr="00C31A8E" w:rsidTr="003E6FC3">
        <w:tc>
          <w:tcPr>
            <w:tcW w:w="5024" w:type="dxa"/>
            <w:gridSpan w:val="2"/>
            <w:tcBorders>
              <w:top w:val="single" w:sz="4" w:space="0" w:color="auto"/>
              <w:left w:val="single" w:sz="4" w:space="0" w:color="auto"/>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 xml:space="preserve">Финансовое управление Администрации </w:t>
            </w:r>
            <w:proofErr w:type="gramStart"/>
            <w:r w:rsidRPr="00C31A8E">
              <w:rPr>
                <w:rFonts w:ascii="Times New Roman" w:hAnsi="Times New Roman" w:cs="Times New Roman"/>
                <w:sz w:val="28"/>
                <w:szCs w:val="28"/>
              </w:rPr>
              <w:t>м</w:t>
            </w:r>
            <w:proofErr w:type="gramEnd"/>
            <w:r w:rsidRPr="00C31A8E">
              <w:rPr>
                <w:rFonts w:ascii="Times New Roman" w:hAnsi="Times New Roman" w:cs="Times New Roman"/>
                <w:sz w:val="28"/>
                <w:szCs w:val="28"/>
              </w:rPr>
              <w:t xml:space="preserve">.р. </w:t>
            </w:r>
            <w:proofErr w:type="spellStart"/>
            <w:r w:rsidRPr="00C31A8E">
              <w:rPr>
                <w:rFonts w:ascii="Times New Roman" w:hAnsi="Times New Roman" w:cs="Times New Roman"/>
                <w:sz w:val="28"/>
                <w:szCs w:val="28"/>
              </w:rPr>
              <w:t>Похвистневский</w:t>
            </w:r>
            <w:proofErr w:type="spellEnd"/>
          </w:p>
        </w:tc>
        <w:tc>
          <w:tcPr>
            <w:tcW w:w="4961" w:type="dxa"/>
            <w:gridSpan w:val="2"/>
            <w:tcBorders>
              <w:top w:val="single" w:sz="4" w:space="0" w:color="auto"/>
              <w:left w:val="single" w:sz="4" w:space="0" w:color="auto"/>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Сокращенное</w:t>
            </w:r>
          </w:p>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наименование</w:t>
            </w:r>
          </w:p>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Получателя</w:t>
            </w:r>
          </w:p>
        </w:tc>
      </w:tr>
      <w:tr w:rsidR="00C31A8E" w:rsidRPr="00C31A8E" w:rsidTr="003E6FC3">
        <w:tc>
          <w:tcPr>
            <w:tcW w:w="1757" w:type="dxa"/>
            <w:tcBorders>
              <w:top w:val="single" w:sz="4" w:space="0" w:color="auto"/>
              <w:lef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___________</w:t>
            </w:r>
          </w:p>
        </w:tc>
        <w:tc>
          <w:tcPr>
            <w:tcW w:w="3267" w:type="dxa"/>
            <w:tcBorders>
              <w:top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/____________________</w:t>
            </w:r>
          </w:p>
        </w:tc>
        <w:tc>
          <w:tcPr>
            <w:tcW w:w="1383" w:type="dxa"/>
            <w:tcBorders>
              <w:top w:val="single" w:sz="4" w:space="0" w:color="auto"/>
              <w:lef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________</w:t>
            </w:r>
          </w:p>
        </w:tc>
        <w:tc>
          <w:tcPr>
            <w:tcW w:w="3578" w:type="dxa"/>
            <w:tcBorders>
              <w:top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/___________________</w:t>
            </w:r>
          </w:p>
        </w:tc>
      </w:tr>
      <w:tr w:rsidR="00C31A8E" w:rsidRPr="00C31A8E" w:rsidTr="003E6FC3">
        <w:tc>
          <w:tcPr>
            <w:tcW w:w="1757" w:type="dxa"/>
            <w:tcBorders>
              <w:left w:val="single" w:sz="4" w:space="0" w:color="auto"/>
              <w:bottom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(подпись)</w:t>
            </w:r>
          </w:p>
        </w:tc>
        <w:tc>
          <w:tcPr>
            <w:tcW w:w="3267" w:type="dxa"/>
            <w:tcBorders>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(Ф.И.О.)</w:t>
            </w:r>
          </w:p>
        </w:tc>
        <w:tc>
          <w:tcPr>
            <w:tcW w:w="1383" w:type="dxa"/>
            <w:tcBorders>
              <w:left w:val="single" w:sz="4" w:space="0" w:color="auto"/>
              <w:bottom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(подпись)</w:t>
            </w:r>
          </w:p>
        </w:tc>
        <w:tc>
          <w:tcPr>
            <w:tcW w:w="3578" w:type="dxa"/>
            <w:tcBorders>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(Ф.И.О.)</w:t>
            </w:r>
          </w:p>
        </w:tc>
      </w:tr>
    </w:tbl>
    <w:p w:rsidR="00C31A8E" w:rsidRPr="00C31A8E" w:rsidRDefault="00C31A8E" w:rsidP="00D739DA">
      <w:pPr>
        <w:tabs>
          <w:tab w:val="left" w:pos="2880"/>
        </w:tabs>
        <w:rPr>
          <w:rFonts w:ascii="Times New Roman" w:hAnsi="Times New Roman" w:cs="Times New Roman"/>
          <w:sz w:val="28"/>
          <w:szCs w:val="28"/>
        </w:rPr>
      </w:pPr>
    </w:p>
    <w:sectPr w:rsidR="00C31A8E" w:rsidRPr="00C31A8E" w:rsidSect="00536B11">
      <w:headerReference w:type="even" r:id="rId22"/>
      <w:headerReference w:type="default" r:id="rId23"/>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9E9" w:rsidRDefault="001729E9" w:rsidP="005A1C31">
      <w:r>
        <w:separator/>
      </w:r>
    </w:p>
  </w:endnote>
  <w:endnote w:type="continuationSeparator" w:id="0">
    <w:p w:rsidR="001729E9" w:rsidRDefault="001729E9" w:rsidP="005A1C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9E9" w:rsidRDefault="001729E9" w:rsidP="005A1C31">
      <w:r>
        <w:separator/>
      </w:r>
    </w:p>
  </w:footnote>
  <w:footnote w:type="continuationSeparator" w:id="0">
    <w:p w:rsidR="001729E9" w:rsidRDefault="001729E9" w:rsidP="005A1C31">
      <w:r>
        <w:continuationSeparator/>
      </w:r>
    </w:p>
  </w:footnote>
  <w:footnote w:id="1">
    <w:p w:rsidR="003E6FC3" w:rsidRDefault="003E6FC3" w:rsidP="00C31A8E">
      <w:pPr>
        <w:pStyle w:val="af6"/>
      </w:pPr>
      <w:r w:rsidRPr="007152DA">
        <w:rPr>
          <w:rStyle w:val="af8"/>
        </w:rPr>
        <w:sym w:font="Symbol" w:char="F031"/>
      </w:r>
      <w:r>
        <w:t xml:space="preserve"> Указываются иные конкретные положения (при необходимости).</w:t>
      </w:r>
    </w:p>
  </w:footnote>
  <w:footnote w:id="2">
    <w:p w:rsidR="003E6FC3" w:rsidRDefault="003E6FC3" w:rsidP="00C31A8E">
      <w:pPr>
        <w:pStyle w:val="af6"/>
      </w:pPr>
      <w:r w:rsidRPr="007152DA">
        <w:rPr>
          <w:rStyle w:val="af8"/>
        </w:rPr>
        <w:sym w:font="Symbol" w:char="F031"/>
      </w:r>
      <w:r>
        <w:t xml:space="preserve"> Указываются иные конкретные условия (при наличии).</w:t>
      </w:r>
    </w:p>
  </w:footnote>
  <w:footnote w:id="3">
    <w:p w:rsidR="003E6FC3" w:rsidRDefault="003E6FC3" w:rsidP="00C31A8E">
      <w:pPr>
        <w:pStyle w:val="af6"/>
      </w:pPr>
      <w:r w:rsidRPr="007152DA">
        <w:rPr>
          <w:rStyle w:val="af8"/>
        </w:rPr>
        <w:sym w:font="Symbol" w:char="F032"/>
      </w:r>
      <w:r>
        <w:t xml:space="preserve"> Указываются иные конкретные положения (при наличии).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FC3" w:rsidRDefault="0008044A" w:rsidP="0028069E">
    <w:pPr>
      <w:pStyle w:val="a7"/>
      <w:framePr w:wrap="around" w:vAnchor="text" w:hAnchor="margin" w:xAlign="center" w:y="1"/>
      <w:rPr>
        <w:rStyle w:val="a9"/>
      </w:rPr>
    </w:pPr>
    <w:r>
      <w:rPr>
        <w:rStyle w:val="a9"/>
      </w:rPr>
      <w:fldChar w:fldCharType="begin"/>
    </w:r>
    <w:r w:rsidR="003E6FC3">
      <w:rPr>
        <w:rStyle w:val="a9"/>
      </w:rPr>
      <w:instrText xml:space="preserve">PAGE  </w:instrText>
    </w:r>
    <w:r>
      <w:rPr>
        <w:rStyle w:val="a9"/>
      </w:rPr>
      <w:fldChar w:fldCharType="end"/>
    </w:r>
  </w:p>
  <w:p w:rsidR="003E6FC3" w:rsidRDefault="003E6FC3">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6FC3" w:rsidRDefault="0008044A" w:rsidP="0028069E">
    <w:pPr>
      <w:pStyle w:val="a7"/>
      <w:framePr w:wrap="around" w:vAnchor="text" w:hAnchor="margin" w:xAlign="center" w:y="1"/>
      <w:rPr>
        <w:rStyle w:val="a9"/>
      </w:rPr>
    </w:pPr>
    <w:r>
      <w:rPr>
        <w:rStyle w:val="a9"/>
      </w:rPr>
      <w:fldChar w:fldCharType="begin"/>
    </w:r>
    <w:r w:rsidR="003E6FC3">
      <w:rPr>
        <w:rStyle w:val="a9"/>
      </w:rPr>
      <w:instrText xml:space="preserve">PAGE  </w:instrText>
    </w:r>
    <w:r>
      <w:rPr>
        <w:rStyle w:val="a9"/>
      </w:rPr>
      <w:fldChar w:fldCharType="separate"/>
    </w:r>
    <w:r w:rsidR="004664FD">
      <w:rPr>
        <w:rStyle w:val="a9"/>
        <w:noProof/>
      </w:rPr>
      <w:t>30</w:t>
    </w:r>
    <w:r>
      <w:rPr>
        <w:rStyle w:val="a9"/>
      </w:rPr>
      <w:fldChar w:fldCharType="end"/>
    </w:r>
  </w:p>
  <w:p w:rsidR="003E6FC3" w:rsidRDefault="003E6FC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1">
    <w:nsid w:val="00000003"/>
    <w:multiLevelType w:val="multilevel"/>
    <w:tmpl w:val="00000003"/>
    <w:name w:val="WW8Num2"/>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2">
    <w:nsid w:val="00000004"/>
    <w:multiLevelType w:val="multilevel"/>
    <w:tmpl w:val="00000004"/>
    <w:name w:val="WW8Num3"/>
    <w:lvl w:ilvl="0">
      <w:start w:val="5"/>
      <w:numFmt w:val="decimal"/>
      <w:lvlText w:val="%1."/>
      <w:lvlJc w:val="left"/>
      <w:pPr>
        <w:tabs>
          <w:tab w:val="num" w:pos="420"/>
        </w:tabs>
        <w:ind w:left="420" w:hanging="420"/>
      </w:pPr>
    </w:lvl>
    <w:lvl w:ilvl="1">
      <w:start w:val="4"/>
      <w:numFmt w:val="decimal"/>
      <w:lvlText w:val="%1.%2."/>
      <w:lvlJc w:val="left"/>
      <w:pPr>
        <w:tabs>
          <w:tab w:val="num" w:pos="840"/>
        </w:tabs>
        <w:ind w:left="840" w:hanging="420"/>
      </w:pPr>
    </w:lvl>
    <w:lvl w:ilvl="2">
      <w:start w:val="1"/>
      <w:numFmt w:val="decimal"/>
      <w:lvlText w:val="%1.%2.%3."/>
      <w:lvlJc w:val="left"/>
      <w:pPr>
        <w:tabs>
          <w:tab w:val="num" w:pos="1260"/>
        </w:tabs>
        <w:ind w:left="1260" w:hanging="420"/>
      </w:pPr>
    </w:lvl>
    <w:lvl w:ilvl="3">
      <w:start w:val="1"/>
      <w:numFmt w:val="decimal"/>
      <w:lvlText w:val="%1.%2.%3.%4."/>
      <w:lvlJc w:val="left"/>
      <w:pPr>
        <w:tabs>
          <w:tab w:val="num" w:pos="1680"/>
        </w:tabs>
        <w:ind w:left="1680" w:hanging="420"/>
      </w:pPr>
    </w:lvl>
    <w:lvl w:ilvl="4">
      <w:start w:val="1"/>
      <w:numFmt w:val="decimal"/>
      <w:lvlText w:val="%1.%2.%3.%4.%5."/>
      <w:lvlJc w:val="left"/>
      <w:pPr>
        <w:tabs>
          <w:tab w:val="num" w:pos="2100"/>
        </w:tabs>
        <w:ind w:left="2100" w:hanging="420"/>
      </w:pPr>
    </w:lvl>
    <w:lvl w:ilvl="5">
      <w:start w:val="1"/>
      <w:numFmt w:val="decimal"/>
      <w:lvlText w:val="%1.%2.%3.%4.%5.%6."/>
      <w:lvlJc w:val="left"/>
      <w:pPr>
        <w:tabs>
          <w:tab w:val="num" w:pos="2520"/>
        </w:tabs>
        <w:ind w:left="2520" w:hanging="420"/>
      </w:pPr>
    </w:lvl>
    <w:lvl w:ilvl="6">
      <w:start w:val="1"/>
      <w:numFmt w:val="decimal"/>
      <w:lvlText w:val="%1.%2.%3.%4.%5.%6.%7."/>
      <w:lvlJc w:val="left"/>
      <w:pPr>
        <w:tabs>
          <w:tab w:val="num" w:pos="2940"/>
        </w:tabs>
        <w:ind w:left="2940" w:hanging="420"/>
      </w:pPr>
    </w:lvl>
    <w:lvl w:ilvl="7">
      <w:start w:val="1"/>
      <w:numFmt w:val="decimal"/>
      <w:lvlText w:val="%1.%2.%3.%4.%5.%6.%7.%8."/>
      <w:lvlJc w:val="left"/>
      <w:pPr>
        <w:tabs>
          <w:tab w:val="num" w:pos="3360"/>
        </w:tabs>
        <w:ind w:left="3360" w:hanging="420"/>
      </w:pPr>
    </w:lvl>
    <w:lvl w:ilvl="8">
      <w:start w:val="1"/>
      <w:numFmt w:val="decimal"/>
      <w:lvlText w:val="%1.%2.%3.%4.%5.%6.%7.%8.%9."/>
      <w:lvlJc w:val="left"/>
      <w:pPr>
        <w:tabs>
          <w:tab w:val="num" w:pos="3780"/>
        </w:tabs>
        <w:ind w:left="3780" w:hanging="420"/>
      </w:pPr>
    </w:lvl>
  </w:abstractNum>
  <w:abstractNum w:abstractNumId="3">
    <w:nsid w:val="00000005"/>
    <w:multiLevelType w:val="multilevel"/>
    <w:tmpl w:val="00000005"/>
    <w:name w:val="WW8Num4"/>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4">
    <w:nsid w:val="00000006"/>
    <w:multiLevelType w:val="multilevel"/>
    <w:tmpl w:val="77BAB1BE"/>
    <w:name w:val="WW8Num5"/>
    <w:lvl w:ilvl="0">
      <w:start w:val="5"/>
      <w:numFmt w:val="decimal"/>
      <w:lvlText w:val="%1."/>
      <w:lvlJc w:val="left"/>
      <w:pPr>
        <w:tabs>
          <w:tab w:val="num" w:pos="420"/>
        </w:tabs>
        <w:ind w:left="420" w:hanging="420"/>
      </w:pPr>
    </w:lvl>
    <w:lvl w:ilvl="1">
      <w:start w:val="6"/>
      <w:numFmt w:val="decimal"/>
      <w:lvlText w:val="%1.%2."/>
      <w:lvlJc w:val="left"/>
      <w:pPr>
        <w:tabs>
          <w:tab w:val="num" w:pos="840"/>
        </w:tabs>
        <w:ind w:left="840" w:hanging="420"/>
      </w:pPr>
    </w:lvl>
    <w:lvl w:ilvl="2">
      <w:start w:val="1"/>
      <w:numFmt w:val="decimal"/>
      <w:lvlText w:val="%1.%2.%3."/>
      <w:lvlJc w:val="left"/>
      <w:pPr>
        <w:tabs>
          <w:tab w:val="num" w:pos="1260"/>
        </w:tabs>
        <w:ind w:left="1260" w:hanging="420"/>
      </w:pPr>
    </w:lvl>
    <w:lvl w:ilvl="3">
      <w:start w:val="1"/>
      <w:numFmt w:val="decimal"/>
      <w:lvlText w:val="%1.%2.%3.%4."/>
      <w:lvlJc w:val="left"/>
      <w:pPr>
        <w:tabs>
          <w:tab w:val="num" w:pos="1680"/>
        </w:tabs>
        <w:ind w:left="1680" w:hanging="420"/>
      </w:pPr>
    </w:lvl>
    <w:lvl w:ilvl="4">
      <w:start w:val="1"/>
      <w:numFmt w:val="decimal"/>
      <w:lvlText w:val="%1.%2.%3.%4.%5."/>
      <w:lvlJc w:val="left"/>
      <w:pPr>
        <w:tabs>
          <w:tab w:val="num" w:pos="2100"/>
        </w:tabs>
        <w:ind w:left="2100" w:hanging="420"/>
      </w:pPr>
    </w:lvl>
    <w:lvl w:ilvl="5">
      <w:start w:val="1"/>
      <w:numFmt w:val="decimal"/>
      <w:lvlText w:val="%1.%2.%3.%4.%5.%6."/>
      <w:lvlJc w:val="left"/>
      <w:pPr>
        <w:tabs>
          <w:tab w:val="num" w:pos="2520"/>
        </w:tabs>
        <w:ind w:left="2520" w:hanging="420"/>
      </w:pPr>
    </w:lvl>
    <w:lvl w:ilvl="6">
      <w:start w:val="1"/>
      <w:numFmt w:val="decimal"/>
      <w:lvlText w:val="%1.%2.%3.%4.%5.%6.%7."/>
      <w:lvlJc w:val="left"/>
      <w:pPr>
        <w:tabs>
          <w:tab w:val="num" w:pos="2940"/>
        </w:tabs>
        <w:ind w:left="2940" w:hanging="420"/>
      </w:pPr>
    </w:lvl>
    <w:lvl w:ilvl="7">
      <w:start w:val="1"/>
      <w:numFmt w:val="decimal"/>
      <w:lvlText w:val="%1.%2.%3.%4.%5.%6.%7.%8."/>
      <w:lvlJc w:val="left"/>
      <w:pPr>
        <w:tabs>
          <w:tab w:val="num" w:pos="3360"/>
        </w:tabs>
        <w:ind w:left="3360" w:hanging="420"/>
      </w:pPr>
    </w:lvl>
    <w:lvl w:ilvl="8">
      <w:start w:val="1"/>
      <w:numFmt w:val="decimal"/>
      <w:lvlText w:val="%1.%2.%3.%4.%5.%6.%7.%8.%9."/>
      <w:lvlJc w:val="left"/>
      <w:pPr>
        <w:tabs>
          <w:tab w:val="num" w:pos="3780"/>
        </w:tabs>
        <w:ind w:left="3780" w:hanging="420"/>
      </w:pPr>
    </w:lvl>
  </w:abstractNum>
  <w:abstractNum w:abstractNumId="5">
    <w:nsid w:val="007B15A5"/>
    <w:multiLevelType w:val="hybridMultilevel"/>
    <w:tmpl w:val="5B0E82BC"/>
    <w:lvl w:ilvl="0" w:tplc="BB10D7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A800170"/>
    <w:multiLevelType w:val="singleLevel"/>
    <w:tmpl w:val="8D92A3AE"/>
    <w:lvl w:ilvl="0">
      <w:start w:val="3"/>
      <w:numFmt w:val="decimal"/>
      <w:lvlText w:val="3.1.%1."/>
      <w:legacy w:legacy="1" w:legacySpace="0" w:legacyIndent="711"/>
      <w:lvlJc w:val="left"/>
      <w:rPr>
        <w:rFonts w:ascii="Times New Roman" w:hAnsi="Times New Roman" w:cs="Times New Roman" w:hint="default"/>
      </w:rPr>
    </w:lvl>
  </w:abstractNum>
  <w:abstractNum w:abstractNumId="7">
    <w:nsid w:val="154779AB"/>
    <w:multiLevelType w:val="singleLevel"/>
    <w:tmpl w:val="C3122FCA"/>
    <w:lvl w:ilvl="0">
      <w:start w:val="1"/>
      <w:numFmt w:val="decimal"/>
      <w:lvlText w:val="%1)"/>
      <w:legacy w:legacy="1" w:legacySpace="0" w:legacyIndent="303"/>
      <w:lvlJc w:val="left"/>
      <w:rPr>
        <w:rFonts w:ascii="Times New Roman" w:hAnsi="Times New Roman" w:cs="Times New Roman" w:hint="default"/>
      </w:rPr>
    </w:lvl>
  </w:abstractNum>
  <w:abstractNum w:abstractNumId="8">
    <w:nsid w:val="170F4DC1"/>
    <w:multiLevelType w:val="hybridMultilevel"/>
    <w:tmpl w:val="EEFCB976"/>
    <w:lvl w:ilvl="0" w:tplc="38569816">
      <w:start w:val="1"/>
      <w:numFmt w:val="decimal"/>
      <w:lvlText w:val="%1."/>
      <w:lvlJc w:val="left"/>
      <w:pPr>
        <w:tabs>
          <w:tab w:val="num" w:pos="1125"/>
        </w:tabs>
        <w:ind w:left="1125" w:hanging="495"/>
      </w:pPr>
      <w:rPr>
        <w:rFonts w:hint="default"/>
      </w:rPr>
    </w:lvl>
    <w:lvl w:ilvl="1" w:tplc="04190019" w:tentative="1">
      <w:start w:val="1"/>
      <w:numFmt w:val="lowerLetter"/>
      <w:lvlText w:val="%2."/>
      <w:lvlJc w:val="left"/>
      <w:pPr>
        <w:tabs>
          <w:tab w:val="num" w:pos="1710"/>
        </w:tabs>
        <w:ind w:left="1710" w:hanging="360"/>
      </w:pPr>
    </w:lvl>
    <w:lvl w:ilvl="2" w:tplc="0419001B" w:tentative="1">
      <w:start w:val="1"/>
      <w:numFmt w:val="lowerRoman"/>
      <w:lvlText w:val="%3."/>
      <w:lvlJc w:val="right"/>
      <w:pPr>
        <w:tabs>
          <w:tab w:val="num" w:pos="2430"/>
        </w:tabs>
        <w:ind w:left="2430" w:hanging="180"/>
      </w:pPr>
    </w:lvl>
    <w:lvl w:ilvl="3" w:tplc="0419000F" w:tentative="1">
      <w:start w:val="1"/>
      <w:numFmt w:val="decimal"/>
      <w:lvlText w:val="%4."/>
      <w:lvlJc w:val="left"/>
      <w:pPr>
        <w:tabs>
          <w:tab w:val="num" w:pos="3150"/>
        </w:tabs>
        <w:ind w:left="3150" w:hanging="360"/>
      </w:pPr>
    </w:lvl>
    <w:lvl w:ilvl="4" w:tplc="04190019" w:tentative="1">
      <w:start w:val="1"/>
      <w:numFmt w:val="lowerLetter"/>
      <w:lvlText w:val="%5."/>
      <w:lvlJc w:val="left"/>
      <w:pPr>
        <w:tabs>
          <w:tab w:val="num" w:pos="3870"/>
        </w:tabs>
        <w:ind w:left="3870" w:hanging="360"/>
      </w:pPr>
    </w:lvl>
    <w:lvl w:ilvl="5" w:tplc="0419001B" w:tentative="1">
      <w:start w:val="1"/>
      <w:numFmt w:val="lowerRoman"/>
      <w:lvlText w:val="%6."/>
      <w:lvlJc w:val="right"/>
      <w:pPr>
        <w:tabs>
          <w:tab w:val="num" w:pos="4590"/>
        </w:tabs>
        <w:ind w:left="4590" w:hanging="180"/>
      </w:pPr>
    </w:lvl>
    <w:lvl w:ilvl="6" w:tplc="0419000F" w:tentative="1">
      <w:start w:val="1"/>
      <w:numFmt w:val="decimal"/>
      <w:lvlText w:val="%7."/>
      <w:lvlJc w:val="left"/>
      <w:pPr>
        <w:tabs>
          <w:tab w:val="num" w:pos="5310"/>
        </w:tabs>
        <w:ind w:left="5310" w:hanging="360"/>
      </w:pPr>
    </w:lvl>
    <w:lvl w:ilvl="7" w:tplc="04190019" w:tentative="1">
      <w:start w:val="1"/>
      <w:numFmt w:val="lowerLetter"/>
      <w:lvlText w:val="%8."/>
      <w:lvlJc w:val="left"/>
      <w:pPr>
        <w:tabs>
          <w:tab w:val="num" w:pos="6030"/>
        </w:tabs>
        <w:ind w:left="6030" w:hanging="360"/>
      </w:pPr>
    </w:lvl>
    <w:lvl w:ilvl="8" w:tplc="0419001B" w:tentative="1">
      <w:start w:val="1"/>
      <w:numFmt w:val="lowerRoman"/>
      <w:lvlText w:val="%9."/>
      <w:lvlJc w:val="right"/>
      <w:pPr>
        <w:tabs>
          <w:tab w:val="num" w:pos="6750"/>
        </w:tabs>
        <w:ind w:left="6750" w:hanging="180"/>
      </w:pPr>
    </w:lvl>
  </w:abstractNum>
  <w:abstractNum w:abstractNumId="9">
    <w:nsid w:val="1F470ED7"/>
    <w:multiLevelType w:val="multilevel"/>
    <w:tmpl w:val="211ED4CC"/>
    <w:lvl w:ilvl="0">
      <w:start w:val="3"/>
      <w:numFmt w:val="decimal"/>
      <w:lvlText w:val="%1."/>
      <w:lvlJc w:val="left"/>
      <w:pPr>
        <w:ind w:left="675" w:hanging="675"/>
      </w:pPr>
      <w:rPr>
        <w:rFonts w:hint="default"/>
      </w:rPr>
    </w:lvl>
    <w:lvl w:ilvl="1">
      <w:start w:val="1"/>
      <w:numFmt w:val="decimal"/>
      <w:lvlText w:val="%1.%2."/>
      <w:lvlJc w:val="left"/>
      <w:pPr>
        <w:ind w:left="990" w:hanging="720"/>
      </w:pPr>
      <w:rPr>
        <w:rFonts w:hint="default"/>
      </w:rPr>
    </w:lvl>
    <w:lvl w:ilvl="2">
      <w:start w:val="3"/>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0">
    <w:nsid w:val="2841040F"/>
    <w:multiLevelType w:val="hybridMultilevel"/>
    <w:tmpl w:val="503EB732"/>
    <w:lvl w:ilvl="0" w:tplc="DE44602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nsid w:val="2B133857"/>
    <w:multiLevelType w:val="singleLevel"/>
    <w:tmpl w:val="4C98D1F2"/>
    <w:lvl w:ilvl="0">
      <w:start w:val="5"/>
      <w:numFmt w:val="decimal"/>
      <w:lvlText w:val="9.%1."/>
      <w:legacy w:legacy="1" w:legacySpace="0" w:legacyIndent="701"/>
      <w:lvlJc w:val="left"/>
      <w:rPr>
        <w:rFonts w:ascii="Times New Roman" w:hAnsi="Times New Roman" w:cs="Times New Roman" w:hint="default"/>
      </w:rPr>
    </w:lvl>
  </w:abstractNum>
  <w:abstractNum w:abstractNumId="12">
    <w:nsid w:val="2EBE74F0"/>
    <w:multiLevelType w:val="singleLevel"/>
    <w:tmpl w:val="F2286C0A"/>
    <w:lvl w:ilvl="0">
      <w:start w:val="1"/>
      <w:numFmt w:val="decimal"/>
      <w:lvlText w:val="6.%1."/>
      <w:legacy w:legacy="1" w:legacySpace="0" w:legacyIndent="701"/>
      <w:lvlJc w:val="left"/>
      <w:rPr>
        <w:rFonts w:ascii="Times New Roman" w:hAnsi="Times New Roman" w:cs="Times New Roman" w:hint="default"/>
      </w:rPr>
    </w:lvl>
  </w:abstractNum>
  <w:abstractNum w:abstractNumId="13">
    <w:nsid w:val="4537096D"/>
    <w:multiLevelType w:val="multilevel"/>
    <w:tmpl w:val="7B747B06"/>
    <w:lvl w:ilvl="0">
      <w:start w:val="5"/>
      <w:numFmt w:val="decimal"/>
      <w:lvlText w:val="%1."/>
      <w:lvlJc w:val="left"/>
      <w:pPr>
        <w:ind w:left="450" w:hanging="450"/>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4">
    <w:nsid w:val="512C5D6B"/>
    <w:multiLevelType w:val="multilevel"/>
    <w:tmpl w:val="511AA81A"/>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15">
    <w:nsid w:val="534836E7"/>
    <w:multiLevelType w:val="multilevel"/>
    <w:tmpl w:val="09729DFA"/>
    <w:lvl w:ilvl="0">
      <w:start w:val="4"/>
      <w:numFmt w:val="decimal"/>
      <w:lvlText w:val="%1."/>
      <w:lvlJc w:val="left"/>
      <w:pPr>
        <w:ind w:left="675" w:hanging="675"/>
      </w:pPr>
      <w:rPr>
        <w:rFonts w:hint="default"/>
      </w:rPr>
    </w:lvl>
    <w:lvl w:ilvl="1">
      <w:start w:val="1"/>
      <w:numFmt w:val="decimal"/>
      <w:lvlText w:val="%1.%2."/>
      <w:lvlJc w:val="left"/>
      <w:pPr>
        <w:ind w:left="990" w:hanging="720"/>
      </w:pPr>
      <w:rPr>
        <w:rFonts w:hint="default"/>
      </w:rPr>
    </w:lvl>
    <w:lvl w:ilvl="2">
      <w:start w:val="3"/>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6">
    <w:nsid w:val="58050A4D"/>
    <w:multiLevelType w:val="singleLevel"/>
    <w:tmpl w:val="CEC87C34"/>
    <w:lvl w:ilvl="0">
      <w:start w:val="1"/>
      <w:numFmt w:val="decimal"/>
      <w:lvlText w:val="9.%1."/>
      <w:legacy w:legacy="1" w:legacySpace="0" w:legacyIndent="701"/>
      <w:lvlJc w:val="left"/>
      <w:rPr>
        <w:rFonts w:ascii="Times New Roman" w:hAnsi="Times New Roman" w:cs="Times New Roman" w:hint="default"/>
      </w:rPr>
    </w:lvl>
  </w:abstractNum>
  <w:abstractNum w:abstractNumId="17">
    <w:nsid w:val="59A60FE7"/>
    <w:multiLevelType w:val="hybridMultilevel"/>
    <w:tmpl w:val="3C6EB2F8"/>
    <w:lvl w:ilvl="0" w:tplc="45EA83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800EA"/>
    <w:multiLevelType w:val="multilevel"/>
    <w:tmpl w:val="5218C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612B070A"/>
    <w:multiLevelType w:val="hybridMultilevel"/>
    <w:tmpl w:val="9544D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3EF1EB7"/>
    <w:multiLevelType w:val="hybridMultilevel"/>
    <w:tmpl w:val="47B090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56E7D25"/>
    <w:multiLevelType w:val="multilevel"/>
    <w:tmpl w:val="99F25A76"/>
    <w:lvl w:ilvl="0">
      <w:start w:val="4"/>
      <w:numFmt w:val="decimal"/>
      <w:lvlText w:val="%1."/>
      <w:lvlJc w:val="left"/>
      <w:pPr>
        <w:tabs>
          <w:tab w:val="num" w:pos="570"/>
        </w:tabs>
        <w:ind w:left="570" w:hanging="570"/>
      </w:pPr>
      <w:rPr>
        <w:rFonts w:hint="default"/>
      </w:rPr>
    </w:lvl>
    <w:lvl w:ilvl="1">
      <w:start w:val="3"/>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2">
    <w:nsid w:val="66AE60CD"/>
    <w:multiLevelType w:val="hybridMultilevel"/>
    <w:tmpl w:val="752463C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7322DC4"/>
    <w:multiLevelType w:val="singleLevel"/>
    <w:tmpl w:val="EB42C804"/>
    <w:lvl w:ilvl="0">
      <w:start w:val="2"/>
      <w:numFmt w:val="decimal"/>
      <w:lvlText w:val="3.2.%1."/>
      <w:legacy w:legacy="1" w:legacySpace="0" w:legacyIndent="807"/>
      <w:lvlJc w:val="left"/>
      <w:rPr>
        <w:rFonts w:ascii="Times New Roman" w:hAnsi="Times New Roman" w:cs="Times New Roman" w:hint="default"/>
      </w:rPr>
    </w:lvl>
  </w:abstractNum>
  <w:abstractNum w:abstractNumId="24">
    <w:nsid w:val="6E72523F"/>
    <w:multiLevelType w:val="hybridMultilevel"/>
    <w:tmpl w:val="CED20384"/>
    <w:lvl w:ilvl="0" w:tplc="D8F83B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78506BE1"/>
    <w:multiLevelType w:val="singleLevel"/>
    <w:tmpl w:val="BDAC1762"/>
    <w:lvl w:ilvl="0">
      <w:start w:val="5"/>
      <w:numFmt w:val="decimal"/>
      <w:lvlText w:val="3.2.%1."/>
      <w:legacy w:legacy="1" w:legacySpace="0" w:legacyIndent="754"/>
      <w:lvlJc w:val="left"/>
      <w:rPr>
        <w:rFonts w:ascii="Times New Roman" w:hAnsi="Times New Roman" w:cs="Times New Roman" w:hint="default"/>
      </w:rPr>
    </w:lvl>
  </w:abstractNum>
  <w:num w:numId="1">
    <w:abstractNumId w:val="24"/>
  </w:num>
  <w:num w:numId="2">
    <w:abstractNumId w:val="5"/>
  </w:num>
  <w:num w:numId="3">
    <w:abstractNumId w:val="21"/>
  </w:num>
  <w:num w:numId="4">
    <w:abstractNumId w:val="0"/>
  </w:num>
  <w:num w:numId="5">
    <w:abstractNumId w:val="1"/>
  </w:num>
  <w:num w:numId="6">
    <w:abstractNumId w:val="2"/>
  </w:num>
  <w:num w:numId="7">
    <w:abstractNumId w:val="3"/>
  </w:num>
  <w:num w:numId="8">
    <w:abstractNumId w:val="4"/>
  </w:num>
  <w:num w:numId="9">
    <w:abstractNumId w:val="13"/>
  </w:num>
  <w:num w:numId="10">
    <w:abstractNumId w:val="6"/>
  </w:num>
  <w:num w:numId="11">
    <w:abstractNumId w:val="23"/>
  </w:num>
  <w:num w:numId="12">
    <w:abstractNumId w:val="25"/>
  </w:num>
  <w:num w:numId="13">
    <w:abstractNumId w:val="12"/>
  </w:num>
  <w:num w:numId="14">
    <w:abstractNumId w:val="7"/>
  </w:num>
  <w:num w:numId="15">
    <w:abstractNumId w:val="16"/>
  </w:num>
  <w:num w:numId="16">
    <w:abstractNumId w:val="11"/>
  </w:num>
  <w:num w:numId="17">
    <w:abstractNumId w:val="15"/>
  </w:num>
  <w:num w:numId="18">
    <w:abstractNumId w:val="9"/>
  </w:num>
  <w:num w:numId="19">
    <w:abstractNumId w:val="10"/>
  </w:num>
  <w:num w:numId="20">
    <w:abstractNumId w:val="20"/>
  </w:num>
  <w:num w:numId="21">
    <w:abstractNumId w:val="19"/>
  </w:num>
  <w:num w:numId="22">
    <w:abstractNumId w:val="14"/>
  </w:num>
  <w:num w:numId="23">
    <w:abstractNumId w:val="8"/>
  </w:num>
  <w:num w:numId="24">
    <w:abstractNumId w:val="18"/>
  </w:num>
  <w:num w:numId="25">
    <w:abstractNumId w:val="22"/>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37C87"/>
    <w:rsid w:val="00000598"/>
    <w:rsid w:val="00000BF7"/>
    <w:rsid w:val="000013A7"/>
    <w:rsid w:val="00001535"/>
    <w:rsid w:val="00001767"/>
    <w:rsid w:val="000020DE"/>
    <w:rsid w:val="000032AC"/>
    <w:rsid w:val="000037A9"/>
    <w:rsid w:val="00003EE0"/>
    <w:rsid w:val="00003F65"/>
    <w:rsid w:val="00004961"/>
    <w:rsid w:val="00004D46"/>
    <w:rsid w:val="00004D5A"/>
    <w:rsid w:val="000051B3"/>
    <w:rsid w:val="000051E3"/>
    <w:rsid w:val="00006594"/>
    <w:rsid w:val="00006BD1"/>
    <w:rsid w:val="00006C5D"/>
    <w:rsid w:val="0000701F"/>
    <w:rsid w:val="00007207"/>
    <w:rsid w:val="000079B8"/>
    <w:rsid w:val="00010320"/>
    <w:rsid w:val="000105D1"/>
    <w:rsid w:val="00010877"/>
    <w:rsid w:val="000108EC"/>
    <w:rsid w:val="00010EC6"/>
    <w:rsid w:val="00011153"/>
    <w:rsid w:val="00011734"/>
    <w:rsid w:val="000118DE"/>
    <w:rsid w:val="00012450"/>
    <w:rsid w:val="000124EF"/>
    <w:rsid w:val="00012ECA"/>
    <w:rsid w:val="000130D5"/>
    <w:rsid w:val="000136FF"/>
    <w:rsid w:val="00013E38"/>
    <w:rsid w:val="0001485E"/>
    <w:rsid w:val="00015558"/>
    <w:rsid w:val="00015732"/>
    <w:rsid w:val="00015B6F"/>
    <w:rsid w:val="00016140"/>
    <w:rsid w:val="000165A9"/>
    <w:rsid w:val="000168BA"/>
    <w:rsid w:val="00016DC3"/>
    <w:rsid w:val="000174C9"/>
    <w:rsid w:val="000175A0"/>
    <w:rsid w:val="000178E0"/>
    <w:rsid w:val="00017DCB"/>
    <w:rsid w:val="00017EEA"/>
    <w:rsid w:val="00020614"/>
    <w:rsid w:val="0002064C"/>
    <w:rsid w:val="00020A41"/>
    <w:rsid w:val="00020F5C"/>
    <w:rsid w:val="000212C0"/>
    <w:rsid w:val="00021AC3"/>
    <w:rsid w:val="00022C4D"/>
    <w:rsid w:val="00022E00"/>
    <w:rsid w:val="000230A3"/>
    <w:rsid w:val="000231D0"/>
    <w:rsid w:val="000234BC"/>
    <w:rsid w:val="000237B4"/>
    <w:rsid w:val="00023869"/>
    <w:rsid w:val="00025320"/>
    <w:rsid w:val="000254A0"/>
    <w:rsid w:val="00025902"/>
    <w:rsid w:val="00025C73"/>
    <w:rsid w:val="00025CED"/>
    <w:rsid w:val="000260A8"/>
    <w:rsid w:val="000264F8"/>
    <w:rsid w:val="00026623"/>
    <w:rsid w:val="0002664D"/>
    <w:rsid w:val="00026D5A"/>
    <w:rsid w:val="00026EA4"/>
    <w:rsid w:val="000273B3"/>
    <w:rsid w:val="0002790A"/>
    <w:rsid w:val="0002793C"/>
    <w:rsid w:val="0002793F"/>
    <w:rsid w:val="0003094A"/>
    <w:rsid w:val="000318A0"/>
    <w:rsid w:val="00031AE0"/>
    <w:rsid w:val="00031CB3"/>
    <w:rsid w:val="0003247A"/>
    <w:rsid w:val="00032ACF"/>
    <w:rsid w:val="00033002"/>
    <w:rsid w:val="000340A7"/>
    <w:rsid w:val="000340F4"/>
    <w:rsid w:val="000341D4"/>
    <w:rsid w:val="000345FA"/>
    <w:rsid w:val="00034800"/>
    <w:rsid w:val="00035A12"/>
    <w:rsid w:val="00035B5E"/>
    <w:rsid w:val="00035FCE"/>
    <w:rsid w:val="000365EE"/>
    <w:rsid w:val="00036804"/>
    <w:rsid w:val="00036D1C"/>
    <w:rsid w:val="000376F9"/>
    <w:rsid w:val="00037B70"/>
    <w:rsid w:val="00037D61"/>
    <w:rsid w:val="000401B8"/>
    <w:rsid w:val="0004052C"/>
    <w:rsid w:val="00040871"/>
    <w:rsid w:val="00041E97"/>
    <w:rsid w:val="00042246"/>
    <w:rsid w:val="00042AE9"/>
    <w:rsid w:val="00042BEF"/>
    <w:rsid w:val="000432A2"/>
    <w:rsid w:val="00043324"/>
    <w:rsid w:val="00044299"/>
    <w:rsid w:val="00044349"/>
    <w:rsid w:val="0004511C"/>
    <w:rsid w:val="0004516F"/>
    <w:rsid w:val="00045A90"/>
    <w:rsid w:val="00045AA9"/>
    <w:rsid w:val="00046222"/>
    <w:rsid w:val="000464D9"/>
    <w:rsid w:val="000468DF"/>
    <w:rsid w:val="000471CB"/>
    <w:rsid w:val="00047999"/>
    <w:rsid w:val="000479C8"/>
    <w:rsid w:val="0005104F"/>
    <w:rsid w:val="000511E9"/>
    <w:rsid w:val="000512CA"/>
    <w:rsid w:val="00051304"/>
    <w:rsid w:val="00051673"/>
    <w:rsid w:val="000519F7"/>
    <w:rsid w:val="00051B82"/>
    <w:rsid w:val="00051DCF"/>
    <w:rsid w:val="000520F2"/>
    <w:rsid w:val="0005213D"/>
    <w:rsid w:val="00052625"/>
    <w:rsid w:val="00052FA2"/>
    <w:rsid w:val="00052FAB"/>
    <w:rsid w:val="00053A7C"/>
    <w:rsid w:val="00053B97"/>
    <w:rsid w:val="00053C08"/>
    <w:rsid w:val="00053C78"/>
    <w:rsid w:val="0005407C"/>
    <w:rsid w:val="00054196"/>
    <w:rsid w:val="00054DF6"/>
    <w:rsid w:val="00054F51"/>
    <w:rsid w:val="000551C1"/>
    <w:rsid w:val="00055A07"/>
    <w:rsid w:val="0005608C"/>
    <w:rsid w:val="00056641"/>
    <w:rsid w:val="00056E10"/>
    <w:rsid w:val="000570FA"/>
    <w:rsid w:val="000575B2"/>
    <w:rsid w:val="00057E24"/>
    <w:rsid w:val="00060047"/>
    <w:rsid w:val="00060F8D"/>
    <w:rsid w:val="00062143"/>
    <w:rsid w:val="00062663"/>
    <w:rsid w:val="000629F3"/>
    <w:rsid w:val="00062D34"/>
    <w:rsid w:val="00063149"/>
    <w:rsid w:val="000634BF"/>
    <w:rsid w:val="0006357E"/>
    <w:rsid w:val="000643A2"/>
    <w:rsid w:val="00064FC2"/>
    <w:rsid w:val="00065998"/>
    <w:rsid w:val="00065B4F"/>
    <w:rsid w:val="00065F93"/>
    <w:rsid w:val="00066440"/>
    <w:rsid w:val="00066A69"/>
    <w:rsid w:val="0006712F"/>
    <w:rsid w:val="000672DF"/>
    <w:rsid w:val="0006739A"/>
    <w:rsid w:val="00067A67"/>
    <w:rsid w:val="00067D8A"/>
    <w:rsid w:val="0007079A"/>
    <w:rsid w:val="00070ADB"/>
    <w:rsid w:val="000710D4"/>
    <w:rsid w:val="000719A1"/>
    <w:rsid w:val="00071EE9"/>
    <w:rsid w:val="000722D4"/>
    <w:rsid w:val="00072D5A"/>
    <w:rsid w:val="00072F47"/>
    <w:rsid w:val="0007313B"/>
    <w:rsid w:val="00073257"/>
    <w:rsid w:val="000738B7"/>
    <w:rsid w:val="00073A4D"/>
    <w:rsid w:val="00073A62"/>
    <w:rsid w:val="000740EC"/>
    <w:rsid w:val="0007498E"/>
    <w:rsid w:val="00074B1C"/>
    <w:rsid w:val="00074EB4"/>
    <w:rsid w:val="0007548B"/>
    <w:rsid w:val="00075986"/>
    <w:rsid w:val="00077428"/>
    <w:rsid w:val="000776D0"/>
    <w:rsid w:val="00077C2D"/>
    <w:rsid w:val="00080412"/>
    <w:rsid w:val="0008044A"/>
    <w:rsid w:val="000805C4"/>
    <w:rsid w:val="00080750"/>
    <w:rsid w:val="00081498"/>
    <w:rsid w:val="000820D8"/>
    <w:rsid w:val="0008262A"/>
    <w:rsid w:val="0008262E"/>
    <w:rsid w:val="00082E08"/>
    <w:rsid w:val="00083959"/>
    <w:rsid w:val="00083C6B"/>
    <w:rsid w:val="0008426B"/>
    <w:rsid w:val="0008486E"/>
    <w:rsid w:val="00084993"/>
    <w:rsid w:val="00084B9A"/>
    <w:rsid w:val="00085658"/>
    <w:rsid w:val="000863E0"/>
    <w:rsid w:val="00086C9C"/>
    <w:rsid w:val="000873C6"/>
    <w:rsid w:val="00087AA4"/>
    <w:rsid w:val="00087CF6"/>
    <w:rsid w:val="0009040D"/>
    <w:rsid w:val="00091279"/>
    <w:rsid w:val="0009160D"/>
    <w:rsid w:val="00091A88"/>
    <w:rsid w:val="00092934"/>
    <w:rsid w:val="00092D6F"/>
    <w:rsid w:val="000930F9"/>
    <w:rsid w:val="000933D1"/>
    <w:rsid w:val="00094A3D"/>
    <w:rsid w:val="00095EAE"/>
    <w:rsid w:val="00096EB0"/>
    <w:rsid w:val="00097D63"/>
    <w:rsid w:val="00097F1F"/>
    <w:rsid w:val="000A01B1"/>
    <w:rsid w:val="000A07FF"/>
    <w:rsid w:val="000A1198"/>
    <w:rsid w:val="000A1649"/>
    <w:rsid w:val="000A1C05"/>
    <w:rsid w:val="000A1C99"/>
    <w:rsid w:val="000A21EE"/>
    <w:rsid w:val="000A2F69"/>
    <w:rsid w:val="000A2FAD"/>
    <w:rsid w:val="000A30F7"/>
    <w:rsid w:val="000A32F8"/>
    <w:rsid w:val="000A39C2"/>
    <w:rsid w:val="000A3A99"/>
    <w:rsid w:val="000A3CFF"/>
    <w:rsid w:val="000A41D5"/>
    <w:rsid w:val="000A45C2"/>
    <w:rsid w:val="000A4A33"/>
    <w:rsid w:val="000A4B3E"/>
    <w:rsid w:val="000A644E"/>
    <w:rsid w:val="000A64C3"/>
    <w:rsid w:val="000A679F"/>
    <w:rsid w:val="000A6B36"/>
    <w:rsid w:val="000A6FC7"/>
    <w:rsid w:val="000A71A0"/>
    <w:rsid w:val="000A7308"/>
    <w:rsid w:val="000A76A7"/>
    <w:rsid w:val="000A770C"/>
    <w:rsid w:val="000B0D96"/>
    <w:rsid w:val="000B0D99"/>
    <w:rsid w:val="000B0F66"/>
    <w:rsid w:val="000B1253"/>
    <w:rsid w:val="000B1A19"/>
    <w:rsid w:val="000B2491"/>
    <w:rsid w:val="000B2D16"/>
    <w:rsid w:val="000B2D3D"/>
    <w:rsid w:val="000B2F3A"/>
    <w:rsid w:val="000B33B3"/>
    <w:rsid w:val="000B36F1"/>
    <w:rsid w:val="000B36F9"/>
    <w:rsid w:val="000B41CB"/>
    <w:rsid w:val="000B4622"/>
    <w:rsid w:val="000B46C6"/>
    <w:rsid w:val="000B4CEC"/>
    <w:rsid w:val="000B4DCC"/>
    <w:rsid w:val="000B51E9"/>
    <w:rsid w:val="000B5906"/>
    <w:rsid w:val="000B59DA"/>
    <w:rsid w:val="000B5E87"/>
    <w:rsid w:val="000B634D"/>
    <w:rsid w:val="000B6E26"/>
    <w:rsid w:val="000B75F0"/>
    <w:rsid w:val="000B7A7D"/>
    <w:rsid w:val="000B7DAF"/>
    <w:rsid w:val="000C02AB"/>
    <w:rsid w:val="000C09FE"/>
    <w:rsid w:val="000C0C43"/>
    <w:rsid w:val="000C0DDB"/>
    <w:rsid w:val="000C11FA"/>
    <w:rsid w:val="000C1231"/>
    <w:rsid w:val="000C2406"/>
    <w:rsid w:val="000C2798"/>
    <w:rsid w:val="000C2D7B"/>
    <w:rsid w:val="000C3882"/>
    <w:rsid w:val="000C3F52"/>
    <w:rsid w:val="000C3F70"/>
    <w:rsid w:val="000C4284"/>
    <w:rsid w:val="000C4DEE"/>
    <w:rsid w:val="000C5107"/>
    <w:rsid w:val="000C52BA"/>
    <w:rsid w:val="000C5590"/>
    <w:rsid w:val="000C55BC"/>
    <w:rsid w:val="000C55DD"/>
    <w:rsid w:val="000C5B14"/>
    <w:rsid w:val="000C5E41"/>
    <w:rsid w:val="000C60E8"/>
    <w:rsid w:val="000C6DF5"/>
    <w:rsid w:val="000C6E67"/>
    <w:rsid w:val="000C7063"/>
    <w:rsid w:val="000C716E"/>
    <w:rsid w:val="000C79D6"/>
    <w:rsid w:val="000C7F3F"/>
    <w:rsid w:val="000D0891"/>
    <w:rsid w:val="000D0B16"/>
    <w:rsid w:val="000D0BD7"/>
    <w:rsid w:val="000D0CEF"/>
    <w:rsid w:val="000D0DD0"/>
    <w:rsid w:val="000D1110"/>
    <w:rsid w:val="000D12A5"/>
    <w:rsid w:val="000D12EE"/>
    <w:rsid w:val="000D1629"/>
    <w:rsid w:val="000D190F"/>
    <w:rsid w:val="000D1B9C"/>
    <w:rsid w:val="000D1F77"/>
    <w:rsid w:val="000D2388"/>
    <w:rsid w:val="000D28FE"/>
    <w:rsid w:val="000D338A"/>
    <w:rsid w:val="000D389C"/>
    <w:rsid w:val="000D3EB5"/>
    <w:rsid w:val="000D4077"/>
    <w:rsid w:val="000D423D"/>
    <w:rsid w:val="000D5577"/>
    <w:rsid w:val="000D5617"/>
    <w:rsid w:val="000D5B1E"/>
    <w:rsid w:val="000D5D29"/>
    <w:rsid w:val="000D5E52"/>
    <w:rsid w:val="000D637F"/>
    <w:rsid w:val="000D6533"/>
    <w:rsid w:val="000D673D"/>
    <w:rsid w:val="000D75E6"/>
    <w:rsid w:val="000D790A"/>
    <w:rsid w:val="000D7B7D"/>
    <w:rsid w:val="000E0E0D"/>
    <w:rsid w:val="000E10F4"/>
    <w:rsid w:val="000E119A"/>
    <w:rsid w:val="000E124B"/>
    <w:rsid w:val="000E16D0"/>
    <w:rsid w:val="000E1A98"/>
    <w:rsid w:val="000E1C27"/>
    <w:rsid w:val="000E1E06"/>
    <w:rsid w:val="000E1E6D"/>
    <w:rsid w:val="000E2032"/>
    <w:rsid w:val="000E2343"/>
    <w:rsid w:val="000E2E7F"/>
    <w:rsid w:val="000E39D3"/>
    <w:rsid w:val="000E3F14"/>
    <w:rsid w:val="000E45B6"/>
    <w:rsid w:val="000E47E1"/>
    <w:rsid w:val="000E4983"/>
    <w:rsid w:val="000E52AA"/>
    <w:rsid w:val="000E613B"/>
    <w:rsid w:val="000E7148"/>
    <w:rsid w:val="000E787C"/>
    <w:rsid w:val="000F17CB"/>
    <w:rsid w:val="000F18DE"/>
    <w:rsid w:val="000F1A89"/>
    <w:rsid w:val="000F1E6F"/>
    <w:rsid w:val="000F1E94"/>
    <w:rsid w:val="000F246E"/>
    <w:rsid w:val="000F272B"/>
    <w:rsid w:val="000F28AD"/>
    <w:rsid w:val="000F2F32"/>
    <w:rsid w:val="000F33FA"/>
    <w:rsid w:val="000F350F"/>
    <w:rsid w:val="000F3EA9"/>
    <w:rsid w:val="000F43C7"/>
    <w:rsid w:val="000F47E4"/>
    <w:rsid w:val="000F4D66"/>
    <w:rsid w:val="000F52D1"/>
    <w:rsid w:val="000F52EF"/>
    <w:rsid w:val="000F5569"/>
    <w:rsid w:val="000F5980"/>
    <w:rsid w:val="000F5D52"/>
    <w:rsid w:val="000F6E7F"/>
    <w:rsid w:val="000F72B5"/>
    <w:rsid w:val="000F74E1"/>
    <w:rsid w:val="000F77E1"/>
    <w:rsid w:val="000F78A3"/>
    <w:rsid w:val="000F7995"/>
    <w:rsid w:val="000F7C9B"/>
    <w:rsid w:val="000F7EDB"/>
    <w:rsid w:val="0010006D"/>
    <w:rsid w:val="001001BF"/>
    <w:rsid w:val="001001D5"/>
    <w:rsid w:val="0010035C"/>
    <w:rsid w:val="00100FDF"/>
    <w:rsid w:val="00101116"/>
    <w:rsid w:val="001011C8"/>
    <w:rsid w:val="0010121B"/>
    <w:rsid w:val="00101EAA"/>
    <w:rsid w:val="00101FF3"/>
    <w:rsid w:val="00102106"/>
    <w:rsid w:val="00102376"/>
    <w:rsid w:val="001024E8"/>
    <w:rsid w:val="0010275F"/>
    <w:rsid w:val="00103A2D"/>
    <w:rsid w:val="001041A3"/>
    <w:rsid w:val="00104225"/>
    <w:rsid w:val="001049E7"/>
    <w:rsid w:val="00104CAE"/>
    <w:rsid w:val="00104D13"/>
    <w:rsid w:val="00105238"/>
    <w:rsid w:val="00105BD8"/>
    <w:rsid w:val="00105E21"/>
    <w:rsid w:val="00105E61"/>
    <w:rsid w:val="00105F89"/>
    <w:rsid w:val="0010644D"/>
    <w:rsid w:val="00106E5E"/>
    <w:rsid w:val="00107469"/>
    <w:rsid w:val="00107590"/>
    <w:rsid w:val="001076A1"/>
    <w:rsid w:val="00110301"/>
    <w:rsid w:val="001106D9"/>
    <w:rsid w:val="00110A49"/>
    <w:rsid w:val="00110B4E"/>
    <w:rsid w:val="00110CC0"/>
    <w:rsid w:val="00110DDC"/>
    <w:rsid w:val="001114A9"/>
    <w:rsid w:val="0011154C"/>
    <w:rsid w:val="00111F13"/>
    <w:rsid w:val="001129D7"/>
    <w:rsid w:val="00112D23"/>
    <w:rsid w:val="00112F91"/>
    <w:rsid w:val="00113562"/>
    <w:rsid w:val="001138F2"/>
    <w:rsid w:val="00113CAD"/>
    <w:rsid w:val="00113E0D"/>
    <w:rsid w:val="00114215"/>
    <w:rsid w:val="00115BCA"/>
    <w:rsid w:val="00116153"/>
    <w:rsid w:val="0011671B"/>
    <w:rsid w:val="00116DA7"/>
    <w:rsid w:val="0011719F"/>
    <w:rsid w:val="00117506"/>
    <w:rsid w:val="0011756E"/>
    <w:rsid w:val="00117A7C"/>
    <w:rsid w:val="0012005F"/>
    <w:rsid w:val="00120248"/>
    <w:rsid w:val="00120909"/>
    <w:rsid w:val="0012150B"/>
    <w:rsid w:val="00121BAD"/>
    <w:rsid w:val="00121CEA"/>
    <w:rsid w:val="001225E7"/>
    <w:rsid w:val="00122E2C"/>
    <w:rsid w:val="001232BA"/>
    <w:rsid w:val="001233BB"/>
    <w:rsid w:val="0012398E"/>
    <w:rsid w:val="00124D65"/>
    <w:rsid w:val="00124E5E"/>
    <w:rsid w:val="00125542"/>
    <w:rsid w:val="00125C32"/>
    <w:rsid w:val="0012628C"/>
    <w:rsid w:val="001262B9"/>
    <w:rsid w:val="001262EC"/>
    <w:rsid w:val="0012662A"/>
    <w:rsid w:val="00126AC5"/>
    <w:rsid w:val="00126EA0"/>
    <w:rsid w:val="001272D7"/>
    <w:rsid w:val="001277CA"/>
    <w:rsid w:val="00127CB9"/>
    <w:rsid w:val="00127CD4"/>
    <w:rsid w:val="001303AA"/>
    <w:rsid w:val="00130D6B"/>
    <w:rsid w:val="00131369"/>
    <w:rsid w:val="00132785"/>
    <w:rsid w:val="001333A4"/>
    <w:rsid w:val="00133452"/>
    <w:rsid w:val="00133481"/>
    <w:rsid w:val="00133794"/>
    <w:rsid w:val="001338C7"/>
    <w:rsid w:val="001339E9"/>
    <w:rsid w:val="00133EC1"/>
    <w:rsid w:val="00134044"/>
    <w:rsid w:val="001342F0"/>
    <w:rsid w:val="00134715"/>
    <w:rsid w:val="0013484F"/>
    <w:rsid w:val="00134F90"/>
    <w:rsid w:val="0013523C"/>
    <w:rsid w:val="001357F1"/>
    <w:rsid w:val="00135F99"/>
    <w:rsid w:val="0013635E"/>
    <w:rsid w:val="00136DFC"/>
    <w:rsid w:val="00137030"/>
    <w:rsid w:val="0013705E"/>
    <w:rsid w:val="001371ED"/>
    <w:rsid w:val="00137925"/>
    <w:rsid w:val="00137A87"/>
    <w:rsid w:val="00137E6A"/>
    <w:rsid w:val="00140C45"/>
    <w:rsid w:val="00140DDC"/>
    <w:rsid w:val="00140F8C"/>
    <w:rsid w:val="00141AF7"/>
    <w:rsid w:val="00141E85"/>
    <w:rsid w:val="00142010"/>
    <w:rsid w:val="001422D1"/>
    <w:rsid w:val="001424C2"/>
    <w:rsid w:val="0014267B"/>
    <w:rsid w:val="001426CA"/>
    <w:rsid w:val="00143729"/>
    <w:rsid w:val="00143981"/>
    <w:rsid w:val="00143DDC"/>
    <w:rsid w:val="00144EA8"/>
    <w:rsid w:val="00145AE9"/>
    <w:rsid w:val="00145F55"/>
    <w:rsid w:val="001467BA"/>
    <w:rsid w:val="00146BFB"/>
    <w:rsid w:val="00147247"/>
    <w:rsid w:val="001472BD"/>
    <w:rsid w:val="00147529"/>
    <w:rsid w:val="00147667"/>
    <w:rsid w:val="00150141"/>
    <w:rsid w:val="001501A3"/>
    <w:rsid w:val="001501FD"/>
    <w:rsid w:val="001502C3"/>
    <w:rsid w:val="001502E6"/>
    <w:rsid w:val="0015077D"/>
    <w:rsid w:val="00151551"/>
    <w:rsid w:val="00151847"/>
    <w:rsid w:val="00151D5D"/>
    <w:rsid w:val="001520C2"/>
    <w:rsid w:val="0015251F"/>
    <w:rsid w:val="00152F38"/>
    <w:rsid w:val="00153255"/>
    <w:rsid w:val="0015354F"/>
    <w:rsid w:val="00154111"/>
    <w:rsid w:val="00154458"/>
    <w:rsid w:val="001544D9"/>
    <w:rsid w:val="00154A16"/>
    <w:rsid w:val="00154CA6"/>
    <w:rsid w:val="00154E04"/>
    <w:rsid w:val="00155460"/>
    <w:rsid w:val="00155BC8"/>
    <w:rsid w:val="00156621"/>
    <w:rsid w:val="0015678A"/>
    <w:rsid w:val="00156B37"/>
    <w:rsid w:val="00157037"/>
    <w:rsid w:val="00157222"/>
    <w:rsid w:val="00157A65"/>
    <w:rsid w:val="00160924"/>
    <w:rsid w:val="00160F8F"/>
    <w:rsid w:val="00160FE9"/>
    <w:rsid w:val="00161564"/>
    <w:rsid w:val="0016163B"/>
    <w:rsid w:val="001616CE"/>
    <w:rsid w:val="00161712"/>
    <w:rsid w:val="00162976"/>
    <w:rsid w:val="00162CBF"/>
    <w:rsid w:val="0016331A"/>
    <w:rsid w:val="00163329"/>
    <w:rsid w:val="00163D5B"/>
    <w:rsid w:val="00164128"/>
    <w:rsid w:val="001649BB"/>
    <w:rsid w:val="00164C7F"/>
    <w:rsid w:val="001655D2"/>
    <w:rsid w:val="00165D5C"/>
    <w:rsid w:val="00165EE0"/>
    <w:rsid w:val="001665A5"/>
    <w:rsid w:val="00166A3C"/>
    <w:rsid w:val="001672E2"/>
    <w:rsid w:val="001674EA"/>
    <w:rsid w:val="001677A2"/>
    <w:rsid w:val="00167C72"/>
    <w:rsid w:val="001706BB"/>
    <w:rsid w:val="001706C1"/>
    <w:rsid w:val="00170F2A"/>
    <w:rsid w:val="001713A4"/>
    <w:rsid w:val="00171B6F"/>
    <w:rsid w:val="00172063"/>
    <w:rsid w:val="001729E9"/>
    <w:rsid w:val="00172A0C"/>
    <w:rsid w:val="00172F70"/>
    <w:rsid w:val="00172FA1"/>
    <w:rsid w:val="001732A7"/>
    <w:rsid w:val="00173A19"/>
    <w:rsid w:val="0017440F"/>
    <w:rsid w:val="00174897"/>
    <w:rsid w:val="001748E2"/>
    <w:rsid w:val="00174A8B"/>
    <w:rsid w:val="001758A1"/>
    <w:rsid w:val="00175AA7"/>
    <w:rsid w:val="0017685C"/>
    <w:rsid w:val="001768BE"/>
    <w:rsid w:val="00176E2D"/>
    <w:rsid w:val="00177357"/>
    <w:rsid w:val="00177B12"/>
    <w:rsid w:val="00177D60"/>
    <w:rsid w:val="00180208"/>
    <w:rsid w:val="00180852"/>
    <w:rsid w:val="00180CCA"/>
    <w:rsid w:val="001815E8"/>
    <w:rsid w:val="00182574"/>
    <w:rsid w:val="00182A83"/>
    <w:rsid w:val="00183256"/>
    <w:rsid w:val="001836CC"/>
    <w:rsid w:val="00184BA8"/>
    <w:rsid w:val="00184E30"/>
    <w:rsid w:val="00184FFF"/>
    <w:rsid w:val="00185556"/>
    <w:rsid w:val="001857CC"/>
    <w:rsid w:val="0018589D"/>
    <w:rsid w:val="00185988"/>
    <w:rsid w:val="00185E80"/>
    <w:rsid w:val="00185F7C"/>
    <w:rsid w:val="0018663C"/>
    <w:rsid w:val="00187164"/>
    <w:rsid w:val="00187766"/>
    <w:rsid w:val="001878F0"/>
    <w:rsid w:val="00187CDD"/>
    <w:rsid w:val="001903D6"/>
    <w:rsid w:val="001905B6"/>
    <w:rsid w:val="001908F4"/>
    <w:rsid w:val="00191F19"/>
    <w:rsid w:val="001920D9"/>
    <w:rsid w:val="00192447"/>
    <w:rsid w:val="001932FA"/>
    <w:rsid w:val="001934BB"/>
    <w:rsid w:val="001935E4"/>
    <w:rsid w:val="001937CD"/>
    <w:rsid w:val="001939D0"/>
    <w:rsid w:val="00193C19"/>
    <w:rsid w:val="001943B7"/>
    <w:rsid w:val="0019458C"/>
    <w:rsid w:val="00194621"/>
    <w:rsid w:val="00194F3C"/>
    <w:rsid w:val="00195074"/>
    <w:rsid w:val="00195AD6"/>
    <w:rsid w:val="00195ADC"/>
    <w:rsid w:val="00195B1D"/>
    <w:rsid w:val="001964E9"/>
    <w:rsid w:val="0019715A"/>
    <w:rsid w:val="00197447"/>
    <w:rsid w:val="00197823"/>
    <w:rsid w:val="001A010D"/>
    <w:rsid w:val="001A03D9"/>
    <w:rsid w:val="001A070C"/>
    <w:rsid w:val="001A1833"/>
    <w:rsid w:val="001A25B6"/>
    <w:rsid w:val="001A25F9"/>
    <w:rsid w:val="001A2947"/>
    <w:rsid w:val="001A3ECF"/>
    <w:rsid w:val="001A40AE"/>
    <w:rsid w:val="001A40E5"/>
    <w:rsid w:val="001A4347"/>
    <w:rsid w:val="001A4586"/>
    <w:rsid w:val="001A4698"/>
    <w:rsid w:val="001A4C4F"/>
    <w:rsid w:val="001A54A3"/>
    <w:rsid w:val="001A5637"/>
    <w:rsid w:val="001A58EF"/>
    <w:rsid w:val="001A5F35"/>
    <w:rsid w:val="001A632A"/>
    <w:rsid w:val="001A7B40"/>
    <w:rsid w:val="001A7C55"/>
    <w:rsid w:val="001A7C74"/>
    <w:rsid w:val="001B0584"/>
    <w:rsid w:val="001B14AA"/>
    <w:rsid w:val="001B1840"/>
    <w:rsid w:val="001B1961"/>
    <w:rsid w:val="001B1A1C"/>
    <w:rsid w:val="001B1D18"/>
    <w:rsid w:val="001B1EC5"/>
    <w:rsid w:val="001B2C53"/>
    <w:rsid w:val="001B2C96"/>
    <w:rsid w:val="001B2F88"/>
    <w:rsid w:val="001B311B"/>
    <w:rsid w:val="001B3197"/>
    <w:rsid w:val="001B3436"/>
    <w:rsid w:val="001B38DB"/>
    <w:rsid w:val="001B4457"/>
    <w:rsid w:val="001B4924"/>
    <w:rsid w:val="001B49BE"/>
    <w:rsid w:val="001B4C6C"/>
    <w:rsid w:val="001B4F83"/>
    <w:rsid w:val="001B65FF"/>
    <w:rsid w:val="001B669B"/>
    <w:rsid w:val="001B6E5D"/>
    <w:rsid w:val="001B74AB"/>
    <w:rsid w:val="001B782A"/>
    <w:rsid w:val="001B783A"/>
    <w:rsid w:val="001C05F5"/>
    <w:rsid w:val="001C0B98"/>
    <w:rsid w:val="001C0E59"/>
    <w:rsid w:val="001C0ED9"/>
    <w:rsid w:val="001C0F10"/>
    <w:rsid w:val="001C0F8E"/>
    <w:rsid w:val="001C16EF"/>
    <w:rsid w:val="001C184F"/>
    <w:rsid w:val="001C2135"/>
    <w:rsid w:val="001C2246"/>
    <w:rsid w:val="001C2BD6"/>
    <w:rsid w:val="001C2BDE"/>
    <w:rsid w:val="001C31D8"/>
    <w:rsid w:val="001C335F"/>
    <w:rsid w:val="001C35F0"/>
    <w:rsid w:val="001C36FA"/>
    <w:rsid w:val="001C4FA2"/>
    <w:rsid w:val="001C5271"/>
    <w:rsid w:val="001C5360"/>
    <w:rsid w:val="001C558F"/>
    <w:rsid w:val="001C57C0"/>
    <w:rsid w:val="001C5E13"/>
    <w:rsid w:val="001C5EB6"/>
    <w:rsid w:val="001C5F2C"/>
    <w:rsid w:val="001C6E0A"/>
    <w:rsid w:val="001C6EDD"/>
    <w:rsid w:val="001C7268"/>
    <w:rsid w:val="001C78DD"/>
    <w:rsid w:val="001C7CC0"/>
    <w:rsid w:val="001D00AF"/>
    <w:rsid w:val="001D00D1"/>
    <w:rsid w:val="001D02CA"/>
    <w:rsid w:val="001D045C"/>
    <w:rsid w:val="001D0DF4"/>
    <w:rsid w:val="001D19AE"/>
    <w:rsid w:val="001D1A04"/>
    <w:rsid w:val="001D1BEB"/>
    <w:rsid w:val="001D2A6A"/>
    <w:rsid w:val="001D353A"/>
    <w:rsid w:val="001D35C9"/>
    <w:rsid w:val="001D3E45"/>
    <w:rsid w:val="001D4D0C"/>
    <w:rsid w:val="001D4D6D"/>
    <w:rsid w:val="001D4D76"/>
    <w:rsid w:val="001D5185"/>
    <w:rsid w:val="001D5503"/>
    <w:rsid w:val="001D5823"/>
    <w:rsid w:val="001D6E85"/>
    <w:rsid w:val="001D72E2"/>
    <w:rsid w:val="001D7A83"/>
    <w:rsid w:val="001D7CD7"/>
    <w:rsid w:val="001D7F34"/>
    <w:rsid w:val="001E0878"/>
    <w:rsid w:val="001E0A96"/>
    <w:rsid w:val="001E1BFF"/>
    <w:rsid w:val="001E2010"/>
    <w:rsid w:val="001E20BF"/>
    <w:rsid w:val="001E24A4"/>
    <w:rsid w:val="001E267A"/>
    <w:rsid w:val="001E27EF"/>
    <w:rsid w:val="001E2A5D"/>
    <w:rsid w:val="001E3853"/>
    <w:rsid w:val="001E38D1"/>
    <w:rsid w:val="001E3F91"/>
    <w:rsid w:val="001E3FBD"/>
    <w:rsid w:val="001E47B7"/>
    <w:rsid w:val="001E486E"/>
    <w:rsid w:val="001E4BC4"/>
    <w:rsid w:val="001E4E75"/>
    <w:rsid w:val="001E53A1"/>
    <w:rsid w:val="001E5AF3"/>
    <w:rsid w:val="001E5B3A"/>
    <w:rsid w:val="001E5D57"/>
    <w:rsid w:val="001E5E08"/>
    <w:rsid w:val="001E6249"/>
    <w:rsid w:val="001E63C9"/>
    <w:rsid w:val="001E665E"/>
    <w:rsid w:val="001E6B40"/>
    <w:rsid w:val="001E75C5"/>
    <w:rsid w:val="001F0472"/>
    <w:rsid w:val="001F0A39"/>
    <w:rsid w:val="001F0CDC"/>
    <w:rsid w:val="001F1026"/>
    <w:rsid w:val="001F22AD"/>
    <w:rsid w:val="001F22D4"/>
    <w:rsid w:val="001F2319"/>
    <w:rsid w:val="001F2934"/>
    <w:rsid w:val="001F2A6E"/>
    <w:rsid w:val="001F2E01"/>
    <w:rsid w:val="001F3B0F"/>
    <w:rsid w:val="001F3BE7"/>
    <w:rsid w:val="001F4488"/>
    <w:rsid w:val="001F5248"/>
    <w:rsid w:val="001F5DBF"/>
    <w:rsid w:val="001F5F53"/>
    <w:rsid w:val="001F6801"/>
    <w:rsid w:val="001F6C05"/>
    <w:rsid w:val="001F6CD1"/>
    <w:rsid w:val="001F71C3"/>
    <w:rsid w:val="001F7771"/>
    <w:rsid w:val="001F7924"/>
    <w:rsid w:val="001F7B97"/>
    <w:rsid w:val="001F7FED"/>
    <w:rsid w:val="00200173"/>
    <w:rsid w:val="002003CA"/>
    <w:rsid w:val="00200DD3"/>
    <w:rsid w:val="002011E9"/>
    <w:rsid w:val="0020213A"/>
    <w:rsid w:val="0020223E"/>
    <w:rsid w:val="0020227F"/>
    <w:rsid w:val="002027CA"/>
    <w:rsid w:val="00202C07"/>
    <w:rsid w:val="00203016"/>
    <w:rsid w:val="00203311"/>
    <w:rsid w:val="00203666"/>
    <w:rsid w:val="00203764"/>
    <w:rsid w:val="002048EB"/>
    <w:rsid w:val="00204DC5"/>
    <w:rsid w:val="00205532"/>
    <w:rsid w:val="0020559F"/>
    <w:rsid w:val="002060B2"/>
    <w:rsid w:val="00206352"/>
    <w:rsid w:val="00206AA9"/>
    <w:rsid w:val="00207406"/>
    <w:rsid w:val="0020741F"/>
    <w:rsid w:val="00207468"/>
    <w:rsid w:val="00207610"/>
    <w:rsid w:val="00207883"/>
    <w:rsid w:val="00207A92"/>
    <w:rsid w:val="00207FD8"/>
    <w:rsid w:val="00210623"/>
    <w:rsid w:val="00210EF9"/>
    <w:rsid w:val="00211222"/>
    <w:rsid w:val="002113A9"/>
    <w:rsid w:val="00211F81"/>
    <w:rsid w:val="00212138"/>
    <w:rsid w:val="0021222A"/>
    <w:rsid w:val="00212312"/>
    <w:rsid w:val="00212FD0"/>
    <w:rsid w:val="0021320B"/>
    <w:rsid w:val="00213341"/>
    <w:rsid w:val="00213A8B"/>
    <w:rsid w:val="00213B70"/>
    <w:rsid w:val="0021418E"/>
    <w:rsid w:val="00214EF3"/>
    <w:rsid w:val="002150F3"/>
    <w:rsid w:val="00215128"/>
    <w:rsid w:val="00215221"/>
    <w:rsid w:val="002152E4"/>
    <w:rsid w:val="00215D18"/>
    <w:rsid w:val="00215F57"/>
    <w:rsid w:val="00215F8A"/>
    <w:rsid w:val="002161F0"/>
    <w:rsid w:val="00216CD6"/>
    <w:rsid w:val="002176AB"/>
    <w:rsid w:val="00217836"/>
    <w:rsid w:val="00217B10"/>
    <w:rsid w:val="00220229"/>
    <w:rsid w:val="00220244"/>
    <w:rsid w:val="002204EC"/>
    <w:rsid w:val="002208C5"/>
    <w:rsid w:val="0022104B"/>
    <w:rsid w:val="00221315"/>
    <w:rsid w:val="00221623"/>
    <w:rsid w:val="002218F3"/>
    <w:rsid w:val="00221BF3"/>
    <w:rsid w:val="0022296E"/>
    <w:rsid w:val="002231E3"/>
    <w:rsid w:val="00223AD1"/>
    <w:rsid w:val="00223B7F"/>
    <w:rsid w:val="00223D4F"/>
    <w:rsid w:val="002247FB"/>
    <w:rsid w:val="002249B4"/>
    <w:rsid w:val="0022552C"/>
    <w:rsid w:val="00225912"/>
    <w:rsid w:val="0022597E"/>
    <w:rsid w:val="002273DA"/>
    <w:rsid w:val="00227D01"/>
    <w:rsid w:val="00230007"/>
    <w:rsid w:val="00230106"/>
    <w:rsid w:val="002317A1"/>
    <w:rsid w:val="00231897"/>
    <w:rsid w:val="00232B29"/>
    <w:rsid w:val="00232CB7"/>
    <w:rsid w:val="002334A0"/>
    <w:rsid w:val="002334D8"/>
    <w:rsid w:val="00234D20"/>
    <w:rsid w:val="00234E04"/>
    <w:rsid w:val="00236457"/>
    <w:rsid w:val="00236E87"/>
    <w:rsid w:val="002373AC"/>
    <w:rsid w:val="00237BC0"/>
    <w:rsid w:val="00237EAC"/>
    <w:rsid w:val="00240E6C"/>
    <w:rsid w:val="0024110A"/>
    <w:rsid w:val="002415CE"/>
    <w:rsid w:val="00241EFF"/>
    <w:rsid w:val="00242448"/>
    <w:rsid w:val="00242A14"/>
    <w:rsid w:val="00243037"/>
    <w:rsid w:val="0024309D"/>
    <w:rsid w:val="00243135"/>
    <w:rsid w:val="00243205"/>
    <w:rsid w:val="0024379F"/>
    <w:rsid w:val="002444D9"/>
    <w:rsid w:val="002453FA"/>
    <w:rsid w:val="0024575B"/>
    <w:rsid w:val="00245D2C"/>
    <w:rsid w:val="00246391"/>
    <w:rsid w:val="002465D3"/>
    <w:rsid w:val="00246AF1"/>
    <w:rsid w:val="00246CC0"/>
    <w:rsid w:val="00246D1B"/>
    <w:rsid w:val="002478AE"/>
    <w:rsid w:val="002504AE"/>
    <w:rsid w:val="00250F8F"/>
    <w:rsid w:val="002517F2"/>
    <w:rsid w:val="00251A3A"/>
    <w:rsid w:val="00251DFB"/>
    <w:rsid w:val="00251E47"/>
    <w:rsid w:val="00252136"/>
    <w:rsid w:val="0025220C"/>
    <w:rsid w:val="002522DF"/>
    <w:rsid w:val="00252354"/>
    <w:rsid w:val="00252CE9"/>
    <w:rsid w:val="00252DD0"/>
    <w:rsid w:val="00253503"/>
    <w:rsid w:val="002537E2"/>
    <w:rsid w:val="00253891"/>
    <w:rsid w:val="002540D5"/>
    <w:rsid w:val="002541E6"/>
    <w:rsid w:val="002549FF"/>
    <w:rsid w:val="00254AA0"/>
    <w:rsid w:val="00254B05"/>
    <w:rsid w:val="00254F52"/>
    <w:rsid w:val="0025599C"/>
    <w:rsid w:val="00255A5C"/>
    <w:rsid w:val="00256425"/>
    <w:rsid w:val="00256886"/>
    <w:rsid w:val="00256FCA"/>
    <w:rsid w:val="00257711"/>
    <w:rsid w:val="0025777A"/>
    <w:rsid w:val="00257E70"/>
    <w:rsid w:val="002600B9"/>
    <w:rsid w:val="00260211"/>
    <w:rsid w:val="0026039B"/>
    <w:rsid w:val="002604AB"/>
    <w:rsid w:val="0026055A"/>
    <w:rsid w:val="0026083A"/>
    <w:rsid w:val="002615DE"/>
    <w:rsid w:val="00261600"/>
    <w:rsid w:val="00261682"/>
    <w:rsid w:val="00261D90"/>
    <w:rsid w:val="00261F24"/>
    <w:rsid w:val="0026200C"/>
    <w:rsid w:val="002622B9"/>
    <w:rsid w:val="00263507"/>
    <w:rsid w:val="00263AC0"/>
    <w:rsid w:val="00263FEE"/>
    <w:rsid w:val="00264005"/>
    <w:rsid w:val="0026421E"/>
    <w:rsid w:val="00264907"/>
    <w:rsid w:val="00264CF6"/>
    <w:rsid w:val="00264D92"/>
    <w:rsid w:val="00265698"/>
    <w:rsid w:val="002659A7"/>
    <w:rsid w:val="00266427"/>
    <w:rsid w:val="002667F1"/>
    <w:rsid w:val="00266A4D"/>
    <w:rsid w:val="00267417"/>
    <w:rsid w:val="00267761"/>
    <w:rsid w:val="0026795A"/>
    <w:rsid w:val="002679FA"/>
    <w:rsid w:val="00267FBE"/>
    <w:rsid w:val="0027033B"/>
    <w:rsid w:val="00271C6B"/>
    <w:rsid w:val="002724E9"/>
    <w:rsid w:val="002726A9"/>
    <w:rsid w:val="00272ADD"/>
    <w:rsid w:val="00272CD8"/>
    <w:rsid w:val="00272D16"/>
    <w:rsid w:val="00273196"/>
    <w:rsid w:val="00273A2F"/>
    <w:rsid w:val="00273B6D"/>
    <w:rsid w:val="00273E7E"/>
    <w:rsid w:val="00273E9B"/>
    <w:rsid w:val="0027504E"/>
    <w:rsid w:val="00275451"/>
    <w:rsid w:val="00275763"/>
    <w:rsid w:val="00275F5E"/>
    <w:rsid w:val="00275F85"/>
    <w:rsid w:val="00276707"/>
    <w:rsid w:val="00276987"/>
    <w:rsid w:val="00276A49"/>
    <w:rsid w:val="00276ECE"/>
    <w:rsid w:val="00277D3B"/>
    <w:rsid w:val="0028015C"/>
    <w:rsid w:val="0028069E"/>
    <w:rsid w:val="0028101D"/>
    <w:rsid w:val="0028102A"/>
    <w:rsid w:val="002812B5"/>
    <w:rsid w:val="002814DA"/>
    <w:rsid w:val="002814E2"/>
    <w:rsid w:val="002818DB"/>
    <w:rsid w:val="00281E22"/>
    <w:rsid w:val="002823A9"/>
    <w:rsid w:val="00282CCF"/>
    <w:rsid w:val="00282D59"/>
    <w:rsid w:val="00282F89"/>
    <w:rsid w:val="00283236"/>
    <w:rsid w:val="00283B37"/>
    <w:rsid w:val="002844B7"/>
    <w:rsid w:val="00284684"/>
    <w:rsid w:val="002846BF"/>
    <w:rsid w:val="00284F7B"/>
    <w:rsid w:val="00285887"/>
    <w:rsid w:val="00286674"/>
    <w:rsid w:val="00287713"/>
    <w:rsid w:val="002879FB"/>
    <w:rsid w:val="00287BF3"/>
    <w:rsid w:val="00287E88"/>
    <w:rsid w:val="00290626"/>
    <w:rsid w:val="00290D79"/>
    <w:rsid w:val="002910D5"/>
    <w:rsid w:val="002913EA"/>
    <w:rsid w:val="002928FD"/>
    <w:rsid w:val="00293F10"/>
    <w:rsid w:val="0029432D"/>
    <w:rsid w:val="00294B10"/>
    <w:rsid w:val="00294BBE"/>
    <w:rsid w:val="00294DA5"/>
    <w:rsid w:val="00294E87"/>
    <w:rsid w:val="0029544B"/>
    <w:rsid w:val="002955B9"/>
    <w:rsid w:val="00295F0B"/>
    <w:rsid w:val="00296143"/>
    <w:rsid w:val="002963E8"/>
    <w:rsid w:val="00296AA1"/>
    <w:rsid w:val="002A0528"/>
    <w:rsid w:val="002A10CA"/>
    <w:rsid w:val="002A163B"/>
    <w:rsid w:val="002A187E"/>
    <w:rsid w:val="002A1FCB"/>
    <w:rsid w:val="002A2DC0"/>
    <w:rsid w:val="002A2F7E"/>
    <w:rsid w:val="002A3224"/>
    <w:rsid w:val="002A32CE"/>
    <w:rsid w:val="002A3AAB"/>
    <w:rsid w:val="002A3BA9"/>
    <w:rsid w:val="002A3DEE"/>
    <w:rsid w:val="002A4386"/>
    <w:rsid w:val="002A449F"/>
    <w:rsid w:val="002A490E"/>
    <w:rsid w:val="002A5005"/>
    <w:rsid w:val="002A516A"/>
    <w:rsid w:val="002A54AC"/>
    <w:rsid w:val="002A5507"/>
    <w:rsid w:val="002A5536"/>
    <w:rsid w:val="002A5D59"/>
    <w:rsid w:val="002A5F8F"/>
    <w:rsid w:val="002A601D"/>
    <w:rsid w:val="002A6036"/>
    <w:rsid w:val="002A67A6"/>
    <w:rsid w:val="002A74AF"/>
    <w:rsid w:val="002A79F0"/>
    <w:rsid w:val="002A7A26"/>
    <w:rsid w:val="002A7B60"/>
    <w:rsid w:val="002A7D9B"/>
    <w:rsid w:val="002B0688"/>
    <w:rsid w:val="002B0876"/>
    <w:rsid w:val="002B088B"/>
    <w:rsid w:val="002B258B"/>
    <w:rsid w:val="002B25A1"/>
    <w:rsid w:val="002B2856"/>
    <w:rsid w:val="002B2AEB"/>
    <w:rsid w:val="002B34CF"/>
    <w:rsid w:val="002B3614"/>
    <w:rsid w:val="002B3660"/>
    <w:rsid w:val="002B3F0A"/>
    <w:rsid w:val="002B40BF"/>
    <w:rsid w:val="002B43CC"/>
    <w:rsid w:val="002B4581"/>
    <w:rsid w:val="002B47DC"/>
    <w:rsid w:val="002B49D0"/>
    <w:rsid w:val="002B4CA4"/>
    <w:rsid w:val="002B4FB4"/>
    <w:rsid w:val="002B5572"/>
    <w:rsid w:val="002B6043"/>
    <w:rsid w:val="002B60D0"/>
    <w:rsid w:val="002B6DAC"/>
    <w:rsid w:val="002B7387"/>
    <w:rsid w:val="002B77FC"/>
    <w:rsid w:val="002B7CE5"/>
    <w:rsid w:val="002C0343"/>
    <w:rsid w:val="002C0C8D"/>
    <w:rsid w:val="002C0E9F"/>
    <w:rsid w:val="002C0F76"/>
    <w:rsid w:val="002C20D5"/>
    <w:rsid w:val="002C2408"/>
    <w:rsid w:val="002C24C6"/>
    <w:rsid w:val="002C2B5C"/>
    <w:rsid w:val="002C32B2"/>
    <w:rsid w:val="002C36D1"/>
    <w:rsid w:val="002C39B7"/>
    <w:rsid w:val="002C41E9"/>
    <w:rsid w:val="002C432D"/>
    <w:rsid w:val="002C4759"/>
    <w:rsid w:val="002C481D"/>
    <w:rsid w:val="002C601A"/>
    <w:rsid w:val="002C6A48"/>
    <w:rsid w:val="002C6D29"/>
    <w:rsid w:val="002C72C4"/>
    <w:rsid w:val="002C7342"/>
    <w:rsid w:val="002C78CE"/>
    <w:rsid w:val="002C7926"/>
    <w:rsid w:val="002C7D30"/>
    <w:rsid w:val="002D02AA"/>
    <w:rsid w:val="002D16D4"/>
    <w:rsid w:val="002D188F"/>
    <w:rsid w:val="002D1989"/>
    <w:rsid w:val="002D2814"/>
    <w:rsid w:val="002D32F5"/>
    <w:rsid w:val="002D3480"/>
    <w:rsid w:val="002D39CC"/>
    <w:rsid w:val="002D4778"/>
    <w:rsid w:val="002D4782"/>
    <w:rsid w:val="002D485C"/>
    <w:rsid w:val="002D49AA"/>
    <w:rsid w:val="002D4A15"/>
    <w:rsid w:val="002D51B4"/>
    <w:rsid w:val="002D51E1"/>
    <w:rsid w:val="002D527C"/>
    <w:rsid w:val="002D5448"/>
    <w:rsid w:val="002D5856"/>
    <w:rsid w:val="002D5A26"/>
    <w:rsid w:val="002D5C01"/>
    <w:rsid w:val="002D5D42"/>
    <w:rsid w:val="002D5F5E"/>
    <w:rsid w:val="002D6217"/>
    <w:rsid w:val="002D63A6"/>
    <w:rsid w:val="002D6483"/>
    <w:rsid w:val="002D6A67"/>
    <w:rsid w:val="002D6AE6"/>
    <w:rsid w:val="002D6DED"/>
    <w:rsid w:val="002D6E1F"/>
    <w:rsid w:val="002D6F4E"/>
    <w:rsid w:val="002D73DD"/>
    <w:rsid w:val="002D7DE8"/>
    <w:rsid w:val="002D7E68"/>
    <w:rsid w:val="002E042E"/>
    <w:rsid w:val="002E0AD8"/>
    <w:rsid w:val="002E0B68"/>
    <w:rsid w:val="002E0CFD"/>
    <w:rsid w:val="002E120B"/>
    <w:rsid w:val="002E1362"/>
    <w:rsid w:val="002E1C4C"/>
    <w:rsid w:val="002E2494"/>
    <w:rsid w:val="002E2B43"/>
    <w:rsid w:val="002E2F91"/>
    <w:rsid w:val="002E322F"/>
    <w:rsid w:val="002E3FDC"/>
    <w:rsid w:val="002E4BF2"/>
    <w:rsid w:val="002E51FE"/>
    <w:rsid w:val="002E566B"/>
    <w:rsid w:val="002E697F"/>
    <w:rsid w:val="002E7276"/>
    <w:rsid w:val="002E745A"/>
    <w:rsid w:val="002E74EA"/>
    <w:rsid w:val="002E75C2"/>
    <w:rsid w:val="002E7C24"/>
    <w:rsid w:val="002E7C89"/>
    <w:rsid w:val="002E7EE3"/>
    <w:rsid w:val="002F00B5"/>
    <w:rsid w:val="002F03A9"/>
    <w:rsid w:val="002F06ED"/>
    <w:rsid w:val="002F0831"/>
    <w:rsid w:val="002F11D9"/>
    <w:rsid w:val="002F1AAD"/>
    <w:rsid w:val="002F1ACA"/>
    <w:rsid w:val="002F1CB8"/>
    <w:rsid w:val="002F1E00"/>
    <w:rsid w:val="002F1FEC"/>
    <w:rsid w:val="002F20EE"/>
    <w:rsid w:val="002F210A"/>
    <w:rsid w:val="002F2114"/>
    <w:rsid w:val="002F23A0"/>
    <w:rsid w:val="002F29F9"/>
    <w:rsid w:val="002F37D4"/>
    <w:rsid w:val="002F42C5"/>
    <w:rsid w:val="002F4B9B"/>
    <w:rsid w:val="002F4D08"/>
    <w:rsid w:val="002F5021"/>
    <w:rsid w:val="002F5231"/>
    <w:rsid w:val="002F54FB"/>
    <w:rsid w:val="002F595F"/>
    <w:rsid w:val="002F5A3D"/>
    <w:rsid w:val="002F5E3E"/>
    <w:rsid w:val="002F61A7"/>
    <w:rsid w:val="002F6CE9"/>
    <w:rsid w:val="002F6D54"/>
    <w:rsid w:val="002F7651"/>
    <w:rsid w:val="002F7C27"/>
    <w:rsid w:val="002F7C30"/>
    <w:rsid w:val="002F7CC5"/>
    <w:rsid w:val="003002D6"/>
    <w:rsid w:val="00300AF6"/>
    <w:rsid w:val="00300F24"/>
    <w:rsid w:val="00301468"/>
    <w:rsid w:val="00302103"/>
    <w:rsid w:val="00302291"/>
    <w:rsid w:val="0030255B"/>
    <w:rsid w:val="003029A2"/>
    <w:rsid w:val="00302E0F"/>
    <w:rsid w:val="0030349B"/>
    <w:rsid w:val="00303559"/>
    <w:rsid w:val="00303E3A"/>
    <w:rsid w:val="00305B31"/>
    <w:rsid w:val="00306EF4"/>
    <w:rsid w:val="00306F7E"/>
    <w:rsid w:val="00310901"/>
    <w:rsid w:val="00310B1A"/>
    <w:rsid w:val="00310B71"/>
    <w:rsid w:val="00310BA5"/>
    <w:rsid w:val="00310C51"/>
    <w:rsid w:val="00310D0E"/>
    <w:rsid w:val="00310D1B"/>
    <w:rsid w:val="00310D84"/>
    <w:rsid w:val="0031227D"/>
    <w:rsid w:val="00312F49"/>
    <w:rsid w:val="003130A6"/>
    <w:rsid w:val="00313447"/>
    <w:rsid w:val="00313A66"/>
    <w:rsid w:val="00313AC9"/>
    <w:rsid w:val="00314240"/>
    <w:rsid w:val="0031443F"/>
    <w:rsid w:val="003149B2"/>
    <w:rsid w:val="00315965"/>
    <w:rsid w:val="00316652"/>
    <w:rsid w:val="00316BC1"/>
    <w:rsid w:val="003178B5"/>
    <w:rsid w:val="00320199"/>
    <w:rsid w:val="003208C2"/>
    <w:rsid w:val="00320A33"/>
    <w:rsid w:val="0032149F"/>
    <w:rsid w:val="0032151F"/>
    <w:rsid w:val="00321576"/>
    <w:rsid w:val="00321600"/>
    <w:rsid w:val="00321C97"/>
    <w:rsid w:val="003220FB"/>
    <w:rsid w:val="0032271A"/>
    <w:rsid w:val="00322B30"/>
    <w:rsid w:val="003239D2"/>
    <w:rsid w:val="00323DAC"/>
    <w:rsid w:val="00323E66"/>
    <w:rsid w:val="00324519"/>
    <w:rsid w:val="00324CA4"/>
    <w:rsid w:val="0032515E"/>
    <w:rsid w:val="003255AD"/>
    <w:rsid w:val="003261EE"/>
    <w:rsid w:val="00326AC0"/>
    <w:rsid w:val="00326CB8"/>
    <w:rsid w:val="00327414"/>
    <w:rsid w:val="00327C2B"/>
    <w:rsid w:val="00327ED5"/>
    <w:rsid w:val="00330EDD"/>
    <w:rsid w:val="00330F10"/>
    <w:rsid w:val="003314FF"/>
    <w:rsid w:val="003315DE"/>
    <w:rsid w:val="003318F2"/>
    <w:rsid w:val="00331D79"/>
    <w:rsid w:val="00331DAC"/>
    <w:rsid w:val="00331E04"/>
    <w:rsid w:val="003320B9"/>
    <w:rsid w:val="00332162"/>
    <w:rsid w:val="003337F8"/>
    <w:rsid w:val="003339E5"/>
    <w:rsid w:val="003345FF"/>
    <w:rsid w:val="0033515F"/>
    <w:rsid w:val="0033540A"/>
    <w:rsid w:val="0033577A"/>
    <w:rsid w:val="00335922"/>
    <w:rsid w:val="00336040"/>
    <w:rsid w:val="00336210"/>
    <w:rsid w:val="0033684E"/>
    <w:rsid w:val="00337027"/>
    <w:rsid w:val="003372C9"/>
    <w:rsid w:val="00337425"/>
    <w:rsid w:val="003379B4"/>
    <w:rsid w:val="00337C93"/>
    <w:rsid w:val="00337FC1"/>
    <w:rsid w:val="00341EA7"/>
    <w:rsid w:val="00341F3C"/>
    <w:rsid w:val="0034230A"/>
    <w:rsid w:val="003426C4"/>
    <w:rsid w:val="00342E23"/>
    <w:rsid w:val="00344377"/>
    <w:rsid w:val="003443AF"/>
    <w:rsid w:val="00344BEA"/>
    <w:rsid w:val="003459FC"/>
    <w:rsid w:val="00345A0F"/>
    <w:rsid w:val="00345D79"/>
    <w:rsid w:val="00345E51"/>
    <w:rsid w:val="00346341"/>
    <w:rsid w:val="00346BA9"/>
    <w:rsid w:val="00346D38"/>
    <w:rsid w:val="003472BD"/>
    <w:rsid w:val="003477FC"/>
    <w:rsid w:val="0034792F"/>
    <w:rsid w:val="003505E4"/>
    <w:rsid w:val="00351AB6"/>
    <w:rsid w:val="00351ADC"/>
    <w:rsid w:val="00351DA9"/>
    <w:rsid w:val="00352C45"/>
    <w:rsid w:val="00353F2C"/>
    <w:rsid w:val="00354132"/>
    <w:rsid w:val="0035472E"/>
    <w:rsid w:val="0035576A"/>
    <w:rsid w:val="003557A8"/>
    <w:rsid w:val="00355A93"/>
    <w:rsid w:val="00355C5F"/>
    <w:rsid w:val="00356B19"/>
    <w:rsid w:val="00357621"/>
    <w:rsid w:val="00357898"/>
    <w:rsid w:val="0035791C"/>
    <w:rsid w:val="00357D63"/>
    <w:rsid w:val="00357FE6"/>
    <w:rsid w:val="00360074"/>
    <w:rsid w:val="003603F0"/>
    <w:rsid w:val="003606DF"/>
    <w:rsid w:val="00360C03"/>
    <w:rsid w:val="00361130"/>
    <w:rsid w:val="0036159D"/>
    <w:rsid w:val="0036192C"/>
    <w:rsid w:val="003620FD"/>
    <w:rsid w:val="003622A8"/>
    <w:rsid w:val="003623AF"/>
    <w:rsid w:val="00362C57"/>
    <w:rsid w:val="00362CFF"/>
    <w:rsid w:val="003630BF"/>
    <w:rsid w:val="003633BD"/>
    <w:rsid w:val="00364121"/>
    <w:rsid w:val="00364482"/>
    <w:rsid w:val="00364BBB"/>
    <w:rsid w:val="00364F1B"/>
    <w:rsid w:val="00365859"/>
    <w:rsid w:val="00365899"/>
    <w:rsid w:val="0036598A"/>
    <w:rsid w:val="00365AC3"/>
    <w:rsid w:val="003660DD"/>
    <w:rsid w:val="003661A3"/>
    <w:rsid w:val="00366E3F"/>
    <w:rsid w:val="0036752F"/>
    <w:rsid w:val="00367930"/>
    <w:rsid w:val="00367CAD"/>
    <w:rsid w:val="00370B7A"/>
    <w:rsid w:val="003717AE"/>
    <w:rsid w:val="00371A8D"/>
    <w:rsid w:val="00371B4E"/>
    <w:rsid w:val="0037237C"/>
    <w:rsid w:val="0037263E"/>
    <w:rsid w:val="00372881"/>
    <w:rsid w:val="00372BBD"/>
    <w:rsid w:val="00372E4A"/>
    <w:rsid w:val="003734C9"/>
    <w:rsid w:val="00373C60"/>
    <w:rsid w:val="00373DCF"/>
    <w:rsid w:val="003741A4"/>
    <w:rsid w:val="003746AE"/>
    <w:rsid w:val="003746EC"/>
    <w:rsid w:val="00374C30"/>
    <w:rsid w:val="00374C4A"/>
    <w:rsid w:val="00374EB8"/>
    <w:rsid w:val="00375C7B"/>
    <w:rsid w:val="00375CC0"/>
    <w:rsid w:val="00376260"/>
    <w:rsid w:val="003763E7"/>
    <w:rsid w:val="0037691D"/>
    <w:rsid w:val="00376F50"/>
    <w:rsid w:val="00377269"/>
    <w:rsid w:val="0037753C"/>
    <w:rsid w:val="00377EB6"/>
    <w:rsid w:val="00380338"/>
    <w:rsid w:val="003806C5"/>
    <w:rsid w:val="00380FCC"/>
    <w:rsid w:val="003810CE"/>
    <w:rsid w:val="003811BA"/>
    <w:rsid w:val="00381B69"/>
    <w:rsid w:val="003826E7"/>
    <w:rsid w:val="00382832"/>
    <w:rsid w:val="00382A5E"/>
    <w:rsid w:val="00382DB4"/>
    <w:rsid w:val="00382DBF"/>
    <w:rsid w:val="00383430"/>
    <w:rsid w:val="00383530"/>
    <w:rsid w:val="00385B8C"/>
    <w:rsid w:val="00385BD8"/>
    <w:rsid w:val="0038627E"/>
    <w:rsid w:val="00386D26"/>
    <w:rsid w:val="00386DC2"/>
    <w:rsid w:val="00386F21"/>
    <w:rsid w:val="003872CA"/>
    <w:rsid w:val="00387718"/>
    <w:rsid w:val="00387C77"/>
    <w:rsid w:val="003904E9"/>
    <w:rsid w:val="00391286"/>
    <w:rsid w:val="00391A16"/>
    <w:rsid w:val="00391B7F"/>
    <w:rsid w:val="00391BF6"/>
    <w:rsid w:val="00391D34"/>
    <w:rsid w:val="00392066"/>
    <w:rsid w:val="00392184"/>
    <w:rsid w:val="00392E0C"/>
    <w:rsid w:val="00392E70"/>
    <w:rsid w:val="00392EB0"/>
    <w:rsid w:val="00392FD5"/>
    <w:rsid w:val="0039326D"/>
    <w:rsid w:val="00393439"/>
    <w:rsid w:val="00393E93"/>
    <w:rsid w:val="0039407C"/>
    <w:rsid w:val="0039432B"/>
    <w:rsid w:val="00394A81"/>
    <w:rsid w:val="00394E60"/>
    <w:rsid w:val="003952DD"/>
    <w:rsid w:val="00395AE1"/>
    <w:rsid w:val="003967F3"/>
    <w:rsid w:val="003978F0"/>
    <w:rsid w:val="003A0320"/>
    <w:rsid w:val="003A0828"/>
    <w:rsid w:val="003A1437"/>
    <w:rsid w:val="003A17E8"/>
    <w:rsid w:val="003A1BB9"/>
    <w:rsid w:val="003A234E"/>
    <w:rsid w:val="003A27C2"/>
    <w:rsid w:val="003A2DC2"/>
    <w:rsid w:val="003A2E62"/>
    <w:rsid w:val="003A34FC"/>
    <w:rsid w:val="003A3E9F"/>
    <w:rsid w:val="003A4B09"/>
    <w:rsid w:val="003A4F1B"/>
    <w:rsid w:val="003A583B"/>
    <w:rsid w:val="003A5EFE"/>
    <w:rsid w:val="003A5F95"/>
    <w:rsid w:val="003A6623"/>
    <w:rsid w:val="003A6BAC"/>
    <w:rsid w:val="003A6D9E"/>
    <w:rsid w:val="003A720B"/>
    <w:rsid w:val="003A7993"/>
    <w:rsid w:val="003A7BFE"/>
    <w:rsid w:val="003A7CD9"/>
    <w:rsid w:val="003A7CF4"/>
    <w:rsid w:val="003B0A0F"/>
    <w:rsid w:val="003B0C06"/>
    <w:rsid w:val="003B126B"/>
    <w:rsid w:val="003B14AB"/>
    <w:rsid w:val="003B15BB"/>
    <w:rsid w:val="003B1664"/>
    <w:rsid w:val="003B1968"/>
    <w:rsid w:val="003B29ED"/>
    <w:rsid w:val="003B2B99"/>
    <w:rsid w:val="003B2D17"/>
    <w:rsid w:val="003B2D79"/>
    <w:rsid w:val="003B2E5D"/>
    <w:rsid w:val="003B3121"/>
    <w:rsid w:val="003B36DE"/>
    <w:rsid w:val="003B3955"/>
    <w:rsid w:val="003B3BD5"/>
    <w:rsid w:val="003B4B1C"/>
    <w:rsid w:val="003B5A4B"/>
    <w:rsid w:val="003B5B54"/>
    <w:rsid w:val="003B66F8"/>
    <w:rsid w:val="003B6D16"/>
    <w:rsid w:val="003B75BB"/>
    <w:rsid w:val="003B7E72"/>
    <w:rsid w:val="003C008C"/>
    <w:rsid w:val="003C016C"/>
    <w:rsid w:val="003C04ED"/>
    <w:rsid w:val="003C2836"/>
    <w:rsid w:val="003C2AC0"/>
    <w:rsid w:val="003C2B5D"/>
    <w:rsid w:val="003C2FA4"/>
    <w:rsid w:val="003C36DA"/>
    <w:rsid w:val="003C49AF"/>
    <w:rsid w:val="003C4B24"/>
    <w:rsid w:val="003C4C57"/>
    <w:rsid w:val="003C5153"/>
    <w:rsid w:val="003C5170"/>
    <w:rsid w:val="003C554A"/>
    <w:rsid w:val="003C5B3C"/>
    <w:rsid w:val="003C5C38"/>
    <w:rsid w:val="003C5D1E"/>
    <w:rsid w:val="003C6456"/>
    <w:rsid w:val="003C6A33"/>
    <w:rsid w:val="003C7065"/>
    <w:rsid w:val="003C70C7"/>
    <w:rsid w:val="003C7116"/>
    <w:rsid w:val="003C7944"/>
    <w:rsid w:val="003C7997"/>
    <w:rsid w:val="003C79DA"/>
    <w:rsid w:val="003D0728"/>
    <w:rsid w:val="003D0C92"/>
    <w:rsid w:val="003D158D"/>
    <w:rsid w:val="003D18E0"/>
    <w:rsid w:val="003D19B4"/>
    <w:rsid w:val="003D1FAC"/>
    <w:rsid w:val="003D2073"/>
    <w:rsid w:val="003D2810"/>
    <w:rsid w:val="003D285F"/>
    <w:rsid w:val="003D2CE6"/>
    <w:rsid w:val="003D349A"/>
    <w:rsid w:val="003D4133"/>
    <w:rsid w:val="003D41B6"/>
    <w:rsid w:val="003D4C01"/>
    <w:rsid w:val="003D4CCE"/>
    <w:rsid w:val="003D4D11"/>
    <w:rsid w:val="003D4FDE"/>
    <w:rsid w:val="003D51E3"/>
    <w:rsid w:val="003D53F2"/>
    <w:rsid w:val="003D5C36"/>
    <w:rsid w:val="003D5D9A"/>
    <w:rsid w:val="003D64AF"/>
    <w:rsid w:val="003D6A48"/>
    <w:rsid w:val="003D6FD0"/>
    <w:rsid w:val="003D73AE"/>
    <w:rsid w:val="003D7497"/>
    <w:rsid w:val="003D7815"/>
    <w:rsid w:val="003D79D4"/>
    <w:rsid w:val="003D7A37"/>
    <w:rsid w:val="003D7C07"/>
    <w:rsid w:val="003E0B5E"/>
    <w:rsid w:val="003E11E6"/>
    <w:rsid w:val="003E12B4"/>
    <w:rsid w:val="003E2D45"/>
    <w:rsid w:val="003E3281"/>
    <w:rsid w:val="003E3336"/>
    <w:rsid w:val="003E3432"/>
    <w:rsid w:val="003E3529"/>
    <w:rsid w:val="003E3D2D"/>
    <w:rsid w:val="003E402D"/>
    <w:rsid w:val="003E4ABA"/>
    <w:rsid w:val="003E52C0"/>
    <w:rsid w:val="003E55F4"/>
    <w:rsid w:val="003E562A"/>
    <w:rsid w:val="003E59E9"/>
    <w:rsid w:val="003E5EE3"/>
    <w:rsid w:val="003E651E"/>
    <w:rsid w:val="003E6FC3"/>
    <w:rsid w:val="003E71E4"/>
    <w:rsid w:val="003E764D"/>
    <w:rsid w:val="003F0341"/>
    <w:rsid w:val="003F0730"/>
    <w:rsid w:val="003F0B1C"/>
    <w:rsid w:val="003F0F53"/>
    <w:rsid w:val="003F143B"/>
    <w:rsid w:val="003F24B2"/>
    <w:rsid w:val="003F24E2"/>
    <w:rsid w:val="003F2B26"/>
    <w:rsid w:val="003F2E43"/>
    <w:rsid w:val="003F2E6A"/>
    <w:rsid w:val="003F33A6"/>
    <w:rsid w:val="003F4DC6"/>
    <w:rsid w:val="003F5112"/>
    <w:rsid w:val="003F51F7"/>
    <w:rsid w:val="003F537C"/>
    <w:rsid w:val="003F58D8"/>
    <w:rsid w:val="003F5CD9"/>
    <w:rsid w:val="003F5E9C"/>
    <w:rsid w:val="003F5FC8"/>
    <w:rsid w:val="003F626D"/>
    <w:rsid w:val="003F62D7"/>
    <w:rsid w:val="003F6355"/>
    <w:rsid w:val="003F64D8"/>
    <w:rsid w:val="003F6569"/>
    <w:rsid w:val="003F6CE0"/>
    <w:rsid w:val="003F7502"/>
    <w:rsid w:val="003F76DF"/>
    <w:rsid w:val="003F7766"/>
    <w:rsid w:val="003F7E5E"/>
    <w:rsid w:val="00400915"/>
    <w:rsid w:val="00400CC3"/>
    <w:rsid w:val="00400FE2"/>
    <w:rsid w:val="0040124A"/>
    <w:rsid w:val="0040204C"/>
    <w:rsid w:val="00402292"/>
    <w:rsid w:val="0040243F"/>
    <w:rsid w:val="004026C9"/>
    <w:rsid w:val="00402A8D"/>
    <w:rsid w:val="00402BE9"/>
    <w:rsid w:val="00402CDA"/>
    <w:rsid w:val="00402F82"/>
    <w:rsid w:val="00402FCE"/>
    <w:rsid w:val="00403C7B"/>
    <w:rsid w:val="00403C90"/>
    <w:rsid w:val="00403E09"/>
    <w:rsid w:val="0040400F"/>
    <w:rsid w:val="00404027"/>
    <w:rsid w:val="00404624"/>
    <w:rsid w:val="00404AAC"/>
    <w:rsid w:val="00404B96"/>
    <w:rsid w:val="0040559E"/>
    <w:rsid w:val="00405724"/>
    <w:rsid w:val="004061DF"/>
    <w:rsid w:val="004068C9"/>
    <w:rsid w:val="00406AF2"/>
    <w:rsid w:val="00406BFD"/>
    <w:rsid w:val="00406D0F"/>
    <w:rsid w:val="00407677"/>
    <w:rsid w:val="00407700"/>
    <w:rsid w:val="0041005D"/>
    <w:rsid w:val="0041028A"/>
    <w:rsid w:val="00410324"/>
    <w:rsid w:val="00410384"/>
    <w:rsid w:val="004112B3"/>
    <w:rsid w:val="0041163B"/>
    <w:rsid w:val="004119BB"/>
    <w:rsid w:val="00412C3D"/>
    <w:rsid w:val="00412D2C"/>
    <w:rsid w:val="00413CE6"/>
    <w:rsid w:val="00413D17"/>
    <w:rsid w:val="0041403F"/>
    <w:rsid w:val="00414202"/>
    <w:rsid w:val="00414A65"/>
    <w:rsid w:val="00415370"/>
    <w:rsid w:val="00415653"/>
    <w:rsid w:val="00415A3D"/>
    <w:rsid w:val="00415C66"/>
    <w:rsid w:val="00415FD0"/>
    <w:rsid w:val="004168D4"/>
    <w:rsid w:val="0041693E"/>
    <w:rsid w:val="00417113"/>
    <w:rsid w:val="00417827"/>
    <w:rsid w:val="00417A35"/>
    <w:rsid w:val="00417BE4"/>
    <w:rsid w:val="00420107"/>
    <w:rsid w:val="004207A7"/>
    <w:rsid w:val="0042094F"/>
    <w:rsid w:val="00420AEB"/>
    <w:rsid w:val="004213CC"/>
    <w:rsid w:val="004216A9"/>
    <w:rsid w:val="00423443"/>
    <w:rsid w:val="004238EF"/>
    <w:rsid w:val="00423B3D"/>
    <w:rsid w:val="00424193"/>
    <w:rsid w:val="004243C8"/>
    <w:rsid w:val="0042452B"/>
    <w:rsid w:val="00425396"/>
    <w:rsid w:val="00425594"/>
    <w:rsid w:val="0042574E"/>
    <w:rsid w:val="00425BD3"/>
    <w:rsid w:val="00425CF3"/>
    <w:rsid w:val="00426BB3"/>
    <w:rsid w:val="00426BD0"/>
    <w:rsid w:val="00426C50"/>
    <w:rsid w:val="00426C69"/>
    <w:rsid w:val="004311D1"/>
    <w:rsid w:val="00431946"/>
    <w:rsid w:val="00431F17"/>
    <w:rsid w:val="004328A5"/>
    <w:rsid w:val="004329C5"/>
    <w:rsid w:val="00432AED"/>
    <w:rsid w:val="004331E2"/>
    <w:rsid w:val="0043334D"/>
    <w:rsid w:val="004339C4"/>
    <w:rsid w:val="00433A6B"/>
    <w:rsid w:val="00434319"/>
    <w:rsid w:val="0043465C"/>
    <w:rsid w:val="00434755"/>
    <w:rsid w:val="00434ECC"/>
    <w:rsid w:val="00434F26"/>
    <w:rsid w:val="00435198"/>
    <w:rsid w:val="00435E2A"/>
    <w:rsid w:val="00435E5C"/>
    <w:rsid w:val="00436AFE"/>
    <w:rsid w:val="004370CB"/>
    <w:rsid w:val="004373E6"/>
    <w:rsid w:val="004402B9"/>
    <w:rsid w:val="00440694"/>
    <w:rsid w:val="00440861"/>
    <w:rsid w:val="0044086B"/>
    <w:rsid w:val="0044161F"/>
    <w:rsid w:val="00441BC9"/>
    <w:rsid w:val="00442029"/>
    <w:rsid w:val="004422BD"/>
    <w:rsid w:val="00442A4F"/>
    <w:rsid w:val="00442DB9"/>
    <w:rsid w:val="00444357"/>
    <w:rsid w:val="0044461D"/>
    <w:rsid w:val="00446021"/>
    <w:rsid w:val="004467EE"/>
    <w:rsid w:val="00446A40"/>
    <w:rsid w:val="00446ADA"/>
    <w:rsid w:val="00447A3D"/>
    <w:rsid w:val="004500C2"/>
    <w:rsid w:val="00450437"/>
    <w:rsid w:val="00450E22"/>
    <w:rsid w:val="00450F53"/>
    <w:rsid w:val="0045117A"/>
    <w:rsid w:val="00451B2B"/>
    <w:rsid w:val="00451CD5"/>
    <w:rsid w:val="004520BF"/>
    <w:rsid w:val="0045275A"/>
    <w:rsid w:val="00452A5F"/>
    <w:rsid w:val="00452F14"/>
    <w:rsid w:val="004535D8"/>
    <w:rsid w:val="00454005"/>
    <w:rsid w:val="00454629"/>
    <w:rsid w:val="004552DB"/>
    <w:rsid w:val="00455CB4"/>
    <w:rsid w:val="0045601A"/>
    <w:rsid w:val="004560D1"/>
    <w:rsid w:val="004562AA"/>
    <w:rsid w:val="00456326"/>
    <w:rsid w:val="004563AB"/>
    <w:rsid w:val="0045696B"/>
    <w:rsid w:val="00457616"/>
    <w:rsid w:val="00457807"/>
    <w:rsid w:val="00457C85"/>
    <w:rsid w:val="00460781"/>
    <w:rsid w:val="00460DB3"/>
    <w:rsid w:val="00460F6B"/>
    <w:rsid w:val="00461388"/>
    <w:rsid w:val="0046166D"/>
    <w:rsid w:val="00461A2B"/>
    <w:rsid w:val="00462257"/>
    <w:rsid w:val="004625B8"/>
    <w:rsid w:val="00462BB5"/>
    <w:rsid w:val="004632CC"/>
    <w:rsid w:val="004635FF"/>
    <w:rsid w:val="0046366F"/>
    <w:rsid w:val="00463AF2"/>
    <w:rsid w:val="00463EC3"/>
    <w:rsid w:val="00464364"/>
    <w:rsid w:val="0046475F"/>
    <w:rsid w:val="004650EE"/>
    <w:rsid w:val="0046511E"/>
    <w:rsid w:val="00465981"/>
    <w:rsid w:val="00466458"/>
    <w:rsid w:val="004664FD"/>
    <w:rsid w:val="004666DA"/>
    <w:rsid w:val="0046686A"/>
    <w:rsid w:val="0046717B"/>
    <w:rsid w:val="00467429"/>
    <w:rsid w:val="00467C8E"/>
    <w:rsid w:val="00467EDE"/>
    <w:rsid w:val="004705BF"/>
    <w:rsid w:val="00471361"/>
    <w:rsid w:val="00471564"/>
    <w:rsid w:val="004716DB"/>
    <w:rsid w:val="00471871"/>
    <w:rsid w:val="00472C96"/>
    <w:rsid w:val="00472CFF"/>
    <w:rsid w:val="004736B1"/>
    <w:rsid w:val="004737D9"/>
    <w:rsid w:val="00473F16"/>
    <w:rsid w:val="004741B9"/>
    <w:rsid w:val="0047421A"/>
    <w:rsid w:val="00474849"/>
    <w:rsid w:val="0047496D"/>
    <w:rsid w:val="004749EA"/>
    <w:rsid w:val="0047522C"/>
    <w:rsid w:val="00475323"/>
    <w:rsid w:val="004753D0"/>
    <w:rsid w:val="004754C3"/>
    <w:rsid w:val="00475649"/>
    <w:rsid w:val="004757BE"/>
    <w:rsid w:val="00475A00"/>
    <w:rsid w:val="004766BB"/>
    <w:rsid w:val="00476794"/>
    <w:rsid w:val="00476933"/>
    <w:rsid w:val="00476BA6"/>
    <w:rsid w:val="0047778E"/>
    <w:rsid w:val="00480185"/>
    <w:rsid w:val="0048039A"/>
    <w:rsid w:val="00480888"/>
    <w:rsid w:val="00480A80"/>
    <w:rsid w:val="00480C3A"/>
    <w:rsid w:val="004818B9"/>
    <w:rsid w:val="0048193D"/>
    <w:rsid w:val="00481F7B"/>
    <w:rsid w:val="0048243E"/>
    <w:rsid w:val="00482E43"/>
    <w:rsid w:val="00482F2A"/>
    <w:rsid w:val="00482F8E"/>
    <w:rsid w:val="0048328F"/>
    <w:rsid w:val="00483725"/>
    <w:rsid w:val="00483F22"/>
    <w:rsid w:val="004843CE"/>
    <w:rsid w:val="00484618"/>
    <w:rsid w:val="004857F9"/>
    <w:rsid w:val="00485E10"/>
    <w:rsid w:val="0048642B"/>
    <w:rsid w:val="00486477"/>
    <w:rsid w:val="00486C0B"/>
    <w:rsid w:val="00486CCE"/>
    <w:rsid w:val="00486D27"/>
    <w:rsid w:val="00486F19"/>
    <w:rsid w:val="004879E0"/>
    <w:rsid w:val="00487A6B"/>
    <w:rsid w:val="00487E1F"/>
    <w:rsid w:val="0049027C"/>
    <w:rsid w:val="004904A8"/>
    <w:rsid w:val="00490878"/>
    <w:rsid w:val="004917FF"/>
    <w:rsid w:val="00491863"/>
    <w:rsid w:val="00491E19"/>
    <w:rsid w:val="00491E90"/>
    <w:rsid w:val="004922F0"/>
    <w:rsid w:val="0049242F"/>
    <w:rsid w:val="00492AAA"/>
    <w:rsid w:val="00492D06"/>
    <w:rsid w:val="00492DB0"/>
    <w:rsid w:val="00493077"/>
    <w:rsid w:val="0049338A"/>
    <w:rsid w:val="00493F6C"/>
    <w:rsid w:val="00494485"/>
    <w:rsid w:val="00494699"/>
    <w:rsid w:val="00494E28"/>
    <w:rsid w:val="00494E5B"/>
    <w:rsid w:val="00495350"/>
    <w:rsid w:val="004958A5"/>
    <w:rsid w:val="00495A4D"/>
    <w:rsid w:val="00496560"/>
    <w:rsid w:val="0049663B"/>
    <w:rsid w:val="00496B6F"/>
    <w:rsid w:val="00496D04"/>
    <w:rsid w:val="004970DF"/>
    <w:rsid w:val="00497327"/>
    <w:rsid w:val="00497525"/>
    <w:rsid w:val="00497B0C"/>
    <w:rsid w:val="004A0CC4"/>
    <w:rsid w:val="004A1711"/>
    <w:rsid w:val="004A194F"/>
    <w:rsid w:val="004A2654"/>
    <w:rsid w:val="004A275E"/>
    <w:rsid w:val="004A2F0E"/>
    <w:rsid w:val="004A2F41"/>
    <w:rsid w:val="004A3335"/>
    <w:rsid w:val="004A3402"/>
    <w:rsid w:val="004A3F44"/>
    <w:rsid w:val="004A3F54"/>
    <w:rsid w:val="004A48EC"/>
    <w:rsid w:val="004A5155"/>
    <w:rsid w:val="004A52EE"/>
    <w:rsid w:val="004A5E36"/>
    <w:rsid w:val="004A602C"/>
    <w:rsid w:val="004A69E5"/>
    <w:rsid w:val="004A6C7E"/>
    <w:rsid w:val="004A6DCF"/>
    <w:rsid w:val="004A7456"/>
    <w:rsid w:val="004A7D7E"/>
    <w:rsid w:val="004B0AC3"/>
    <w:rsid w:val="004B0B41"/>
    <w:rsid w:val="004B1B44"/>
    <w:rsid w:val="004B1BF1"/>
    <w:rsid w:val="004B1D19"/>
    <w:rsid w:val="004B2A81"/>
    <w:rsid w:val="004B3502"/>
    <w:rsid w:val="004B3B60"/>
    <w:rsid w:val="004B3B9F"/>
    <w:rsid w:val="004B4116"/>
    <w:rsid w:val="004B4281"/>
    <w:rsid w:val="004B433D"/>
    <w:rsid w:val="004B45E5"/>
    <w:rsid w:val="004B4B5D"/>
    <w:rsid w:val="004B5FD9"/>
    <w:rsid w:val="004B66A7"/>
    <w:rsid w:val="004B66B2"/>
    <w:rsid w:val="004B6968"/>
    <w:rsid w:val="004B696F"/>
    <w:rsid w:val="004C1C54"/>
    <w:rsid w:val="004C2136"/>
    <w:rsid w:val="004C216B"/>
    <w:rsid w:val="004C27A9"/>
    <w:rsid w:val="004C2FAF"/>
    <w:rsid w:val="004C301A"/>
    <w:rsid w:val="004C305A"/>
    <w:rsid w:val="004C36C1"/>
    <w:rsid w:val="004C3D8A"/>
    <w:rsid w:val="004C440E"/>
    <w:rsid w:val="004C49CB"/>
    <w:rsid w:val="004C4BDE"/>
    <w:rsid w:val="004C4C60"/>
    <w:rsid w:val="004C503F"/>
    <w:rsid w:val="004C533C"/>
    <w:rsid w:val="004C54A1"/>
    <w:rsid w:val="004C5723"/>
    <w:rsid w:val="004C5916"/>
    <w:rsid w:val="004C5AF9"/>
    <w:rsid w:val="004C6584"/>
    <w:rsid w:val="004C6676"/>
    <w:rsid w:val="004C683C"/>
    <w:rsid w:val="004C6A8C"/>
    <w:rsid w:val="004C71EF"/>
    <w:rsid w:val="004C7807"/>
    <w:rsid w:val="004C7B50"/>
    <w:rsid w:val="004D00E5"/>
    <w:rsid w:val="004D0126"/>
    <w:rsid w:val="004D0209"/>
    <w:rsid w:val="004D0A8E"/>
    <w:rsid w:val="004D1587"/>
    <w:rsid w:val="004D1A3D"/>
    <w:rsid w:val="004D229B"/>
    <w:rsid w:val="004D289A"/>
    <w:rsid w:val="004D2A0E"/>
    <w:rsid w:val="004D2D59"/>
    <w:rsid w:val="004D3295"/>
    <w:rsid w:val="004D3519"/>
    <w:rsid w:val="004D36B5"/>
    <w:rsid w:val="004D38AC"/>
    <w:rsid w:val="004D3CBE"/>
    <w:rsid w:val="004D4188"/>
    <w:rsid w:val="004D4697"/>
    <w:rsid w:val="004D4C91"/>
    <w:rsid w:val="004D4E14"/>
    <w:rsid w:val="004D523F"/>
    <w:rsid w:val="004D559F"/>
    <w:rsid w:val="004D58A8"/>
    <w:rsid w:val="004D63A9"/>
    <w:rsid w:val="004D6A19"/>
    <w:rsid w:val="004D6C2D"/>
    <w:rsid w:val="004D6FA9"/>
    <w:rsid w:val="004D6FAE"/>
    <w:rsid w:val="004D7201"/>
    <w:rsid w:val="004D7410"/>
    <w:rsid w:val="004D79F4"/>
    <w:rsid w:val="004E0F8F"/>
    <w:rsid w:val="004E1522"/>
    <w:rsid w:val="004E18DA"/>
    <w:rsid w:val="004E22B3"/>
    <w:rsid w:val="004E258A"/>
    <w:rsid w:val="004E3703"/>
    <w:rsid w:val="004E3BFA"/>
    <w:rsid w:val="004E3F89"/>
    <w:rsid w:val="004E40B2"/>
    <w:rsid w:val="004E40D5"/>
    <w:rsid w:val="004E42A8"/>
    <w:rsid w:val="004E4359"/>
    <w:rsid w:val="004E44A3"/>
    <w:rsid w:val="004E460D"/>
    <w:rsid w:val="004E4A53"/>
    <w:rsid w:val="004E4D58"/>
    <w:rsid w:val="004E5635"/>
    <w:rsid w:val="004E589D"/>
    <w:rsid w:val="004E5FB8"/>
    <w:rsid w:val="004E63B2"/>
    <w:rsid w:val="004E6533"/>
    <w:rsid w:val="004E6E9B"/>
    <w:rsid w:val="004E791E"/>
    <w:rsid w:val="004E7A55"/>
    <w:rsid w:val="004E7ACC"/>
    <w:rsid w:val="004E7FD4"/>
    <w:rsid w:val="004F0370"/>
    <w:rsid w:val="004F03BA"/>
    <w:rsid w:val="004F0884"/>
    <w:rsid w:val="004F0A6F"/>
    <w:rsid w:val="004F0A91"/>
    <w:rsid w:val="004F0F9F"/>
    <w:rsid w:val="004F14B1"/>
    <w:rsid w:val="004F1651"/>
    <w:rsid w:val="004F16F6"/>
    <w:rsid w:val="004F170F"/>
    <w:rsid w:val="004F1B7C"/>
    <w:rsid w:val="004F2443"/>
    <w:rsid w:val="004F244F"/>
    <w:rsid w:val="004F2772"/>
    <w:rsid w:val="004F3159"/>
    <w:rsid w:val="004F3176"/>
    <w:rsid w:val="004F32BC"/>
    <w:rsid w:val="004F3C20"/>
    <w:rsid w:val="004F4163"/>
    <w:rsid w:val="004F42A5"/>
    <w:rsid w:val="004F4B69"/>
    <w:rsid w:val="004F4FC3"/>
    <w:rsid w:val="004F50FC"/>
    <w:rsid w:val="004F53E1"/>
    <w:rsid w:val="004F61AD"/>
    <w:rsid w:val="004F61CA"/>
    <w:rsid w:val="004F69B6"/>
    <w:rsid w:val="004F703E"/>
    <w:rsid w:val="004F7116"/>
    <w:rsid w:val="004F718C"/>
    <w:rsid w:val="004F71DB"/>
    <w:rsid w:val="004F779C"/>
    <w:rsid w:val="004F7F65"/>
    <w:rsid w:val="00500080"/>
    <w:rsid w:val="00500169"/>
    <w:rsid w:val="00500606"/>
    <w:rsid w:val="00500691"/>
    <w:rsid w:val="0050090E"/>
    <w:rsid w:val="00500BF0"/>
    <w:rsid w:val="005010FF"/>
    <w:rsid w:val="00501441"/>
    <w:rsid w:val="00501506"/>
    <w:rsid w:val="00501D05"/>
    <w:rsid w:val="00502560"/>
    <w:rsid w:val="00502730"/>
    <w:rsid w:val="005031EA"/>
    <w:rsid w:val="00503A4A"/>
    <w:rsid w:val="00503F95"/>
    <w:rsid w:val="00504003"/>
    <w:rsid w:val="0050412C"/>
    <w:rsid w:val="00504D71"/>
    <w:rsid w:val="00504F2A"/>
    <w:rsid w:val="005051DE"/>
    <w:rsid w:val="00505F3F"/>
    <w:rsid w:val="005062B4"/>
    <w:rsid w:val="005067B6"/>
    <w:rsid w:val="005069A2"/>
    <w:rsid w:val="005073AE"/>
    <w:rsid w:val="00507D96"/>
    <w:rsid w:val="00507F23"/>
    <w:rsid w:val="00510C00"/>
    <w:rsid w:val="00511CD2"/>
    <w:rsid w:val="00511EED"/>
    <w:rsid w:val="00511F66"/>
    <w:rsid w:val="00512502"/>
    <w:rsid w:val="00512CDE"/>
    <w:rsid w:val="00513923"/>
    <w:rsid w:val="00513B2C"/>
    <w:rsid w:val="0051587C"/>
    <w:rsid w:val="005158A5"/>
    <w:rsid w:val="00515CAA"/>
    <w:rsid w:val="00515DC3"/>
    <w:rsid w:val="005171A2"/>
    <w:rsid w:val="005173D9"/>
    <w:rsid w:val="00517D96"/>
    <w:rsid w:val="00517FFB"/>
    <w:rsid w:val="0052015B"/>
    <w:rsid w:val="00520242"/>
    <w:rsid w:val="00520485"/>
    <w:rsid w:val="00520594"/>
    <w:rsid w:val="00521A41"/>
    <w:rsid w:val="00521D70"/>
    <w:rsid w:val="00521D9F"/>
    <w:rsid w:val="005221F3"/>
    <w:rsid w:val="00522272"/>
    <w:rsid w:val="005233B9"/>
    <w:rsid w:val="00523614"/>
    <w:rsid w:val="00524D12"/>
    <w:rsid w:val="0052521F"/>
    <w:rsid w:val="00525843"/>
    <w:rsid w:val="00525857"/>
    <w:rsid w:val="0052689B"/>
    <w:rsid w:val="005268A8"/>
    <w:rsid w:val="00527144"/>
    <w:rsid w:val="00527525"/>
    <w:rsid w:val="005279EF"/>
    <w:rsid w:val="0053095A"/>
    <w:rsid w:val="00530A1E"/>
    <w:rsid w:val="005313E2"/>
    <w:rsid w:val="005314C8"/>
    <w:rsid w:val="00531CE1"/>
    <w:rsid w:val="00531D5F"/>
    <w:rsid w:val="00531DB1"/>
    <w:rsid w:val="00531E3C"/>
    <w:rsid w:val="0053232D"/>
    <w:rsid w:val="0053256C"/>
    <w:rsid w:val="0053314A"/>
    <w:rsid w:val="0053397E"/>
    <w:rsid w:val="005340EE"/>
    <w:rsid w:val="00534268"/>
    <w:rsid w:val="00534483"/>
    <w:rsid w:val="00534AFB"/>
    <w:rsid w:val="00534B62"/>
    <w:rsid w:val="00534E96"/>
    <w:rsid w:val="005351EC"/>
    <w:rsid w:val="00535338"/>
    <w:rsid w:val="005354D4"/>
    <w:rsid w:val="0053564C"/>
    <w:rsid w:val="0053589A"/>
    <w:rsid w:val="00536224"/>
    <w:rsid w:val="005363BE"/>
    <w:rsid w:val="0053676E"/>
    <w:rsid w:val="00536B11"/>
    <w:rsid w:val="005371FA"/>
    <w:rsid w:val="005376A5"/>
    <w:rsid w:val="005409DB"/>
    <w:rsid w:val="005412D8"/>
    <w:rsid w:val="00541C1A"/>
    <w:rsid w:val="00542417"/>
    <w:rsid w:val="00542B25"/>
    <w:rsid w:val="00542F4C"/>
    <w:rsid w:val="00543CC9"/>
    <w:rsid w:val="00543D79"/>
    <w:rsid w:val="00544C46"/>
    <w:rsid w:val="00544CBF"/>
    <w:rsid w:val="005450BB"/>
    <w:rsid w:val="005450FE"/>
    <w:rsid w:val="0054537A"/>
    <w:rsid w:val="00545551"/>
    <w:rsid w:val="005458A9"/>
    <w:rsid w:val="0054629E"/>
    <w:rsid w:val="005468E7"/>
    <w:rsid w:val="00546A04"/>
    <w:rsid w:val="00546C6A"/>
    <w:rsid w:val="00546F83"/>
    <w:rsid w:val="005475A3"/>
    <w:rsid w:val="0054793D"/>
    <w:rsid w:val="00547A03"/>
    <w:rsid w:val="00547C90"/>
    <w:rsid w:val="00547EEE"/>
    <w:rsid w:val="005502F8"/>
    <w:rsid w:val="0055085A"/>
    <w:rsid w:val="00550929"/>
    <w:rsid w:val="00550C53"/>
    <w:rsid w:val="00551029"/>
    <w:rsid w:val="00551399"/>
    <w:rsid w:val="00551486"/>
    <w:rsid w:val="005525CD"/>
    <w:rsid w:val="00552749"/>
    <w:rsid w:val="005529D4"/>
    <w:rsid w:val="0055311B"/>
    <w:rsid w:val="0055360A"/>
    <w:rsid w:val="005537D5"/>
    <w:rsid w:val="00553A9D"/>
    <w:rsid w:val="00553B00"/>
    <w:rsid w:val="00553B4E"/>
    <w:rsid w:val="00555417"/>
    <w:rsid w:val="00555610"/>
    <w:rsid w:val="00555845"/>
    <w:rsid w:val="00555C6D"/>
    <w:rsid w:val="00555FA0"/>
    <w:rsid w:val="005568B2"/>
    <w:rsid w:val="00557217"/>
    <w:rsid w:val="005576CA"/>
    <w:rsid w:val="005579EB"/>
    <w:rsid w:val="0056064C"/>
    <w:rsid w:val="005619D3"/>
    <w:rsid w:val="00561D17"/>
    <w:rsid w:val="00561D25"/>
    <w:rsid w:val="00561E8B"/>
    <w:rsid w:val="005621CA"/>
    <w:rsid w:val="00562697"/>
    <w:rsid w:val="00562729"/>
    <w:rsid w:val="00562CA1"/>
    <w:rsid w:val="00563DFB"/>
    <w:rsid w:val="00564525"/>
    <w:rsid w:val="0056460A"/>
    <w:rsid w:val="00564720"/>
    <w:rsid w:val="00564777"/>
    <w:rsid w:val="00564843"/>
    <w:rsid w:val="00564C9C"/>
    <w:rsid w:val="0056560A"/>
    <w:rsid w:val="005657D4"/>
    <w:rsid w:val="0056650E"/>
    <w:rsid w:val="0056669C"/>
    <w:rsid w:val="0056690D"/>
    <w:rsid w:val="00566EBF"/>
    <w:rsid w:val="00567165"/>
    <w:rsid w:val="00567372"/>
    <w:rsid w:val="00567527"/>
    <w:rsid w:val="0056790A"/>
    <w:rsid w:val="00567FF7"/>
    <w:rsid w:val="00570466"/>
    <w:rsid w:val="005706E5"/>
    <w:rsid w:val="00570990"/>
    <w:rsid w:val="005713BF"/>
    <w:rsid w:val="00571A18"/>
    <w:rsid w:val="00571C2A"/>
    <w:rsid w:val="00571D78"/>
    <w:rsid w:val="00572568"/>
    <w:rsid w:val="005725EF"/>
    <w:rsid w:val="005727B7"/>
    <w:rsid w:val="00572BF1"/>
    <w:rsid w:val="00573213"/>
    <w:rsid w:val="005740CB"/>
    <w:rsid w:val="00574827"/>
    <w:rsid w:val="005748CA"/>
    <w:rsid w:val="00574FB4"/>
    <w:rsid w:val="00575732"/>
    <w:rsid w:val="00575E5B"/>
    <w:rsid w:val="00576475"/>
    <w:rsid w:val="005767B7"/>
    <w:rsid w:val="00576F7C"/>
    <w:rsid w:val="0057721C"/>
    <w:rsid w:val="0057725C"/>
    <w:rsid w:val="0057759C"/>
    <w:rsid w:val="00577F12"/>
    <w:rsid w:val="005800C7"/>
    <w:rsid w:val="0058050B"/>
    <w:rsid w:val="00580C23"/>
    <w:rsid w:val="00580E3B"/>
    <w:rsid w:val="00581CE6"/>
    <w:rsid w:val="005822AF"/>
    <w:rsid w:val="005824EB"/>
    <w:rsid w:val="0058274B"/>
    <w:rsid w:val="00582EC8"/>
    <w:rsid w:val="00582EEC"/>
    <w:rsid w:val="005830FE"/>
    <w:rsid w:val="00583726"/>
    <w:rsid w:val="00583E58"/>
    <w:rsid w:val="00584824"/>
    <w:rsid w:val="00584C49"/>
    <w:rsid w:val="00584E8A"/>
    <w:rsid w:val="00585302"/>
    <w:rsid w:val="00585423"/>
    <w:rsid w:val="00585784"/>
    <w:rsid w:val="005859E5"/>
    <w:rsid w:val="00585CF8"/>
    <w:rsid w:val="005865E9"/>
    <w:rsid w:val="005867AD"/>
    <w:rsid w:val="00586E2F"/>
    <w:rsid w:val="00586E5F"/>
    <w:rsid w:val="00587194"/>
    <w:rsid w:val="005874CB"/>
    <w:rsid w:val="00587D81"/>
    <w:rsid w:val="00587E1A"/>
    <w:rsid w:val="0059002A"/>
    <w:rsid w:val="00590264"/>
    <w:rsid w:val="00590446"/>
    <w:rsid w:val="0059081D"/>
    <w:rsid w:val="00590A3A"/>
    <w:rsid w:val="00590AC3"/>
    <w:rsid w:val="00591287"/>
    <w:rsid w:val="00591D26"/>
    <w:rsid w:val="00591E91"/>
    <w:rsid w:val="00592213"/>
    <w:rsid w:val="00592E0C"/>
    <w:rsid w:val="00593C34"/>
    <w:rsid w:val="00593E6F"/>
    <w:rsid w:val="00593F01"/>
    <w:rsid w:val="00593F56"/>
    <w:rsid w:val="00595249"/>
    <w:rsid w:val="00595A7D"/>
    <w:rsid w:val="00595D76"/>
    <w:rsid w:val="00595E3B"/>
    <w:rsid w:val="00595E57"/>
    <w:rsid w:val="00595E67"/>
    <w:rsid w:val="00596365"/>
    <w:rsid w:val="00596BC6"/>
    <w:rsid w:val="00596C00"/>
    <w:rsid w:val="00596D3A"/>
    <w:rsid w:val="005978B0"/>
    <w:rsid w:val="00597C77"/>
    <w:rsid w:val="00597D2A"/>
    <w:rsid w:val="00597D31"/>
    <w:rsid w:val="005A0518"/>
    <w:rsid w:val="005A122B"/>
    <w:rsid w:val="005A16B1"/>
    <w:rsid w:val="005A1C31"/>
    <w:rsid w:val="005A1FD9"/>
    <w:rsid w:val="005A301E"/>
    <w:rsid w:val="005A3D53"/>
    <w:rsid w:val="005A3FD2"/>
    <w:rsid w:val="005A43E8"/>
    <w:rsid w:val="005A6CD1"/>
    <w:rsid w:val="005A7158"/>
    <w:rsid w:val="005B021A"/>
    <w:rsid w:val="005B03EB"/>
    <w:rsid w:val="005B0470"/>
    <w:rsid w:val="005B082E"/>
    <w:rsid w:val="005B0C42"/>
    <w:rsid w:val="005B0D6F"/>
    <w:rsid w:val="005B10B8"/>
    <w:rsid w:val="005B1501"/>
    <w:rsid w:val="005B1F50"/>
    <w:rsid w:val="005B237C"/>
    <w:rsid w:val="005B2525"/>
    <w:rsid w:val="005B2B33"/>
    <w:rsid w:val="005B30DC"/>
    <w:rsid w:val="005B3150"/>
    <w:rsid w:val="005B3158"/>
    <w:rsid w:val="005B346D"/>
    <w:rsid w:val="005B39E3"/>
    <w:rsid w:val="005B3BB1"/>
    <w:rsid w:val="005B3EFC"/>
    <w:rsid w:val="005B4917"/>
    <w:rsid w:val="005B49FC"/>
    <w:rsid w:val="005B4A40"/>
    <w:rsid w:val="005B50F3"/>
    <w:rsid w:val="005B54F4"/>
    <w:rsid w:val="005B5D75"/>
    <w:rsid w:val="005B5EA7"/>
    <w:rsid w:val="005B5F2B"/>
    <w:rsid w:val="005B623C"/>
    <w:rsid w:val="005B62BA"/>
    <w:rsid w:val="005B63B7"/>
    <w:rsid w:val="005B6445"/>
    <w:rsid w:val="005B6853"/>
    <w:rsid w:val="005B6A75"/>
    <w:rsid w:val="005B70EE"/>
    <w:rsid w:val="005B717A"/>
    <w:rsid w:val="005B7232"/>
    <w:rsid w:val="005B77CF"/>
    <w:rsid w:val="005B7F4D"/>
    <w:rsid w:val="005C0069"/>
    <w:rsid w:val="005C0B60"/>
    <w:rsid w:val="005C1048"/>
    <w:rsid w:val="005C10FA"/>
    <w:rsid w:val="005C12A2"/>
    <w:rsid w:val="005C1462"/>
    <w:rsid w:val="005C1AEE"/>
    <w:rsid w:val="005C1DF5"/>
    <w:rsid w:val="005C1EF3"/>
    <w:rsid w:val="005C1F5C"/>
    <w:rsid w:val="005C2349"/>
    <w:rsid w:val="005C3AD7"/>
    <w:rsid w:val="005C3E83"/>
    <w:rsid w:val="005C3F16"/>
    <w:rsid w:val="005C3FC9"/>
    <w:rsid w:val="005C405A"/>
    <w:rsid w:val="005C44F3"/>
    <w:rsid w:val="005C4F01"/>
    <w:rsid w:val="005C5176"/>
    <w:rsid w:val="005C5956"/>
    <w:rsid w:val="005C638E"/>
    <w:rsid w:val="005C654A"/>
    <w:rsid w:val="005C6F0A"/>
    <w:rsid w:val="005C6FF3"/>
    <w:rsid w:val="005C70F4"/>
    <w:rsid w:val="005C73D7"/>
    <w:rsid w:val="005C7A24"/>
    <w:rsid w:val="005D06B3"/>
    <w:rsid w:val="005D0B8E"/>
    <w:rsid w:val="005D1705"/>
    <w:rsid w:val="005D177C"/>
    <w:rsid w:val="005D241C"/>
    <w:rsid w:val="005D27C1"/>
    <w:rsid w:val="005D2EB3"/>
    <w:rsid w:val="005D30CE"/>
    <w:rsid w:val="005D36AB"/>
    <w:rsid w:val="005D3CA5"/>
    <w:rsid w:val="005D4A84"/>
    <w:rsid w:val="005D5205"/>
    <w:rsid w:val="005D565F"/>
    <w:rsid w:val="005D5E69"/>
    <w:rsid w:val="005D601B"/>
    <w:rsid w:val="005D60FD"/>
    <w:rsid w:val="005D6C72"/>
    <w:rsid w:val="005D6D94"/>
    <w:rsid w:val="005D72D7"/>
    <w:rsid w:val="005D779F"/>
    <w:rsid w:val="005D7CD4"/>
    <w:rsid w:val="005D7E8B"/>
    <w:rsid w:val="005E03CE"/>
    <w:rsid w:val="005E0502"/>
    <w:rsid w:val="005E05F0"/>
    <w:rsid w:val="005E06E5"/>
    <w:rsid w:val="005E0AAC"/>
    <w:rsid w:val="005E0C0F"/>
    <w:rsid w:val="005E15F0"/>
    <w:rsid w:val="005E189D"/>
    <w:rsid w:val="005E1C11"/>
    <w:rsid w:val="005E1C68"/>
    <w:rsid w:val="005E1CE2"/>
    <w:rsid w:val="005E203F"/>
    <w:rsid w:val="005E238F"/>
    <w:rsid w:val="005E2F5B"/>
    <w:rsid w:val="005E38F7"/>
    <w:rsid w:val="005E3B45"/>
    <w:rsid w:val="005E4119"/>
    <w:rsid w:val="005E44D5"/>
    <w:rsid w:val="005E50C1"/>
    <w:rsid w:val="005E51D4"/>
    <w:rsid w:val="005E55D7"/>
    <w:rsid w:val="005E5612"/>
    <w:rsid w:val="005E58D2"/>
    <w:rsid w:val="005E5EF8"/>
    <w:rsid w:val="005E66F6"/>
    <w:rsid w:val="005E691A"/>
    <w:rsid w:val="005E6E56"/>
    <w:rsid w:val="005E7058"/>
    <w:rsid w:val="005E729B"/>
    <w:rsid w:val="005E75DD"/>
    <w:rsid w:val="005E785F"/>
    <w:rsid w:val="005E7A3D"/>
    <w:rsid w:val="005E7D26"/>
    <w:rsid w:val="005F003F"/>
    <w:rsid w:val="005F0F10"/>
    <w:rsid w:val="005F11EE"/>
    <w:rsid w:val="005F1480"/>
    <w:rsid w:val="005F1B08"/>
    <w:rsid w:val="005F1C6B"/>
    <w:rsid w:val="005F2817"/>
    <w:rsid w:val="005F2B72"/>
    <w:rsid w:val="005F2E3F"/>
    <w:rsid w:val="005F2E57"/>
    <w:rsid w:val="005F2EE6"/>
    <w:rsid w:val="005F30C7"/>
    <w:rsid w:val="005F3780"/>
    <w:rsid w:val="005F3907"/>
    <w:rsid w:val="005F3EFA"/>
    <w:rsid w:val="005F4C9B"/>
    <w:rsid w:val="005F4E7E"/>
    <w:rsid w:val="005F4F3A"/>
    <w:rsid w:val="005F565B"/>
    <w:rsid w:val="005F5F89"/>
    <w:rsid w:val="005F64BF"/>
    <w:rsid w:val="005F794C"/>
    <w:rsid w:val="005F7B33"/>
    <w:rsid w:val="005F7DCD"/>
    <w:rsid w:val="00601141"/>
    <w:rsid w:val="006013CD"/>
    <w:rsid w:val="0060199F"/>
    <w:rsid w:val="0060260F"/>
    <w:rsid w:val="006027EA"/>
    <w:rsid w:val="006029C0"/>
    <w:rsid w:val="00602BFE"/>
    <w:rsid w:val="00602CF1"/>
    <w:rsid w:val="006034E8"/>
    <w:rsid w:val="00603528"/>
    <w:rsid w:val="00603A81"/>
    <w:rsid w:val="0060425D"/>
    <w:rsid w:val="00604373"/>
    <w:rsid w:val="00604565"/>
    <w:rsid w:val="00604899"/>
    <w:rsid w:val="00604C40"/>
    <w:rsid w:val="00605334"/>
    <w:rsid w:val="006054A3"/>
    <w:rsid w:val="006059AD"/>
    <w:rsid w:val="00605DF0"/>
    <w:rsid w:val="00606324"/>
    <w:rsid w:val="006065E6"/>
    <w:rsid w:val="006070E6"/>
    <w:rsid w:val="00607533"/>
    <w:rsid w:val="006105C4"/>
    <w:rsid w:val="00610D4F"/>
    <w:rsid w:val="00610F15"/>
    <w:rsid w:val="00612178"/>
    <w:rsid w:val="0061287B"/>
    <w:rsid w:val="00612B7C"/>
    <w:rsid w:val="00612D7D"/>
    <w:rsid w:val="00612E3F"/>
    <w:rsid w:val="00613500"/>
    <w:rsid w:val="006143E0"/>
    <w:rsid w:val="00614652"/>
    <w:rsid w:val="00614DA9"/>
    <w:rsid w:val="0061561F"/>
    <w:rsid w:val="0061678E"/>
    <w:rsid w:val="00616981"/>
    <w:rsid w:val="00617287"/>
    <w:rsid w:val="0061731D"/>
    <w:rsid w:val="006209BD"/>
    <w:rsid w:val="006215F4"/>
    <w:rsid w:val="00621957"/>
    <w:rsid w:val="006219BB"/>
    <w:rsid w:val="00621A20"/>
    <w:rsid w:val="00621AAC"/>
    <w:rsid w:val="0062269A"/>
    <w:rsid w:val="006230AF"/>
    <w:rsid w:val="0062311E"/>
    <w:rsid w:val="0062317B"/>
    <w:rsid w:val="006234F9"/>
    <w:rsid w:val="006245E2"/>
    <w:rsid w:val="00624E45"/>
    <w:rsid w:val="00625339"/>
    <w:rsid w:val="00625984"/>
    <w:rsid w:val="00625C0A"/>
    <w:rsid w:val="00625C27"/>
    <w:rsid w:val="00625C8A"/>
    <w:rsid w:val="00625D43"/>
    <w:rsid w:val="00625EE4"/>
    <w:rsid w:val="006261D6"/>
    <w:rsid w:val="00626944"/>
    <w:rsid w:val="00626A4F"/>
    <w:rsid w:val="00626A6F"/>
    <w:rsid w:val="006275A1"/>
    <w:rsid w:val="00627A16"/>
    <w:rsid w:val="00627BC8"/>
    <w:rsid w:val="00630227"/>
    <w:rsid w:val="0063038A"/>
    <w:rsid w:val="00631170"/>
    <w:rsid w:val="00631375"/>
    <w:rsid w:val="006318F7"/>
    <w:rsid w:val="00631A23"/>
    <w:rsid w:val="00631B3D"/>
    <w:rsid w:val="00632C6C"/>
    <w:rsid w:val="00632F59"/>
    <w:rsid w:val="00633ABF"/>
    <w:rsid w:val="00633E4F"/>
    <w:rsid w:val="0063428A"/>
    <w:rsid w:val="006342A4"/>
    <w:rsid w:val="006343AF"/>
    <w:rsid w:val="006350B1"/>
    <w:rsid w:val="0063540A"/>
    <w:rsid w:val="00635E12"/>
    <w:rsid w:val="00635ECF"/>
    <w:rsid w:val="00636C6E"/>
    <w:rsid w:val="00636D10"/>
    <w:rsid w:val="00636F22"/>
    <w:rsid w:val="00637378"/>
    <w:rsid w:val="006401EC"/>
    <w:rsid w:val="00640633"/>
    <w:rsid w:val="00640BCA"/>
    <w:rsid w:val="00640BFD"/>
    <w:rsid w:val="006414B5"/>
    <w:rsid w:val="00641E74"/>
    <w:rsid w:val="00642201"/>
    <w:rsid w:val="00642229"/>
    <w:rsid w:val="0064235D"/>
    <w:rsid w:val="00642FB4"/>
    <w:rsid w:val="006432B9"/>
    <w:rsid w:val="006434BF"/>
    <w:rsid w:val="006434D7"/>
    <w:rsid w:val="0064589E"/>
    <w:rsid w:val="0064669E"/>
    <w:rsid w:val="00647892"/>
    <w:rsid w:val="00647ACE"/>
    <w:rsid w:val="00650A48"/>
    <w:rsid w:val="00651169"/>
    <w:rsid w:val="0065118C"/>
    <w:rsid w:val="006511D9"/>
    <w:rsid w:val="006514B4"/>
    <w:rsid w:val="00651EDB"/>
    <w:rsid w:val="0065252A"/>
    <w:rsid w:val="00652F36"/>
    <w:rsid w:val="0065305F"/>
    <w:rsid w:val="0065330E"/>
    <w:rsid w:val="00653D72"/>
    <w:rsid w:val="00655728"/>
    <w:rsid w:val="00655FC9"/>
    <w:rsid w:val="0065675D"/>
    <w:rsid w:val="006571F3"/>
    <w:rsid w:val="006572DA"/>
    <w:rsid w:val="006573B6"/>
    <w:rsid w:val="00657693"/>
    <w:rsid w:val="006576CC"/>
    <w:rsid w:val="006601D1"/>
    <w:rsid w:val="00660B03"/>
    <w:rsid w:val="00660BD2"/>
    <w:rsid w:val="00660D3F"/>
    <w:rsid w:val="00661391"/>
    <w:rsid w:val="006617DD"/>
    <w:rsid w:val="00661E40"/>
    <w:rsid w:val="00662186"/>
    <w:rsid w:val="00662360"/>
    <w:rsid w:val="00662A1C"/>
    <w:rsid w:val="00662FDD"/>
    <w:rsid w:val="00663212"/>
    <w:rsid w:val="00663869"/>
    <w:rsid w:val="00663A30"/>
    <w:rsid w:val="00664027"/>
    <w:rsid w:val="00664386"/>
    <w:rsid w:val="00664DB2"/>
    <w:rsid w:val="006657C9"/>
    <w:rsid w:val="00665887"/>
    <w:rsid w:val="00665B63"/>
    <w:rsid w:val="00665CBE"/>
    <w:rsid w:val="00665E74"/>
    <w:rsid w:val="00665F36"/>
    <w:rsid w:val="00666064"/>
    <w:rsid w:val="00666099"/>
    <w:rsid w:val="0066615F"/>
    <w:rsid w:val="00666255"/>
    <w:rsid w:val="0066626D"/>
    <w:rsid w:val="0066636A"/>
    <w:rsid w:val="006663BD"/>
    <w:rsid w:val="006665FE"/>
    <w:rsid w:val="00666716"/>
    <w:rsid w:val="00666F83"/>
    <w:rsid w:val="00667204"/>
    <w:rsid w:val="006675F0"/>
    <w:rsid w:val="00667887"/>
    <w:rsid w:val="0067037E"/>
    <w:rsid w:val="00670435"/>
    <w:rsid w:val="006704F1"/>
    <w:rsid w:val="006707C9"/>
    <w:rsid w:val="00672866"/>
    <w:rsid w:val="00672AA1"/>
    <w:rsid w:val="00672B6E"/>
    <w:rsid w:val="00672C0B"/>
    <w:rsid w:val="00672E85"/>
    <w:rsid w:val="00672EF8"/>
    <w:rsid w:val="00672FF8"/>
    <w:rsid w:val="006739BA"/>
    <w:rsid w:val="00673BF9"/>
    <w:rsid w:val="0067428F"/>
    <w:rsid w:val="00674640"/>
    <w:rsid w:val="006749E5"/>
    <w:rsid w:val="00674B9E"/>
    <w:rsid w:val="00674E1F"/>
    <w:rsid w:val="00675018"/>
    <w:rsid w:val="0067557B"/>
    <w:rsid w:val="006755DA"/>
    <w:rsid w:val="006756DB"/>
    <w:rsid w:val="006758E4"/>
    <w:rsid w:val="00676133"/>
    <w:rsid w:val="00676303"/>
    <w:rsid w:val="00676371"/>
    <w:rsid w:val="006768DB"/>
    <w:rsid w:val="0067693F"/>
    <w:rsid w:val="00676C71"/>
    <w:rsid w:val="006774F0"/>
    <w:rsid w:val="0067781C"/>
    <w:rsid w:val="00677B5B"/>
    <w:rsid w:val="00677D7A"/>
    <w:rsid w:val="00677E21"/>
    <w:rsid w:val="006800BA"/>
    <w:rsid w:val="00680272"/>
    <w:rsid w:val="00680418"/>
    <w:rsid w:val="00680618"/>
    <w:rsid w:val="00680851"/>
    <w:rsid w:val="0068094C"/>
    <w:rsid w:val="00680BF2"/>
    <w:rsid w:val="00680FC6"/>
    <w:rsid w:val="0068145C"/>
    <w:rsid w:val="006817DE"/>
    <w:rsid w:val="00681C6B"/>
    <w:rsid w:val="00683769"/>
    <w:rsid w:val="00683F06"/>
    <w:rsid w:val="00683FEE"/>
    <w:rsid w:val="00683FF4"/>
    <w:rsid w:val="00684F6D"/>
    <w:rsid w:val="00685A91"/>
    <w:rsid w:val="006861BD"/>
    <w:rsid w:val="006862B8"/>
    <w:rsid w:val="00686349"/>
    <w:rsid w:val="006869C1"/>
    <w:rsid w:val="00686C68"/>
    <w:rsid w:val="00687329"/>
    <w:rsid w:val="006875B8"/>
    <w:rsid w:val="00687604"/>
    <w:rsid w:val="00687826"/>
    <w:rsid w:val="00687918"/>
    <w:rsid w:val="00687B84"/>
    <w:rsid w:val="00687C4C"/>
    <w:rsid w:val="00687D3D"/>
    <w:rsid w:val="00690C93"/>
    <w:rsid w:val="00691440"/>
    <w:rsid w:val="00691B5A"/>
    <w:rsid w:val="00692144"/>
    <w:rsid w:val="006924D5"/>
    <w:rsid w:val="00692A2A"/>
    <w:rsid w:val="00692A3B"/>
    <w:rsid w:val="00692CED"/>
    <w:rsid w:val="00693BD2"/>
    <w:rsid w:val="00694802"/>
    <w:rsid w:val="00695990"/>
    <w:rsid w:val="00695C19"/>
    <w:rsid w:val="00696C3E"/>
    <w:rsid w:val="00696CDB"/>
    <w:rsid w:val="00696E13"/>
    <w:rsid w:val="0069750D"/>
    <w:rsid w:val="006977C8"/>
    <w:rsid w:val="00697C5B"/>
    <w:rsid w:val="006A09B5"/>
    <w:rsid w:val="006A0CD2"/>
    <w:rsid w:val="006A11D7"/>
    <w:rsid w:val="006A133D"/>
    <w:rsid w:val="006A1395"/>
    <w:rsid w:val="006A151B"/>
    <w:rsid w:val="006A1C93"/>
    <w:rsid w:val="006A2009"/>
    <w:rsid w:val="006A2486"/>
    <w:rsid w:val="006A2CDF"/>
    <w:rsid w:val="006A2D21"/>
    <w:rsid w:val="006A382E"/>
    <w:rsid w:val="006A4488"/>
    <w:rsid w:val="006A49EF"/>
    <w:rsid w:val="006A4BBC"/>
    <w:rsid w:val="006A4E4F"/>
    <w:rsid w:val="006A54F0"/>
    <w:rsid w:val="006A56FB"/>
    <w:rsid w:val="006A57E9"/>
    <w:rsid w:val="006A5E9E"/>
    <w:rsid w:val="006A68D0"/>
    <w:rsid w:val="006A6B77"/>
    <w:rsid w:val="006A6D6A"/>
    <w:rsid w:val="006A6FF0"/>
    <w:rsid w:val="006A7440"/>
    <w:rsid w:val="006A79F2"/>
    <w:rsid w:val="006A7AA5"/>
    <w:rsid w:val="006A7D8C"/>
    <w:rsid w:val="006B0168"/>
    <w:rsid w:val="006B075A"/>
    <w:rsid w:val="006B10BE"/>
    <w:rsid w:val="006B10DE"/>
    <w:rsid w:val="006B1320"/>
    <w:rsid w:val="006B1BC1"/>
    <w:rsid w:val="006B223C"/>
    <w:rsid w:val="006B341B"/>
    <w:rsid w:val="006B36FD"/>
    <w:rsid w:val="006B37FD"/>
    <w:rsid w:val="006B3CA9"/>
    <w:rsid w:val="006B4279"/>
    <w:rsid w:val="006B4456"/>
    <w:rsid w:val="006B4A75"/>
    <w:rsid w:val="006B4C2B"/>
    <w:rsid w:val="006B5229"/>
    <w:rsid w:val="006B52E6"/>
    <w:rsid w:val="006B58EE"/>
    <w:rsid w:val="006B6620"/>
    <w:rsid w:val="006B6872"/>
    <w:rsid w:val="006B68BB"/>
    <w:rsid w:val="006B6A4A"/>
    <w:rsid w:val="006B6A91"/>
    <w:rsid w:val="006B6FA5"/>
    <w:rsid w:val="006B7360"/>
    <w:rsid w:val="006B776A"/>
    <w:rsid w:val="006B7C08"/>
    <w:rsid w:val="006B7F7B"/>
    <w:rsid w:val="006C0704"/>
    <w:rsid w:val="006C1B43"/>
    <w:rsid w:val="006C1B51"/>
    <w:rsid w:val="006C241F"/>
    <w:rsid w:val="006C287D"/>
    <w:rsid w:val="006C2A38"/>
    <w:rsid w:val="006C306F"/>
    <w:rsid w:val="006C3315"/>
    <w:rsid w:val="006C34B0"/>
    <w:rsid w:val="006C3759"/>
    <w:rsid w:val="006C3DB4"/>
    <w:rsid w:val="006C3E5B"/>
    <w:rsid w:val="006C4A5A"/>
    <w:rsid w:val="006C5558"/>
    <w:rsid w:val="006C5BCF"/>
    <w:rsid w:val="006C60C1"/>
    <w:rsid w:val="006C6756"/>
    <w:rsid w:val="006C6996"/>
    <w:rsid w:val="006C6ABC"/>
    <w:rsid w:val="006C6BAF"/>
    <w:rsid w:val="006C6D7D"/>
    <w:rsid w:val="006C7061"/>
    <w:rsid w:val="006C70E4"/>
    <w:rsid w:val="006C78BE"/>
    <w:rsid w:val="006C7CED"/>
    <w:rsid w:val="006C7FB0"/>
    <w:rsid w:val="006D0315"/>
    <w:rsid w:val="006D0413"/>
    <w:rsid w:val="006D0C4B"/>
    <w:rsid w:val="006D112F"/>
    <w:rsid w:val="006D113A"/>
    <w:rsid w:val="006D13FA"/>
    <w:rsid w:val="006D1717"/>
    <w:rsid w:val="006D1EC6"/>
    <w:rsid w:val="006D25EC"/>
    <w:rsid w:val="006D2FE7"/>
    <w:rsid w:val="006D3F59"/>
    <w:rsid w:val="006D4261"/>
    <w:rsid w:val="006D43B7"/>
    <w:rsid w:val="006D4B5F"/>
    <w:rsid w:val="006D5614"/>
    <w:rsid w:val="006D56C1"/>
    <w:rsid w:val="006D5718"/>
    <w:rsid w:val="006D5DB1"/>
    <w:rsid w:val="006D5E24"/>
    <w:rsid w:val="006D6040"/>
    <w:rsid w:val="006D62E2"/>
    <w:rsid w:val="006D6F25"/>
    <w:rsid w:val="006D725E"/>
    <w:rsid w:val="006E00E3"/>
    <w:rsid w:val="006E051C"/>
    <w:rsid w:val="006E0E76"/>
    <w:rsid w:val="006E12F2"/>
    <w:rsid w:val="006E155D"/>
    <w:rsid w:val="006E1764"/>
    <w:rsid w:val="006E18CD"/>
    <w:rsid w:val="006E1A4E"/>
    <w:rsid w:val="006E1E29"/>
    <w:rsid w:val="006E1E77"/>
    <w:rsid w:val="006E1F29"/>
    <w:rsid w:val="006E20BE"/>
    <w:rsid w:val="006E25EF"/>
    <w:rsid w:val="006E26EC"/>
    <w:rsid w:val="006E28E7"/>
    <w:rsid w:val="006E2A41"/>
    <w:rsid w:val="006E30DD"/>
    <w:rsid w:val="006E3571"/>
    <w:rsid w:val="006E35D6"/>
    <w:rsid w:val="006E3C4E"/>
    <w:rsid w:val="006E4C3C"/>
    <w:rsid w:val="006E542F"/>
    <w:rsid w:val="006E5640"/>
    <w:rsid w:val="006E58B9"/>
    <w:rsid w:val="006E58FE"/>
    <w:rsid w:val="006E6292"/>
    <w:rsid w:val="006E6463"/>
    <w:rsid w:val="006E67F2"/>
    <w:rsid w:val="006E6EE3"/>
    <w:rsid w:val="006E6F90"/>
    <w:rsid w:val="006E727D"/>
    <w:rsid w:val="006E77E6"/>
    <w:rsid w:val="006E7969"/>
    <w:rsid w:val="006E7AC2"/>
    <w:rsid w:val="006F0890"/>
    <w:rsid w:val="006F091E"/>
    <w:rsid w:val="006F15D0"/>
    <w:rsid w:val="006F1CAE"/>
    <w:rsid w:val="006F1F38"/>
    <w:rsid w:val="006F35BD"/>
    <w:rsid w:val="006F3A16"/>
    <w:rsid w:val="006F4C9B"/>
    <w:rsid w:val="006F53D6"/>
    <w:rsid w:val="006F53D8"/>
    <w:rsid w:val="006F5494"/>
    <w:rsid w:val="006F5BFF"/>
    <w:rsid w:val="006F6A84"/>
    <w:rsid w:val="006F6C11"/>
    <w:rsid w:val="006F6C12"/>
    <w:rsid w:val="006F6EC7"/>
    <w:rsid w:val="006F705B"/>
    <w:rsid w:val="006F7284"/>
    <w:rsid w:val="006F75B1"/>
    <w:rsid w:val="006F7EA8"/>
    <w:rsid w:val="006F7F96"/>
    <w:rsid w:val="00700065"/>
    <w:rsid w:val="007003A0"/>
    <w:rsid w:val="007005C9"/>
    <w:rsid w:val="00700773"/>
    <w:rsid w:val="00700ACE"/>
    <w:rsid w:val="00700C54"/>
    <w:rsid w:val="00701DE2"/>
    <w:rsid w:val="007029EA"/>
    <w:rsid w:val="00702B24"/>
    <w:rsid w:val="007033F4"/>
    <w:rsid w:val="00703A9F"/>
    <w:rsid w:val="0070458C"/>
    <w:rsid w:val="00704C3D"/>
    <w:rsid w:val="00705128"/>
    <w:rsid w:val="00705633"/>
    <w:rsid w:val="00705728"/>
    <w:rsid w:val="00706E3A"/>
    <w:rsid w:val="00707281"/>
    <w:rsid w:val="00707352"/>
    <w:rsid w:val="007074EB"/>
    <w:rsid w:val="00707B4F"/>
    <w:rsid w:val="00707D30"/>
    <w:rsid w:val="007105AC"/>
    <w:rsid w:val="00710760"/>
    <w:rsid w:val="00710D5A"/>
    <w:rsid w:val="00710D79"/>
    <w:rsid w:val="00711359"/>
    <w:rsid w:val="0071271D"/>
    <w:rsid w:val="007132E2"/>
    <w:rsid w:val="007133AD"/>
    <w:rsid w:val="007134A3"/>
    <w:rsid w:val="00713742"/>
    <w:rsid w:val="00713A61"/>
    <w:rsid w:val="00713B1B"/>
    <w:rsid w:val="00714223"/>
    <w:rsid w:val="00714308"/>
    <w:rsid w:val="00714585"/>
    <w:rsid w:val="00714B6C"/>
    <w:rsid w:val="00714C0E"/>
    <w:rsid w:val="0071514C"/>
    <w:rsid w:val="00715BDC"/>
    <w:rsid w:val="00715EF5"/>
    <w:rsid w:val="0071618E"/>
    <w:rsid w:val="0071663F"/>
    <w:rsid w:val="007170D2"/>
    <w:rsid w:val="00717B9A"/>
    <w:rsid w:val="00720098"/>
    <w:rsid w:val="0072039F"/>
    <w:rsid w:val="0072073A"/>
    <w:rsid w:val="00720A70"/>
    <w:rsid w:val="00720F81"/>
    <w:rsid w:val="00721316"/>
    <w:rsid w:val="00721864"/>
    <w:rsid w:val="00721B42"/>
    <w:rsid w:val="0072202D"/>
    <w:rsid w:val="007229FF"/>
    <w:rsid w:val="00722C0A"/>
    <w:rsid w:val="00723609"/>
    <w:rsid w:val="007241A4"/>
    <w:rsid w:val="007241B5"/>
    <w:rsid w:val="00724636"/>
    <w:rsid w:val="0072487E"/>
    <w:rsid w:val="007249DC"/>
    <w:rsid w:val="00724CAF"/>
    <w:rsid w:val="00725088"/>
    <w:rsid w:val="00725150"/>
    <w:rsid w:val="007254E2"/>
    <w:rsid w:val="00725F59"/>
    <w:rsid w:val="007260A1"/>
    <w:rsid w:val="0072629F"/>
    <w:rsid w:val="00727749"/>
    <w:rsid w:val="0072776F"/>
    <w:rsid w:val="00727852"/>
    <w:rsid w:val="00730158"/>
    <w:rsid w:val="007304DB"/>
    <w:rsid w:val="007308B3"/>
    <w:rsid w:val="007309E1"/>
    <w:rsid w:val="00730AF0"/>
    <w:rsid w:val="00730D90"/>
    <w:rsid w:val="007311A1"/>
    <w:rsid w:val="00731652"/>
    <w:rsid w:val="00731E32"/>
    <w:rsid w:val="00731F9D"/>
    <w:rsid w:val="00732636"/>
    <w:rsid w:val="00732B39"/>
    <w:rsid w:val="00732D10"/>
    <w:rsid w:val="00732E0F"/>
    <w:rsid w:val="007334F0"/>
    <w:rsid w:val="007337E8"/>
    <w:rsid w:val="0073452F"/>
    <w:rsid w:val="007345A5"/>
    <w:rsid w:val="00734D83"/>
    <w:rsid w:val="00735293"/>
    <w:rsid w:val="00735A24"/>
    <w:rsid w:val="00735ABD"/>
    <w:rsid w:val="0073659B"/>
    <w:rsid w:val="007368A2"/>
    <w:rsid w:val="007368B1"/>
    <w:rsid w:val="00736FF2"/>
    <w:rsid w:val="00737330"/>
    <w:rsid w:val="00737596"/>
    <w:rsid w:val="007379D1"/>
    <w:rsid w:val="00737F4E"/>
    <w:rsid w:val="00740162"/>
    <w:rsid w:val="00740202"/>
    <w:rsid w:val="007407C0"/>
    <w:rsid w:val="007416CE"/>
    <w:rsid w:val="0074218E"/>
    <w:rsid w:val="007427A2"/>
    <w:rsid w:val="00742F4E"/>
    <w:rsid w:val="00742F99"/>
    <w:rsid w:val="0074337F"/>
    <w:rsid w:val="00743503"/>
    <w:rsid w:val="00743ADE"/>
    <w:rsid w:val="00743E29"/>
    <w:rsid w:val="00743FCA"/>
    <w:rsid w:val="0074416D"/>
    <w:rsid w:val="00744474"/>
    <w:rsid w:val="00744667"/>
    <w:rsid w:val="00744A04"/>
    <w:rsid w:val="00745C72"/>
    <w:rsid w:val="00746096"/>
    <w:rsid w:val="007461A4"/>
    <w:rsid w:val="0074689F"/>
    <w:rsid w:val="00746C96"/>
    <w:rsid w:val="00747722"/>
    <w:rsid w:val="00747FB3"/>
    <w:rsid w:val="0075070F"/>
    <w:rsid w:val="00751087"/>
    <w:rsid w:val="00751857"/>
    <w:rsid w:val="00751D34"/>
    <w:rsid w:val="00751E11"/>
    <w:rsid w:val="007527ED"/>
    <w:rsid w:val="0075325C"/>
    <w:rsid w:val="0075327A"/>
    <w:rsid w:val="0075381B"/>
    <w:rsid w:val="00753AB6"/>
    <w:rsid w:val="007545E2"/>
    <w:rsid w:val="007549B0"/>
    <w:rsid w:val="0075542C"/>
    <w:rsid w:val="007556B3"/>
    <w:rsid w:val="00755C1A"/>
    <w:rsid w:val="00755EC8"/>
    <w:rsid w:val="00755ED3"/>
    <w:rsid w:val="0075645A"/>
    <w:rsid w:val="007564DD"/>
    <w:rsid w:val="0075693F"/>
    <w:rsid w:val="00756CC0"/>
    <w:rsid w:val="007570C1"/>
    <w:rsid w:val="00757708"/>
    <w:rsid w:val="00757CA5"/>
    <w:rsid w:val="007613E9"/>
    <w:rsid w:val="007623FA"/>
    <w:rsid w:val="00762717"/>
    <w:rsid w:val="007632F0"/>
    <w:rsid w:val="00763B13"/>
    <w:rsid w:val="0076417C"/>
    <w:rsid w:val="0076598E"/>
    <w:rsid w:val="00766086"/>
    <w:rsid w:val="00766102"/>
    <w:rsid w:val="00766BE6"/>
    <w:rsid w:val="00766D29"/>
    <w:rsid w:val="00767560"/>
    <w:rsid w:val="00767832"/>
    <w:rsid w:val="00767893"/>
    <w:rsid w:val="00767924"/>
    <w:rsid w:val="00767AB7"/>
    <w:rsid w:val="007709B1"/>
    <w:rsid w:val="00770CA6"/>
    <w:rsid w:val="00770F3F"/>
    <w:rsid w:val="0077242B"/>
    <w:rsid w:val="00772690"/>
    <w:rsid w:val="00772B98"/>
    <w:rsid w:val="00772F66"/>
    <w:rsid w:val="00772F6C"/>
    <w:rsid w:val="00773216"/>
    <w:rsid w:val="0077354A"/>
    <w:rsid w:val="0077363C"/>
    <w:rsid w:val="007745EC"/>
    <w:rsid w:val="0077482B"/>
    <w:rsid w:val="0077564D"/>
    <w:rsid w:val="00776C74"/>
    <w:rsid w:val="0077728B"/>
    <w:rsid w:val="00777E39"/>
    <w:rsid w:val="00777EDD"/>
    <w:rsid w:val="007804E1"/>
    <w:rsid w:val="007809AB"/>
    <w:rsid w:val="00780CB5"/>
    <w:rsid w:val="00780D72"/>
    <w:rsid w:val="00781866"/>
    <w:rsid w:val="007818CC"/>
    <w:rsid w:val="00781AB4"/>
    <w:rsid w:val="00781E6B"/>
    <w:rsid w:val="007825DF"/>
    <w:rsid w:val="00782AD3"/>
    <w:rsid w:val="00782BE3"/>
    <w:rsid w:val="00782EBC"/>
    <w:rsid w:val="00782ECD"/>
    <w:rsid w:val="007830D5"/>
    <w:rsid w:val="0078329D"/>
    <w:rsid w:val="00783339"/>
    <w:rsid w:val="00783AC3"/>
    <w:rsid w:val="00783F91"/>
    <w:rsid w:val="00784423"/>
    <w:rsid w:val="00784582"/>
    <w:rsid w:val="00784A02"/>
    <w:rsid w:val="00785220"/>
    <w:rsid w:val="007856F2"/>
    <w:rsid w:val="007859FB"/>
    <w:rsid w:val="00785D73"/>
    <w:rsid w:val="00785E10"/>
    <w:rsid w:val="00785F72"/>
    <w:rsid w:val="0078610E"/>
    <w:rsid w:val="007868AF"/>
    <w:rsid w:val="00786905"/>
    <w:rsid w:val="00786C94"/>
    <w:rsid w:val="00787CFB"/>
    <w:rsid w:val="00790E77"/>
    <w:rsid w:val="007917AC"/>
    <w:rsid w:val="00791A41"/>
    <w:rsid w:val="007922BE"/>
    <w:rsid w:val="0079238B"/>
    <w:rsid w:val="00793968"/>
    <w:rsid w:val="007944A9"/>
    <w:rsid w:val="00794578"/>
    <w:rsid w:val="00794715"/>
    <w:rsid w:val="00794DFC"/>
    <w:rsid w:val="00794F90"/>
    <w:rsid w:val="007955FB"/>
    <w:rsid w:val="007958C2"/>
    <w:rsid w:val="00795E17"/>
    <w:rsid w:val="00796453"/>
    <w:rsid w:val="00796642"/>
    <w:rsid w:val="00796C13"/>
    <w:rsid w:val="00796C19"/>
    <w:rsid w:val="00796F44"/>
    <w:rsid w:val="00797968"/>
    <w:rsid w:val="00797969"/>
    <w:rsid w:val="00797A96"/>
    <w:rsid w:val="007A0755"/>
    <w:rsid w:val="007A0B16"/>
    <w:rsid w:val="007A0E77"/>
    <w:rsid w:val="007A0E85"/>
    <w:rsid w:val="007A1369"/>
    <w:rsid w:val="007A1972"/>
    <w:rsid w:val="007A19F5"/>
    <w:rsid w:val="007A1A93"/>
    <w:rsid w:val="007A1C38"/>
    <w:rsid w:val="007A20EE"/>
    <w:rsid w:val="007A281A"/>
    <w:rsid w:val="007A2AAF"/>
    <w:rsid w:val="007A2EA6"/>
    <w:rsid w:val="007A30B8"/>
    <w:rsid w:val="007A3149"/>
    <w:rsid w:val="007A3CD6"/>
    <w:rsid w:val="007A4E90"/>
    <w:rsid w:val="007A4FDF"/>
    <w:rsid w:val="007A61B5"/>
    <w:rsid w:val="007A6595"/>
    <w:rsid w:val="007A71BB"/>
    <w:rsid w:val="007A782F"/>
    <w:rsid w:val="007B00BE"/>
    <w:rsid w:val="007B0298"/>
    <w:rsid w:val="007B0365"/>
    <w:rsid w:val="007B05BC"/>
    <w:rsid w:val="007B07E4"/>
    <w:rsid w:val="007B1BFA"/>
    <w:rsid w:val="007B36A5"/>
    <w:rsid w:val="007B3B65"/>
    <w:rsid w:val="007B3F62"/>
    <w:rsid w:val="007B40F8"/>
    <w:rsid w:val="007B421C"/>
    <w:rsid w:val="007B4737"/>
    <w:rsid w:val="007B4854"/>
    <w:rsid w:val="007B49A0"/>
    <w:rsid w:val="007B56DD"/>
    <w:rsid w:val="007B5EBB"/>
    <w:rsid w:val="007B670F"/>
    <w:rsid w:val="007B6A7A"/>
    <w:rsid w:val="007B7090"/>
    <w:rsid w:val="007B7864"/>
    <w:rsid w:val="007B7DBD"/>
    <w:rsid w:val="007B7E72"/>
    <w:rsid w:val="007C0675"/>
    <w:rsid w:val="007C0882"/>
    <w:rsid w:val="007C1637"/>
    <w:rsid w:val="007C164B"/>
    <w:rsid w:val="007C2B89"/>
    <w:rsid w:val="007C2C88"/>
    <w:rsid w:val="007C3255"/>
    <w:rsid w:val="007C3CDF"/>
    <w:rsid w:val="007C3F21"/>
    <w:rsid w:val="007C48B2"/>
    <w:rsid w:val="007C51A4"/>
    <w:rsid w:val="007C5249"/>
    <w:rsid w:val="007C5681"/>
    <w:rsid w:val="007C57AA"/>
    <w:rsid w:val="007C6075"/>
    <w:rsid w:val="007C66D0"/>
    <w:rsid w:val="007C6942"/>
    <w:rsid w:val="007C6C38"/>
    <w:rsid w:val="007C79AD"/>
    <w:rsid w:val="007C7A68"/>
    <w:rsid w:val="007C7B01"/>
    <w:rsid w:val="007D01FE"/>
    <w:rsid w:val="007D034A"/>
    <w:rsid w:val="007D04E0"/>
    <w:rsid w:val="007D0C89"/>
    <w:rsid w:val="007D0DF1"/>
    <w:rsid w:val="007D0FF6"/>
    <w:rsid w:val="007D1111"/>
    <w:rsid w:val="007D1597"/>
    <w:rsid w:val="007D17BB"/>
    <w:rsid w:val="007D1B33"/>
    <w:rsid w:val="007D20D2"/>
    <w:rsid w:val="007D2E70"/>
    <w:rsid w:val="007D3B87"/>
    <w:rsid w:val="007D3F64"/>
    <w:rsid w:val="007D41E8"/>
    <w:rsid w:val="007D42A8"/>
    <w:rsid w:val="007D55E5"/>
    <w:rsid w:val="007D5832"/>
    <w:rsid w:val="007D5DD4"/>
    <w:rsid w:val="007D6344"/>
    <w:rsid w:val="007D67D9"/>
    <w:rsid w:val="007D728B"/>
    <w:rsid w:val="007D75BB"/>
    <w:rsid w:val="007D7801"/>
    <w:rsid w:val="007D798F"/>
    <w:rsid w:val="007E00FD"/>
    <w:rsid w:val="007E04F2"/>
    <w:rsid w:val="007E174A"/>
    <w:rsid w:val="007E17D6"/>
    <w:rsid w:val="007E1B46"/>
    <w:rsid w:val="007E1E24"/>
    <w:rsid w:val="007E1EE5"/>
    <w:rsid w:val="007E247B"/>
    <w:rsid w:val="007E2B1D"/>
    <w:rsid w:val="007E326A"/>
    <w:rsid w:val="007E368A"/>
    <w:rsid w:val="007E4F33"/>
    <w:rsid w:val="007E5255"/>
    <w:rsid w:val="007E5C8A"/>
    <w:rsid w:val="007E5CDE"/>
    <w:rsid w:val="007E5DD8"/>
    <w:rsid w:val="007E606C"/>
    <w:rsid w:val="007E6895"/>
    <w:rsid w:val="007E6A9A"/>
    <w:rsid w:val="007E6FA6"/>
    <w:rsid w:val="007E720E"/>
    <w:rsid w:val="007E77CE"/>
    <w:rsid w:val="007F0D54"/>
    <w:rsid w:val="007F1174"/>
    <w:rsid w:val="007F14FB"/>
    <w:rsid w:val="007F1961"/>
    <w:rsid w:val="007F23BB"/>
    <w:rsid w:val="007F245B"/>
    <w:rsid w:val="007F258E"/>
    <w:rsid w:val="007F2BDD"/>
    <w:rsid w:val="007F2EA4"/>
    <w:rsid w:val="007F2F41"/>
    <w:rsid w:val="007F3683"/>
    <w:rsid w:val="007F3AC8"/>
    <w:rsid w:val="007F3F5F"/>
    <w:rsid w:val="007F4083"/>
    <w:rsid w:val="007F457A"/>
    <w:rsid w:val="007F4711"/>
    <w:rsid w:val="007F4DF0"/>
    <w:rsid w:val="007F53E8"/>
    <w:rsid w:val="007F6662"/>
    <w:rsid w:val="007F691F"/>
    <w:rsid w:val="007F6B61"/>
    <w:rsid w:val="007F752F"/>
    <w:rsid w:val="007F7DDD"/>
    <w:rsid w:val="007F7E36"/>
    <w:rsid w:val="007F7EE3"/>
    <w:rsid w:val="007F7F59"/>
    <w:rsid w:val="008000F3"/>
    <w:rsid w:val="00800429"/>
    <w:rsid w:val="00800764"/>
    <w:rsid w:val="00800CF0"/>
    <w:rsid w:val="00800DBD"/>
    <w:rsid w:val="00801325"/>
    <w:rsid w:val="0080149D"/>
    <w:rsid w:val="00801594"/>
    <w:rsid w:val="0080214D"/>
    <w:rsid w:val="008023CE"/>
    <w:rsid w:val="0080242F"/>
    <w:rsid w:val="00803456"/>
    <w:rsid w:val="0080347C"/>
    <w:rsid w:val="00803FB4"/>
    <w:rsid w:val="0080419F"/>
    <w:rsid w:val="008042B6"/>
    <w:rsid w:val="00804385"/>
    <w:rsid w:val="0080466B"/>
    <w:rsid w:val="008047F3"/>
    <w:rsid w:val="00804B24"/>
    <w:rsid w:val="00804D13"/>
    <w:rsid w:val="0080532E"/>
    <w:rsid w:val="008054D4"/>
    <w:rsid w:val="00805B21"/>
    <w:rsid w:val="00806195"/>
    <w:rsid w:val="0080632D"/>
    <w:rsid w:val="00806A09"/>
    <w:rsid w:val="00806B97"/>
    <w:rsid w:val="00806D0E"/>
    <w:rsid w:val="00807533"/>
    <w:rsid w:val="008078CB"/>
    <w:rsid w:val="00807F8B"/>
    <w:rsid w:val="00810646"/>
    <w:rsid w:val="00810818"/>
    <w:rsid w:val="00810833"/>
    <w:rsid w:val="00810D13"/>
    <w:rsid w:val="00810D75"/>
    <w:rsid w:val="00811427"/>
    <w:rsid w:val="00811652"/>
    <w:rsid w:val="00811EEA"/>
    <w:rsid w:val="00812F20"/>
    <w:rsid w:val="00813097"/>
    <w:rsid w:val="00813DAA"/>
    <w:rsid w:val="00813E5F"/>
    <w:rsid w:val="00814295"/>
    <w:rsid w:val="00814C25"/>
    <w:rsid w:val="00815B48"/>
    <w:rsid w:val="0081627A"/>
    <w:rsid w:val="008164E1"/>
    <w:rsid w:val="00816842"/>
    <w:rsid w:val="00816EF7"/>
    <w:rsid w:val="00817103"/>
    <w:rsid w:val="00817392"/>
    <w:rsid w:val="0081773D"/>
    <w:rsid w:val="00817DE0"/>
    <w:rsid w:val="00820144"/>
    <w:rsid w:val="008207CB"/>
    <w:rsid w:val="00820935"/>
    <w:rsid w:val="00820D3D"/>
    <w:rsid w:val="00821745"/>
    <w:rsid w:val="00821875"/>
    <w:rsid w:val="00821DA3"/>
    <w:rsid w:val="00822219"/>
    <w:rsid w:val="008223D4"/>
    <w:rsid w:val="0082244C"/>
    <w:rsid w:val="008227E8"/>
    <w:rsid w:val="008228BA"/>
    <w:rsid w:val="00822A95"/>
    <w:rsid w:val="00822D95"/>
    <w:rsid w:val="00822EBF"/>
    <w:rsid w:val="00822ED7"/>
    <w:rsid w:val="0082324A"/>
    <w:rsid w:val="0082387B"/>
    <w:rsid w:val="00823D34"/>
    <w:rsid w:val="008244A6"/>
    <w:rsid w:val="0082453C"/>
    <w:rsid w:val="008245BD"/>
    <w:rsid w:val="008248C2"/>
    <w:rsid w:val="00825631"/>
    <w:rsid w:val="008256B7"/>
    <w:rsid w:val="00825BE8"/>
    <w:rsid w:val="00825DCC"/>
    <w:rsid w:val="0082615B"/>
    <w:rsid w:val="008263BE"/>
    <w:rsid w:val="008269D0"/>
    <w:rsid w:val="008270B9"/>
    <w:rsid w:val="008271C5"/>
    <w:rsid w:val="008272C1"/>
    <w:rsid w:val="008278CA"/>
    <w:rsid w:val="00830C1B"/>
    <w:rsid w:val="00831827"/>
    <w:rsid w:val="00831905"/>
    <w:rsid w:val="00831BF0"/>
    <w:rsid w:val="00831DAB"/>
    <w:rsid w:val="00831E5A"/>
    <w:rsid w:val="00832200"/>
    <w:rsid w:val="008326FE"/>
    <w:rsid w:val="00832886"/>
    <w:rsid w:val="00832B83"/>
    <w:rsid w:val="00833196"/>
    <w:rsid w:val="00833996"/>
    <w:rsid w:val="00834EB5"/>
    <w:rsid w:val="008355A8"/>
    <w:rsid w:val="008355DF"/>
    <w:rsid w:val="00835B40"/>
    <w:rsid w:val="00836091"/>
    <w:rsid w:val="0083689A"/>
    <w:rsid w:val="00836ADD"/>
    <w:rsid w:val="00836DD0"/>
    <w:rsid w:val="008411F4"/>
    <w:rsid w:val="00841C1D"/>
    <w:rsid w:val="00841E0F"/>
    <w:rsid w:val="008423D2"/>
    <w:rsid w:val="00842D8F"/>
    <w:rsid w:val="008434D3"/>
    <w:rsid w:val="00844082"/>
    <w:rsid w:val="00844192"/>
    <w:rsid w:val="008444C6"/>
    <w:rsid w:val="008445DF"/>
    <w:rsid w:val="00845395"/>
    <w:rsid w:val="00845400"/>
    <w:rsid w:val="00845452"/>
    <w:rsid w:val="00845553"/>
    <w:rsid w:val="00845B89"/>
    <w:rsid w:val="0084630B"/>
    <w:rsid w:val="00847548"/>
    <w:rsid w:val="00847674"/>
    <w:rsid w:val="00847A1B"/>
    <w:rsid w:val="00847C04"/>
    <w:rsid w:val="00850DA6"/>
    <w:rsid w:val="00851063"/>
    <w:rsid w:val="00851321"/>
    <w:rsid w:val="00851685"/>
    <w:rsid w:val="00851A00"/>
    <w:rsid w:val="00851BE9"/>
    <w:rsid w:val="00852FA0"/>
    <w:rsid w:val="008532DA"/>
    <w:rsid w:val="00853891"/>
    <w:rsid w:val="00853B76"/>
    <w:rsid w:val="00853E29"/>
    <w:rsid w:val="00854124"/>
    <w:rsid w:val="0085463F"/>
    <w:rsid w:val="00854654"/>
    <w:rsid w:val="00854E2F"/>
    <w:rsid w:val="0085530F"/>
    <w:rsid w:val="00855588"/>
    <w:rsid w:val="00855856"/>
    <w:rsid w:val="00855C10"/>
    <w:rsid w:val="00855FBE"/>
    <w:rsid w:val="0085658B"/>
    <w:rsid w:val="008572F0"/>
    <w:rsid w:val="00857375"/>
    <w:rsid w:val="008578DC"/>
    <w:rsid w:val="00857CDC"/>
    <w:rsid w:val="00860328"/>
    <w:rsid w:val="00860C38"/>
    <w:rsid w:val="00860D6F"/>
    <w:rsid w:val="00861271"/>
    <w:rsid w:val="00861ED9"/>
    <w:rsid w:val="008623E4"/>
    <w:rsid w:val="00862547"/>
    <w:rsid w:val="00862745"/>
    <w:rsid w:val="0086281F"/>
    <w:rsid w:val="008628E9"/>
    <w:rsid w:val="00862EFB"/>
    <w:rsid w:val="00863313"/>
    <w:rsid w:val="0086342A"/>
    <w:rsid w:val="008637DA"/>
    <w:rsid w:val="00863C14"/>
    <w:rsid w:val="008644DC"/>
    <w:rsid w:val="00864527"/>
    <w:rsid w:val="00864929"/>
    <w:rsid w:val="00864B95"/>
    <w:rsid w:val="00864BD8"/>
    <w:rsid w:val="00864E7F"/>
    <w:rsid w:val="00864F67"/>
    <w:rsid w:val="00865A9B"/>
    <w:rsid w:val="008664F1"/>
    <w:rsid w:val="008668F9"/>
    <w:rsid w:val="00866AF3"/>
    <w:rsid w:val="00866DFA"/>
    <w:rsid w:val="00866EE3"/>
    <w:rsid w:val="008676C7"/>
    <w:rsid w:val="00870CB3"/>
    <w:rsid w:val="00870F18"/>
    <w:rsid w:val="008710C8"/>
    <w:rsid w:val="008713BA"/>
    <w:rsid w:val="008714B3"/>
    <w:rsid w:val="008714F7"/>
    <w:rsid w:val="0087154A"/>
    <w:rsid w:val="008716C9"/>
    <w:rsid w:val="008718B7"/>
    <w:rsid w:val="00871FAC"/>
    <w:rsid w:val="0087215D"/>
    <w:rsid w:val="00872A6B"/>
    <w:rsid w:val="00872CC7"/>
    <w:rsid w:val="00873201"/>
    <w:rsid w:val="008732E6"/>
    <w:rsid w:val="008737CE"/>
    <w:rsid w:val="008739EA"/>
    <w:rsid w:val="0087449B"/>
    <w:rsid w:val="00874735"/>
    <w:rsid w:val="0087494A"/>
    <w:rsid w:val="00874B37"/>
    <w:rsid w:val="00874CB4"/>
    <w:rsid w:val="00874E05"/>
    <w:rsid w:val="008753C0"/>
    <w:rsid w:val="00875896"/>
    <w:rsid w:val="00875F5D"/>
    <w:rsid w:val="00875F68"/>
    <w:rsid w:val="00876F75"/>
    <w:rsid w:val="0087702F"/>
    <w:rsid w:val="00877525"/>
    <w:rsid w:val="00877618"/>
    <w:rsid w:val="00877856"/>
    <w:rsid w:val="00877E3F"/>
    <w:rsid w:val="0088039A"/>
    <w:rsid w:val="00880E5B"/>
    <w:rsid w:val="00881151"/>
    <w:rsid w:val="00881624"/>
    <w:rsid w:val="00881937"/>
    <w:rsid w:val="00881C56"/>
    <w:rsid w:val="00881E37"/>
    <w:rsid w:val="00881ED9"/>
    <w:rsid w:val="00881F04"/>
    <w:rsid w:val="00882D1B"/>
    <w:rsid w:val="00882E44"/>
    <w:rsid w:val="00882ED1"/>
    <w:rsid w:val="00882F09"/>
    <w:rsid w:val="00883551"/>
    <w:rsid w:val="00883E8A"/>
    <w:rsid w:val="00884213"/>
    <w:rsid w:val="00884414"/>
    <w:rsid w:val="00884418"/>
    <w:rsid w:val="008845DD"/>
    <w:rsid w:val="008850E9"/>
    <w:rsid w:val="0088557E"/>
    <w:rsid w:val="0088574F"/>
    <w:rsid w:val="00885A2F"/>
    <w:rsid w:val="00885FA6"/>
    <w:rsid w:val="00885FC2"/>
    <w:rsid w:val="0088606C"/>
    <w:rsid w:val="008863DF"/>
    <w:rsid w:val="00886B07"/>
    <w:rsid w:val="0088727C"/>
    <w:rsid w:val="008872E0"/>
    <w:rsid w:val="008905B7"/>
    <w:rsid w:val="00892982"/>
    <w:rsid w:val="00892F40"/>
    <w:rsid w:val="00892F74"/>
    <w:rsid w:val="008933FB"/>
    <w:rsid w:val="008934B8"/>
    <w:rsid w:val="008935CB"/>
    <w:rsid w:val="00893C2B"/>
    <w:rsid w:val="00894081"/>
    <w:rsid w:val="008940EF"/>
    <w:rsid w:val="00894321"/>
    <w:rsid w:val="00894506"/>
    <w:rsid w:val="008945F5"/>
    <w:rsid w:val="00894729"/>
    <w:rsid w:val="00895327"/>
    <w:rsid w:val="008956CE"/>
    <w:rsid w:val="00895D04"/>
    <w:rsid w:val="0089606D"/>
    <w:rsid w:val="0089659C"/>
    <w:rsid w:val="00896D61"/>
    <w:rsid w:val="00897167"/>
    <w:rsid w:val="00897962"/>
    <w:rsid w:val="008A0F1E"/>
    <w:rsid w:val="008A1B3F"/>
    <w:rsid w:val="008A1D05"/>
    <w:rsid w:val="008A2266"/>
    <w:rsid w:val="008A2891"/>
    <w:rsid w:val="008A299C"/>
    <w:rsid w:val="008A3132"/>
    <w:rsid w:val="008A3188"/>
    <w:rsid w:val="008A31BB"/>
    <w:rsid w:val="008A3262"/>
    <w:rsid w:val="008A4622"/>
    <w:rsid w:val="008A5173"/>
    <w:rsid w:val="008A5636"/>
    <w:rsid w:val="008A572A"/>
    <w:rsid w:val="008A58BA"/>
    <w:rsid w:val="008A642C"/>
    <w:rsid w:val="008A693B"/>
    <w:rsid w:val="008A6D4F"/>
    <w:rsid w:val="008A7510"/>
    <w:rsid w:val="008A76C9"/>
    <w:rsid w:val="008A7D14"/>
    <w:rsid w:val="008B020C"/>
    <w:rsid w:val="008B0383"/>
    <w:rsid w:val="008B06E4"/>
    <w:rsid w:val="008B08EB"/>
    <w:rsid w:val="008B0BED"/>
    <w:rsid w:val="008B1032"/>
    <w:rsid w:val="008B1E1E"/>
    <w:rsid w:val="008B20FA"/>
    <w:rsid w:val="008B261E"/>
    <w:rsid w:val="008B34F7"/>
    <w:rsid w:val="008B3912"/>
    <w:rsid w:val="008B397C"/>
    <w:rsid w:val="008B3EE7"/>
    <w:rsid w:val="008B3F2A"/>
    <w:rsid w:val="008B4489"/>
    <w:rsid w:val="008B4B17"/>
    <w:rsid w:val="008B4CFC"/>
    <w:rsid w:val="008B5129"/>
    <w:rsid w:val="008B51BC"/>
    <w:rsid w:val="008B566A"/>
    <w:rsid w:val="008B591C"/>
    <w:rsid w:val="008B6496"/>
    <w:rsid w:val="008B6B11"/>
    <w:rsid w:val="008B6D3B"/>
    <w:rsid w:val="008B75E9"/>
    <w:rsid w:val="008B79F1"/>
    <w:rsid w:val="008B7B22"/>
    <w:rsid w:val="008B7BAF"/>
    <w:rsid w:val="008C072C"/>
    <w:rsid w:val="008C0B7E"/>
    <w:rsid w:val="008C0CBD"/>
    <w:rsid w:val="008C113A"/>
    <w:rsid w:val="008C1622"/>
    <w:rsid w:val="008C16CF"/>
    <w:rsid w:val="008C203E"/>
    <w:rsid w:val="008C3E66"/>
    <w:rsid w:val="008C4628"/>
    <w:rsid w:val="008C473B"/>
    <w:rsid w:val="008C48CE"/>
    <w:rsid w:val="008C4C3E"/>
    <w:rsid w:val="008C5034"/>
    <w:rsid w:val="008C5949"/>
    <w:rsid w:val="008C60F0"/>
    <w:rsid w:val="008C69BD"/>
    <w:rsid w:val="008C6B8B"/>
    <w:rsid w:val="008C6BBA"/>
    <w:rsid w:val="008C6D53"/>
    <w:rsid w:val="008C70A8"/>
    <w:rsid w:val="008C725F"/>
    <w:rsid w:val="008C72E3"/>
    <w:rsid w:val="008C78ED"/>
    <w:rsid w:val="008C7C95"/>
    <w:rsid w:val="008D04B1"/>
    <w:rsid w:val="008D370D"/>
    <w:rsid w:val="008D3A7B"/>
    <w:rsid w:val="008D462A"/>
    <w:rsid w:val="008D4904"/>
    <w:rsid w:val="008D4A4B"/>
    <w:rsid w:val="008D4E0B"/>
    <w:rsid w:val="008D528E"/>
    <w:rsid w:val="008D5392"/>
    <w:rsid w:val="008D5757"/>
    <w:rsid w:val="008D57A6"/>
    <w:rsid w:val="008D640C"/>
    <w:rsid w:val="008D65F4"/>
    <w:rsid w:val="008D6697"/>
    <w:rsid w:val="008D6A25"/>
    <w:rsid w:val="008D6E77"/>
    <w:rsid w:val="008D79E9"/>
    <w:rsid w:val="008E0273"/>
    <w:rsid w:val="008E0522"/>
    <w:rsid w:val="008E064E"/>
    <w:rsid w:val="008E09B6"/>
    <w:rsid w:val="008E15D7"/>
    <w:rsid w:val="008E1726"/>
    <w:rsid w:val="008E1D99"/>
    <w:rsid w:val="008E2B07"/>
    <w:rsid w:val="008E39EF"/>
    <w:rsid w:val="008E3B72"/>
    <w:rsid w:val="008E3D94"/>
    <w:rsid w:val="008E4060"/>
    <w:rsid w:val="008E4D2F"/>
    <w:rsid w:val="008E51E5"/>
    <w:rsid w:val="008E52BC"/>
    <w:rsid w:val="008E52EA"/>
    <w:rsid w:val="008E531D"/>
    <w:rsid w:val="008E5982"/>
    <w:rsid w:val="008E5C6E"/>
    <w:rsid w:val="008E5E6A"/>
    <w:rsid w:val="008E6699"/>
    <w:rsid w:val="008E69A6"/>
    <w:rsid w:val="008E6CF3"/>
    <w:rsid w:val="008E74D4"/>
    <w:rsid w:val="008E777F"/>
    <w:rsid w:val="008E7796"/>
    <w:rsid w:val="008E799F"/>
    <w:rsid w:val="008E7A2A"/>
    <w:rsid w:val="008E7C1C"/>
    <w:rsid w:val="008E7EAD"/>
    <w:rsid w:val="008E7F82"/>
    <w:rsid w:val="008F0AB2"/>
    <w:rsid w:val="008F0B10"/>
    <w:rsid w:val="008F14BB"/>
    <w:rsid w:val="008F1A60"/>
    <w:rsid w:val="008F1EA9"/>
    <w:rsid w:val="008F21E1"/>
    <w:rsid w:val="008F2590"/>
    <w:rsid w:val="008F2793"/>
    <w:rsid w:val="008F297B"/>
    <w:rsid w:val="008F35F3"/>
    <w:rsid w:val="008F3F13"/>
    <w:rsid w:val="008F3F35"/>
    <w:rsid w:val="008F43FC"/>
    <w:rsid w:val="008F4615"/>
    <w:rsid w:val="008F4D5D"/>
    <w:rsid w:val="008F4EC5"/>
    <w:rsid w:val="008F54AA"/>
    <w:rsid w:val="008F569D"/>
    <w:rsid w:val="008F579D"/>
    <w:rsid w:val="008F5A1F"/>
    <w:rsid w:val="008F6A86"/>
    <w:rsid w:val="008F7123"/>
    <w:rsid w:val="008F724B"/>
    <w:rsid w:val="008F72EF"/>
    <w:rsid w:val="008F73D9"/>
    <w:rsid w:val="008F785E"/>
    <w:rsid w:val="008F7DAC"/>
    <w:rsid w:val="008F7EB3"/>
    <w:rsid w:val="00901257"/>
    <w:rsid w:val="00901455"/>
    <w:rsid w:val="0090286C"/>
    <w:rsid w:val="0090286D"/>
    <w:rsid w:val="00902A83"/>
    <w:rsid w:val="00902F66"/>
    <w:rsid w:val="00902FB5"/>
    <w:rsid w:val="009030F7"/>
    <w:rsid w:val="0090412E"/>
    <w:rsid w:val="009044CC"/>
    <w:rsid w:val="009056C8"/>
    <w:rsid w:val="009059BA"/>
    <w:rsid w:val="00905B8C"/>
    <w:rsid w:val="00905C6C"/>
    <w:rsid w:val="00906045"/>
    <w:rsid w:val="00906EEF"/>
    <w:rsid w:val="00906FF6"/>
    <w:rsid w:val="009071BF"/>
    <w:rsid w:val="009074E2"/>
    <w:rsid w:val="0090773F"/>
    <w:rsid w:val="00907AE5"/>
    <w:rsid w:val="00907F88"/>
    <w:rsid w:val="009106F2"/>
    <w:rsid w:val="00910BDA"/>
    <w:rsid w:val="00910DB2"/>
    <w:rsid w:val="00911124"/>
    <w:rsid w:val="009111AC"/>
    <w:rsid w:val="009118E0"/>
    <w:rsid w:val="009122CE"/>
    <w:rsid w:val="009123FC"/>
    <w:rsid w:val="00912A01"/>
    <w:rsid w:val="0091317D"/>
    <w:rsid w:val="009131E5"/>
    <w:rsid w:val="0091481A"/>
    <w:rsid w:val="0091548D"/>
    <w:rsid w:val="009154F9"/>
    <w:rsid w:val="009157B2"/>
    <w:rsid w:val="00915A35"/>
    <w:rsid w:val="00916382"/>
    <w:rsid w:val="009164B5"/>
    <w:rsid w:val="00916725"/>
    <w:rsid w:val="0091775E"/>
    <w:rsid w:val="00917781"/>
    <w:rsid w:val="00917855"/>
    <w:rsid w:val="00917A4F"/>
    <w:rsid w:val="00917B07"/>
    <w:rsid w:val="00917B67"/>
    <w:rsid w:val="0092047C"/>
    <w:rsid w:val="00920E40"/>
    <w:rsid w:val="009214E9"/>
    <w:rsid w:val="00922A0B"/>
    <w:rsid w:val="00922C02"/>
    <w:rsid w:val="00922D4A"/>
    <w:rsid w:val="00923281"/>
    <w:rsid w:val="00923445"/>
    <w:rsid w:val="00923BA4"/>
    <w:rsid w:val="00923E69"/>
    <w:rsid w:val="00924DC2"/>
    <w:rsid w:val="009253C1"/>
    <w:rsid w:val="0092553A"/>
    <w:rsid w:val="00926470"/>
    <w:rsid w:val="00926967"/>
    <w:rsid w:val="00926F05"/>
    <w:rsid w:val="00927772"/>
    <w:rsid w:val="00927832"/>
    <w:rsid w:val="00927AD9"/>
    <w:rsid w:val="00927DF1"/>
    <w:rsid w:val="00930094"/>
    <w:rsid w:val="0093048D"/>
    <w:rsid w:val="00930D03"/>
    <w:rsid w:val="00931A97"/>
    <w:rsid w:val="00931B6A"/>
    <w:rsid w:val="00931E0E"/>
    <w:rsid w:val="00931FA1"/>
    <w:rsid w:val="00932570"/>
    <w:rsid w:val="009328F3"/>
    <w:rsid w:val="00932D60"/>
    <w:rsid w:val="00932DA2"/>
    <w:rsid w:val="009334B3"/>
    <w:rsid w:val="0093388C"/>
    <w:rsid w:val="00933BE9"/>
    <w:rsid w:val="00933C8C"/>
    <w:rsid w:val="00933EE0"/>
    <w:rsid w:val="00934417"/>
    <w:rsid w:val="00934964"/>
    <w:rsid w:val="00934CFA"/>
    <w:rsid w:val="00934DA7"/>
    <w:rsid w:val="00934EC6"/>
    <w:rsid w:val="0093555C"/>
    <w:rsid w:val="0093568C"/>
    <w:rsid w:val="00935D2B"/>
    <w:rsid w:val="0093627A"/>
    <w:rsid w:val="009366ED"/>
    <w:rsid w:val="0093674A"/>
    <w:rsid w:val="0093687E"/>
    <w:rsid w:val="00936C1F"/>
    <w:rsid w:val="00936CEF"/>
    <w:rsid w:val="00936DA4"/>
    <w:rsid w:val="0093769A"/>
    <w:rsid w:val="00937C87"/>
    <w:rsid w:val="009405D1"/>
    <w:rsid w:val="0094120A"/>
    <w:rsid w:val="009419F3"/>
    <w:rsid w:val="00942DDC"/>
    <w:rsid w:val="0094307B"/>
    <w:rsid w:val="00943D3F"/>
    <w:rsid w:val="00944097"/>
    <w:rsid w:val="00944367"/>
    <w:rsid w:val="0094487E"/>
    <w:rsid w:val="00944AA9"/>
    <w:rsid w:val="00945B95"/>
    <w:rsid w:val="00946EE4"/>
    <w:rsid w:val="00946FD7"/>
    <w:rsid w:val="00947287"/>
    <w:rsid w:val="0095063D"/>
    <w:rsid w:val="00950BC8"/>
    <w:rsid w:val="009512F1"/>
    <w:rsid w:val="0095148B"/>
    <w:rsid w:val="00951DDB"/>
    <w:rsid w:val="0095208F"/>
    <w:rsid w:val="009521EE"/>
    <w:rsid w:val="00952EAD"/>
    <w:rsid w:val="00953757"/>
    <w:rsid w:val="0095390A"/>
    <w:rsid w:val="00953CCD"/>
    <w:rsid w:val="00954506"/>
    <w:rsid w:val="00954C6F"/>
    <w:rsid w:val="00954D42"/>
    <w:rsid w:val="00954E21"/>
    <w:rsid w:val="009560A8"/>
    <w:rsid w:val="0095660E"/>
    <w:rsid w:val="009566B5"/>
    <w:rsid w:val="00956B2C"/>
    <w:rsid w:val="00956C0A"/>
    <w:rsid w:val="0095770C"/>
    <w:rsid w:val="00957C56"/>
    <w:rsid w:val="00960519"/>
    <w:rsid w:val="009606C7"/>
    <w:rsid w:val="00961099"/>
    <w:rsid w:val="0096145E"/>
    <w:rsid w:val="00961C71"/>
    <w:rsid w:val="00962026"/>
    <w:rsid w:val="00962A78"/>
    <w:rsid w:val="00962AF7"/>
    <w:rsid w:val="00962BA3"/>
    <w:rsid w:val="00963701"/>
    <w:rsid w:val="009641BA"/>
    <w:rsid w:val="009642F7"/>
    <w:rsid w:val="00964446"/>
    <w:rsid w:val="00965415"/>
    <w:rsid w:val="009654B4"/>
    <w:rsid w:val="00965924"/>
    <w:rsid w:val="009667DE"/>
    <w:rsid w:val="00966CC4"/>
    <w:rsid w:val="009670B5"/>
    <w:rsid w:val="009677C1"/>
    <w:rsid w:val="00967C6D"/>
    <w:rsid w:val="00967EAD"/>
    <w:rsid w:val="0097024E"/>
    <w:rsid w:val="00970D9B"/>
    <w:rsid w:val="00971B3A"/>
    <w:rsid w:val="00971BF2"/>
    <w:rsid w:val="009724A5"/>
    <w:rsid w:val="009726F9"/>
    <w:rsid w:val="00972CBF"/>
    <w:rsid w:val="00972DA9"/>
    <w:rsid w:val="00973019"/>
    <w:rsid w:val="009731AA"/>
    <w:rsid w:val="009733E7"/>
    <w:rsid w:val="009734AF"/>
    <w:rsid w:val="0097369D"/>
    <w:rsid w:val="00973A05"/>
    <w:rsid w:val="00973C0C"/>
    <w:rsid w:val="00973D4C"/>
    <w:rsid w:val="00973E82"/>
    <w:rsid w:val="00974142"/>
    <w:rsid w:val="009742B2"/>
    <w:rsid w:val="0097435B"/>
    <w:rsid w:val="009743A7"/>
    <w:rsid w:val="0097458E"/>
    <w:rsid w:val="00975060"/>
    <w:rsid w:val="00975656"/>
    <w:rsid w:val="009756DA"/>
    <w:rsid w:val="009759B6"/>
    <w:rsid w:val="009762DC"/>
    <w:rsid w:val="00976318"/>
    <w:rsid w:val="00976543"/>
    <w:rsid w:val="00976E4B"/>
    <w:rsid w:val="00977218"/>
    <w:rsid w:val="0097788F"/>
    <w:rsid w:val="00977DAF"/>
    <w:rsid w:val="0098001B"/>
    <w:rsid w:val="00980703"/>
    <w:rsid w:val="009814DB"/>
    <w:rsid w:val="0098158C"/>
    <w:rsid w:val="00981C61"/>
    <w:rsid w:val="009820E6"/>
    <w:rsid w:val="009821C7"/>
    <w:rsid w:val="00982524"/>
    <w:rsid w:val="00982AC1"/>
    <w:rsid w:val="00982BE0"/>
    <w:rsid w:val="0098350C"/>
    <w:rsid w:val="00983DF4"/>
    <w:rsid w:val="00983E2E"/>
    <w:rsid w:val="009841AC"/>
    <w:rsid w:val="00984CE6"/>
    <w:rsid w:val="009859B0"/>
    <w:rsid w:val="00985D68"/>
    <w:rsid w:val="00986045"/>
    <w:rsid w:val="009861C2"/>
    <w:rsid w:val="0098671A"/>
    <w:rsid w:val="009878FF"/>
    <w:rsid w:val="00987BCE"/>
    <w:rsid w:val="00987D31"/>
    <w:rsid w:val="0099038C"/>
    <w:rsid w:val="0099088F"/>
    <w:rsid w:val="00991267"/>
    <w:rsid w:val="0099141D"/>
    <w:rsid w:val="00991820"/>
    <w:rsid w:val="0099234E"/>
    <w:rsid w:val="00992484"/>
    <w:rsid w:val="00992562"/>
    <w:rsid w:val="00992673"/>
    <w:rsid w:val="00993050"/>
    <w:rsid w:val="0099319B"/>
    <w:rsid w:val="009935D1"/>
    <w:rsid w:val="00994126"/>
    <w:rsid w:val="009941D4"/>
    <w:rsid w:val="009946A0"/>
    <w:rsid w:val="0099510D"/>
    <w:rsid w:val="00995384"/>
    <w:rsid w:val="0099549B"/>
    <w:rsid w:val="009956D0"/>
    <w:rsid w:val="009960E7"/>
    <w:rsid w:val="009962E0"/>
    <w:rsid w:val="00996A12"/>
    <w:rsid w:val="00996C6A"/>
    <w:rsid w:val="009973F2"/>
    <w:rsid w:val="009974FD"/>
    <w:rsid w:val="00997777"/>
    <w:rsid w:val="009A02E3"/>
    <w:rsid w:val="009A05FE"/>
    <w:rsid w:val="009A08DC"/>
    <w:rsid w:val="009A14F2"/>
    <w:rsid w:val="009A1AA0"/>
    <w:rsid w:val="009A1DBB"/>
    <w:rsid w:val="009A1DBE"/>
    <w:rsid w:val="009A2BAD"/>
    <w:rsid w:val="009A3362"/>
    <w:rsid w:val="009A3B76"/>
    <w:rsid w:val="009A3CEE"/>
    <w:rsid w:val="009A4BB2"/>
    <w:rsid w:val="009A4E24"/>
    <w:rsid w:val="009A54DC"/>
    <w:rsid w:val="009A5960"/>
    <w:rsid w:val="009A5D1E"/>
    <w:rsid w:val="009A607A"/>
    <w:rsid w:val="009A6BAA"/>
    <w:rsid w:val="009A6D11"/>
    <w:rsid w:val="009A6EF2"/>
    <w:rsid w:val="009A757C"/>
    <w:rsid w:val="009A765B"/>
    <w:rsid w:val="009B03E9"/>
    <w:rsid w:val="009B0E1A"/>
    <w:rsid w:val="009B0F80"/>
    <w:rsid w:val="009B1191"/>
    <w:rsid w:val="009B123C"/>
    <w:rsid w:val="009B1397"/>
    <w:rsid w:val="009B15E1"/>
    <w:rsid w:val="009B238E"/>
    <w:rsid w:val="009B24BC"/>
    <w:rsid w:val="009B2AF5"/>
    <w:rsid w:val="009B2EAA"/>
    <w:rsid w:val="009B2F8A"/>
    <w:rsid w:val="009B3308"/>
    <w:rsid w:val="009B33B1"/>
    <w:rsid w:val="009B348D"/>
    <w:rsid w:val="009B3564"/>
    <w:rsid w:val="009B379D"/>
    <w:rsid w:val="009B3BCE"/>
    <w:rsid w:val="009B3D33"/>
    <w:rsid w:val="009B412B"/>
    <w:rsid w:val="009B4C1F"/>
    <w:rsid w:val="009B4FB2"/>
    <w:rsid w:val="009B502E"/>
    <w:rsid w:val="009B51C4"/>
    <w:rsid w:val="009B5893"/>
    <w:rsid w:val="009B59EA"/>
    <w:rsid w:val="009B59F7"/>
    <w:rsid w:val="009B5C31"/>
    <w:rsid w:val="009B5EF5"/>
    <w:rsid w:val="009B5FF9"/>
    <w:rsid w:val="009B6D08"/>
    <w:rsid w:val="009B7410"/>
    <w:rsid w:val="009C01D4"/>
    <w:rsid w:val="009C0832"/>
    <w:rsid w:val="009C16A0"/>
    <w:rsid w:val="009C1AFA"/>
    <w:rsid w:val="009C1E98"/>
    <w:rsid w:val="009C2158"/>
    <w:rsid w:val="009C23C2"/>
    <w:rsid w:val="009C270D"/>
    <w:rsid w:val="009C280C"/>
    <w:rsid w:val="009C2A0E"/>
    <w:rsid w:val="009C2A89"/>
    <w:rsid w:val="009C3D39"/>
    <w:rsid w:val="009C3F2E"/>
    <w:rsid w:val="009C4206"/>
    <w:rsid w:val="009C42D8"/>
    <w:rsid w:val="009C4408"/>
    <w:rsid w:val="009C442F"/>
    <w:rsid w:val="009C4A6F"/>
    <w:rsid w:val="009C4B5F"/>
    <w:rsid w:val="009C4BEB"/>
    <w:rsid w:val="009C57DC"/>
    <w:rsid w:val="009C5E3B"/>
    <w:rsid w:val="009C6000"/>
    <w:rsid w:val="009C6809"/>
    <w:rsid w:val="009C6946"/>
    <w:rsid w:val="009C6BDB"/>
    <w:rsid w:val="009C765E"/>
    <w:rsid w:val="009C7850"/>
    <w:rsid w:val="009C78DC"/>
    <w:rsid w:val="009C7C57"/>
    <w:rsid w:val="009C7E0D"/>
    <w:rsid w:val="009D0043"/>
    <w:rsid w:val="009D00E2"/>
    <w:rsid w:val="009D01B6"/>
    <w:rsid w:val="009D0E4A"/>
    <w:rsid w:val="009D164A"/>
    <w:rsid w:val="009D19AA"/>
    <w:rsid w:val="009D29F4"/>
    <w:rsid w:val="009D3522"/>
    <w:rsid w:val="009D3E75"/>
    <w:rsid w:val="009D4156"/>
    <w:rsid w:val="009D4475"/>
    <w:rsid w:val="009D4909"/>
    <w:rsid w:val="009D491F"/>
    <w:rsid w:val="009D4B7A"/>
    <w:rsid w:val="009D4DB3"/>
    <w:rsid w:val="009D50F7"/>
    <w:rsid w:val="009D5EB8"/>
    <w:rsid w:val="009D617D"/>
    <w:rsid w:val="009D62C1"/>
    <w:rsid w:val="009D64A6"/>
    <w:rsid w:val="009D6653"/>
    <w:rsid w:val="009D685D"/>
    <w:rsid w:val="009D6908"/>
    <w:rsid w:val="009D6A07"/>
    <w:rsid w:val="009D7639"/>
    <w:rsid w:val="009D7BA6"/>
    <w:rsid w:val="009D7C2F"/>
    <w:rsid w:val="009D7CB9"/>
    <w:rsid w:val="009D7F15"/>
    <w:rsid w:val="009E2969"/>
    <w:rsid w:val="009E2C40"/>
    <w:rsid w:val="009E30BE"/>
    <w:rsid w:val="009E3107"/>
    <w:rsid w:val="009E3135"/>
    <w:rsid w:val="009E3F5E"/>
    <w:rsid w:val="009E4612"/>
    <w:rsid w:val="009E4F3A"/>
    <w:rsid w:val="009E52A4"/>
    <w:rsid w:val="009E5384"/>
    <w:rsid w:val="009E6345"/>
    <w:rsid w:val="009E65ED"/>
    <w:rsid w:val="009E6FB6"/>
    <w:rsid w:val="009E7452"/>
    <w:rsid w:val="009E7BCB"/>
    <w:rsid w:val="009E7D92"/>
    <w:rsid w:val="009F0ABC"/>
    <w:rsid w:val="009F1247"/>
    <w:rsid w:val="009F1730"/>
    <w:rsid w:val="009F182D"/>
    <w:rsid w:val="009F1D92"/>
    <w:rsid w:val="009F285D"/>
    <w:rsid w:val="009F2B64"/>
    <w:rsid w:val="009F37B8"/>
    <w:rsid w:val="009F38B3"/>
    <w:rsid w:val="009F42F9"/>
    <w:rsid w:val="009F444C"/>
    <w:rsid w:val="009F45A1"/>
    <w:rsid w:val="009F56EE"/>
    <w:rsid w:val="009F5B69"/>
    <w:rsid w:val="009F5B6F"/>
    <w:rsid w:val="009F6095"/>
    <w:rsid w:val="009F61B6"/>
    <w:rsid w:val="009F71E6"/>
    <w:rsid w:val="00A001E9"/>
    <w:rsid w:val="00A004DD"/>
    <w:rsid w:val="00A00BC8"/>
    <w:rsid w:val="00A011AF"/>
    <w:rsid w:val="00A016C0"/>
    <w:rsid w:val="00A01C06"/>
    <w:rsid w:val="00A027A3"/>
    <w:rsid w:val="00A037E5"/>
    <w:rsid w:val="00A03961"/>
    <w:rsid w:val="00A03F94"/>
    <w:rsid w:val="00A0423F"/>
    <w:rsid w:val="00A0495E"/>
    <w:rsid w:val="00A04E01"/>
    <w:rsid w:val="00A04E11"/>
    <w:rsid w:val="00A057CA"/>
    <w:rsid w:val="00A06645"/>
    <w:rsid w:val="00A06B45"/>
    <w:rsid w:val="00A06C6C"/>
    <w:rsid w:val="00A06E5A"/>
    <w:rsid w:val="00A06F84"/>
    <w:rsid w:val="00A07015"/>
    <w:rsid w:val="00A07709"/>
    <w:rsid w:val="00A07D76"/>
    <w:rsid w:val="00A105FB"/>
    <w:rsid w:val="00A11FB8"/>
    <w:rsid w:val="00A12B02"/>
    <w:rsid w:val="00A12BE5"/>
    <w:rsid w:val="00A134D7"/>
    <w:rsid w:val="00A14568"/>
    <w:rsid w:val="00A152CA"/>
    <w:rsid w:val="00A15582"/>
    <w:rsid w:val="00A1667B"/>
    <w:rsid w:val="00A167FD"/>
    <w:rsid w:val="00A168E5"/>
    <w:rsid w:val="00A16D74"/>
    <w:rsid w:val="00A17C0A"/>
    <w:rsid w:val="00A211A5"/>
    <w:rsid w:val="00A21787"/>
    <w:rsid w:val="00A21797"/>
    <w:rsid w:val="00A21EDC"/>
    <w:rsid w:val="00A22168"/>
    <w:rsid w:val="00A226D0"/>
    <w:rsid w:val="00A228A3"/>
    <w:rsid w:val="00A231CF"/>
    <w:rsid w:val="00A234C9"/>
    <w:rsid w:val="00A236E8"/>
    <w:rsid w:val="00A23A11"/>
    <w:rsid w:val="00A23F15"/>
    <w:rsid w:val="00A24C0A"/>
    <w:rsid w:val="00A24C4E"/>
    <w:rsid w:val="00A24D66"/>
    <w:rsid w:val="00A24DF2"/>
    <w:rsid w:val="00A24EB6"/>
    <w:rsid w:val="00A24FB4"/>
    <w:rsid w:val="00A25581"/>
    <w:rsid w:val="00A26048"/>
    <w:rsid w:val="00A26C81"/>
    <w:rsid w:val="00A3074D"/>
    <w:rsid w:val="00A3095C"/>
    <w:rsid w:val="00A30FEC"/>
    <w:rsid w:val="00A332BB"/>
    <w:rsid w:val="00A33458"/>
    <w:rsid w:val="00A33B5E"/>
    <w:rsid w:val="00A341DE"/>
    <w:rsid w:val="00A34683"/>
    <w:rsid w:val="00A34EE0"/>
    <w:rsid w:val="00A34FAC"/>
    <w:rsid w:val="00A35120"/>
    <w:rsid w:val="00A3527A"/>
    <w:rsid w:val="00A357B4"/>
    <w:rsid w:val="00A35976"/>
    <w:rsid w:val="00A35E3B"/>
    <w:rsid w:val="00A35FD0"/>
    <w:rsid w:val="00A3672C"/>
    <w:rsid w:val="00A3672E"/>
    <w:rsid w:val="00A367F8"/>
    <w:rsid w:val="00A3685D"/>
    <w:rsid w:val="00A36A82"/>
    <w:rsid w:val="00A3734A"/>
    <w:rsid w:val="00A375FC"/>
    <w:rsid w:val="00A403FA"/>
    <w:rsid w:val="00A4066F"/>
    <w:rsid w:val="00A40DE4"/>
    <w:rsid w:val="00A41B2E"/>
    <w:rsid w:val="00A41C7A"/>
    <w:rsid w:val="00A41E35"/>
    <w:rsid w:val="00A41F79"/>
    <w:rsid w:val="00A423A0"/>
    <w:rsid w:val="00A425E1"/>
    <w:rsid w:val="00A42D24"/>
    <w:rsid w:val="00A42D63"/>
    <w:rsid w:val="00A43206"/>
    <w:rsid w:val="00A43625"/>
    <w:rsid w:val="00A43D46"/>
    <w:rsid w:val="00A43EC3"/>
    <w:rsid w:val="00A44013"/>
    <w:rsid w:val="00A444C8"/>
    <w:rsid w:val="00A4465C"/>
    <w:rsid w:val="00A44696"/>
    <w:rsid w:val="00A451CF"/>
    <w:rsid w:val="00A45D01"/>
    <w:rsid w:val="00A45F68"/>
    <w:rsid w:val="00A46F72"/>
    <w:rsid w:val="00A470F3"/>
    <w:rsid w:val="00A47C79"/>
    <w:rsid w:val="00A500CB"/>
    <w:rsid w:val="00A503BB"/>
    <w:rsid w:val="00A50BB1"/>
    <w:rsid w:val="00A51429"/>
    <w:rsid w:val="00A51669"/>
    <w:rsid w:val="00A5183B"/>
    <w:rsid w:val="00A51CD2"/>
    <w:rsid w:val="00A52528"/>
    <w:rsid w:val="00A52638"/>
    <w:rsid w:val="00A52A97"/>
    <w:rsid w:val="00A534CE"/>
    <w:rsid w:val="00A53596"/>
    <w:rsid w:val="00A536D1"/>
    <w:rsid w:val="00A544AA"/>
    <w:rsid w:val="00A54A1A"/>
    <w:rsid w:val="00A55253"/>
    <w:rsid w:val="00A558DB"/>
    <w:rsid w:val="00A5590F"/>
    <w:rsid w:val="00A55E00"/>
    <w:rsid w:val="00A56446"/>
    <w:rsid w:val="00A569BF"/>
    <w:rsid w:val="00A56A2F"/>
    <w:rsid w:val="00A57429"/>
    <w:rsid w:val="00A5755C"/>
    <w:rsid w:val="00A575DC"/>
    <w:rsid w:val="00A57866"/>
    <w:rsid w:val="00A601BC"/>
    <w:rsid w:val="00A60CCB"/>
    <w:rsid w:val="00A61395"/>
    <w:rsid w:val="00A616BB"/>
    <w:rsid w:val="00A61B02"/>
    <w:rsid w:val="00A61F14"/>
    <w:rsid w:val="00A61FDF"/>
    <w:rsid w:val="00A63CEB"/>
    <w:rsid w:val="00A63DB1"/>
    <w:rsid w:val="00A642EE"/>
    <w:rsid w:val="00A644CA"/>
    <w:rsid w:val="00A6497A"/>
    <w:rsid w:val="00A64A44"/>
    <w:rsid w:val="00A65D12"/>
    <w:rsid w:val="00A65F49"/>
    <w:rsid w:val="00A66642"/>
    <w:rsid w:val="00A66B3F"/>
    <w:rsid w:val="00A66BB9"/>
    <w:rsid w:val="00A66FE7"/>
    <w:rsid w:val="00A6715B"/>
    <w:rsid w:val="00A67404"/>
    <w:rsid w:val="00A674F7"/>
    <w:rsid w:val="00A6767E"/>
    <w:rsid w:val="00A67BD9"/>
    <w:rsid w:val="00A67C83"/>
    <w:rsid w:val="00A70050"/>
    <w:rsid w:val="00A709CF"/>
    <w:rsid w:val="00A70CE3"/>
    <w:rsid w:val="00A7123B"/>
    <w:rsid w:val="00A712E1"/>
    <w:rsid w:val="00A7151E"/>
    <w:rsid w:val="00A71552"/>
    <w:rsid w:val="00A71799"/>
    <w:rsid w:val="00A71AB3"/>
    <w:rsid w:val="00A71B3D"/>
    <w:rsid w:val="00A71E4D"/>
    <w:rsid w:val="00A7215F"/>
    <w:rsid w:val="00A72372"/>
    <w:rsid w:val="00A72A27"/>
    <w:rsid w:val="00A72E53"/>
    <w:rsid w:val="00A731F7"/>
    <w:rsid w:val="00A73214"/>
    <w:rsid w:val="00A73517"/>
    <w:rsid w:val="00A73828"/>
    <w:rsid w:val="00A7388F"/>
    <w:rsid w:val="00A74365"/>
    <w:rsid w:val="00A75368"/>
    <w:rsid w:val="00A7581B"/>
    <w:rsid w:val="00A759D1"/>
    <w:rsid w:val="00A75B49"/>
    <w:rsid w:val="00A76757"/>
    <w:rsid w:val="00A76C3B"/>
    <w:rsid w:val="00A76F45"/>
    <w:rsid w:val="00A774DE"/>
    <w:rsid w:val="00A779C6"/>
    <w:rsid w:val="00A779E8"/>
    <w:rsid w:val="00A805F4"/>
    <w:rsid w:val="00A80FAA"/>
    <w:rsid w:val="00A81AAF"/>
    <w:rsid w:val="00A82031"/>
    <w:rsid w:val="00A82DED"/>
    <w:rsid w:val="00A83201"/>
    <w:rsid w:val="00A83208"/>
    <w:rsid w:val="00A83345"/>
    <w:rsid w:val="00A8384F"/>
    <w:rsid w:val="00A8393C"/>
    <w:rsid w:val="00A83B8F"/>
    <w:rsid w:val="00A83C6D"/>
    <w:rsid w:val="00A83DEC"/>
    <w:rsid w:val="00A844BF"/>
    <w:rsid w:val="00A84B43"/>
    <w:rsid w:val="00A84F13"/>
    <w:rsid w:val="00A8534B"/>
    <w:rsid w:val="00A85782"/>
    <w:rsid w:val="00A859C5"/>
    <w:rsid w:val="00A85B35"/>
    <w:rsid w:val="00A869A1"/>
    <w:rsid w:val="00A87077"/>
    <w:rsid w:val="00A8743F"/>
    <w:rsid w:val="00A877BD"/>
    <w:rsid w:val="00A87913"/>
    <w:rsid w:val="00A90873"/>
    <w:rsid w:val="00A90B3A"/>
    <w:rsid w:val="00A919A7"/>
    <w:rsid w:val="00A91E71"/>
    <w:rsid w:val="00A9234D"/>
    <w:rsid w:val="00A924DD"/>
    <w:rsid w:val="00A92B84"/>
    <w:rsid w:val="00A92FB0"/>
    <w:rsid w:val="00A933B9"/>
    <w:rsid w:val="00A93435"/>
    <w:rsid w:val="00A93639"/>
    <w:rsid w:val="00A937B8"/>
    <w:rsid w:val="00A93F2C"/>
    <w:rsid w:val="00A94704"/>
    <w:rsid w:val="00A947CF"/>
    <w:rsid w:val="00A9484A"/>
    <w:rsid w:val="00A9485B"/>
    <w:rsid w:val="00A948FD"/>
    <w:rsid w:val="00A9499A"/>
    <w:rsid w:val="00A94AC9"/>
    <w:rsid w:val="00A94DB3"/>
    <w:rsid w:val="00A95425"/>
    <w:rsid w:val="00A95796"/>
    <w:rsid w:val="00A967B7"/>
    <w:rsid w:val="00A96AA9"/>
    <w:rsid w:val="00A96DC9"/>
    <w:rsid w:val="00A97240"/>
    <w:rsid w:val="00A973EF"/>
    <w:rsid w:val="00A97A57"/>
    <w:rsid w:val="00A97DB0"/>
    <w:rsid w:val="00AA062F"/>
    <w:rsid w:val="00AA0801"/>
    <w:rsid w:val="00AA0E20"/>
    <w:rsid w:val="00AA0EA0"/>
    <w:rsid w:val="00AA16A1"/>
    <w:rsid w:val="00AA1F49"/>
    <w:rsid w:val="00AA2277"/>
    <w:rsid w:val="00AA2829"/>
    <w:rsid w:val="00AA3098"/>
    <w:rsid w:val="00AA3138"/>
    <w:rsid w:val="00AA3D3F"/>
    <w:rsid w:val="00AA3E04"/>
    <w:rsid w:val="00AA4705"/>
    <w:rsid w:val="00AA47E8"/>
    <w:rsid w:val="00AA47F7"/>
    <w:rsid w:val="00AA5082"/>
    <w:rsid w:val="00AA5117"/>
    <w:rsid w:val="00AA5365"/>
    <w:rsid w:val="00AA5395"/>
    <w:rsid w:val="00AA5505"/>
    <w:rsid w:val="00AA5644"/>
    <w:rsid w:val="00AA5847"/>
    <w:rsid w:val="00AA6326"/>
    <w:rsid w:val="00AA6A19"/>
    <w:rsid w:val="00AA70AE"/>
    <w:rsid w:val="00AA741E"/>
    <w:rsid w:val="00AA75B8"/>
    <w:rsid w:val="00AA7EFF"/>
    <w:rsid w:val="00AB0689"/>
    <w:rsid w:val="00AB0962"/>
    <w:rsid w:val="00AB0A65"/>
    <w:rsid w:val="00AB0AF5"/>
    <w:rsid w:val="00AB0C9D"/>
    <w:rsid w:val="00AB156F"/>
    <w:rsid w:val="00AB1B55"/>
    <w:rsid w:val="00AB2172"/>
    <w:rsid w:val="00AB23DE"/>
    <w:rsid w:val="00AB24CA"/>
    <w:rsid w:val="00AB31EA"/>
    <w:rsid w:val="00AB3D12"/>
    <w:rsid w:val="00AB3D68"/>
    <w:rsid w:val="00AB3EC5"/>
    <w:rsid w:val="00AB438E"/>
    <w:rsid w:val="00AB457F"/>
    <w:rsid w:val="00AB5092"/>
    <w:rsid w:val="00AB6177"/>
    <w:rsid w:val="00AB686C"/>
    <w:rsid w:val="00AB6A33"/>
    <w:rsid w:val="00AB6F02"/>
    <w:rsid w:val="00AB73C1"/>
    <w:rsid w:val="00AB789F"/>
    <w:rsid w:val="00AC0191"/>
    <w:rsid w:val="00AC0604"/>
    <w:rsid w:val="00AC0E52"/>
    <w:rsid w:val="00AC1824"/>
    <w:rsid w:val="00AC20FF"/>
    <w:rsid w:val="00AC21F7"/>
    <w:rsid w:val="00AC2E41"/>
    <w:rsid w:val="00AC4B32"/>
    <w:rsid w:val="00AC4D91"/>
    <w:rsid w:val="00AC4E5C"/>
    <w:rsid w:val="00AC577C"/>
    <w:rsid w:val="00AC682D"/>
    <w:rsid w:val="00AC6A4F"/>
    <w:rsid w:val="00AC77A3"/>
    <w:rsid w:val="00AD0194"/>
    <w:rsid w:val="00AD0367"/>
    <w:rsid w:val="00AD08E4"/>
    <w:rsid w:val="00AD17A3"/>
    <w:rsid w:val="00AD1E4F"/>
    <w:rsid w:val="00AD21A3"/>
    <w:rsid w:val="00AD23EA"/>
    <w:rsid w:val="00AD2417"/>
    <w:rsid w:val="00AD2526"/>
    <w:rsid w:val="00AD25E7"/>
    <w:rsid w:val="00AD29BD"/>
    <w:rsid w:val="00AD2BCF"/>
    <w:rsid w:val="00AD2C8B"/>
    <w:rsid w:val="00AD31AA"/>
    <w:rsid w:val="00AD35BD"/>
    <w:rsid w:val="00AD3D44"/>
    <w:rsid w:val="00AD44B0"/>
    <w:rsid w:val="00AD44DB"/>
    <w:rsid w:val="00AD475B"/>
    <w:rsid w:val="00AD5066"/>
    <w:rsid w:val="00AD5670"/>
    <w:rsid w:val="00AD5745"/>
    <w:rsid w:val="00AD62EB"/>
    <w:rsid w:val="00AD6547"/>
    <w:rsid w:val="00AD6BD2"/>
    <w:rsid w:val="00AD6C1A"/>
    <w:rsid w:val="00AD7032"/>
    <w:rsid w:val="00AD728A"/>
    <w:rsid w:val="00AD7F36"/>
    <w:rsid w:val="00AE0545"/>
    <w:rsid w:val="00AE0565"/>
    <w:rsid w:val="00AE0823"/>
    <w:rsid w:val="00AE0C2C"/>
    <w:rsid w:val="00AE0D08"/>
    <w:rsid w:val="00AE13BF"/>
    <w:rsid w:val="00AE1576"/>
    <w:rsid w:val="00AE1659"/>
    <w:rsid w:val="00AE16F7"/>
    <w:rsid w:val="00AE174F"/>
    <w:rsid w:val="00AE1862"/>
    <w:rsid w:val="00AE1AA2"/>
    <w:rsid w:val="00AE1DD8"/>
    <w:rsid w:val="00AE1EAD"/>
    <w:rsid w:val="00AE2A8A"/>
    <w:rsid w:val="00AE316C"/>
    <w:rsid w:val="00AE34F4"/>
    <w:rsid w:val="00AE3615"/>
    <w:rsid w:val="00AE3A51"/>
    <w:rsid w:val="00AE3D5E"/>
    <w:rsid w:val="00AE3E57"/>
    <w:rsid w:val="00AE41F4"/>
    <w:rsid w:val="00AE429F"/>
    <w:rsid w:val="00AE4614"/>
    <w:rsid w:val="00AE56F2"/>
    <w:rsid w:val="00AE58C8"/>
    <w:rsid w:val="00AE5C47"/>
    <w:rsid w:val="00AE60B3"/>
    <w:rsid w:val="00AE6E8C"/>
    <w:rsid w:val="00AE6EF3"/>
    <w:rsid w:val="00AE7EF8"/>
    <w:rsid w:val="00AE7F48"/>
    <w:rsid w:val="00AF0077"/>
    <w:rsid w:val="00AF0AD1"/>
    <w:rsid w:val="00AF0EE0"/>
    <w:rsid w:val="00AF0F6F"/>
    <w:rsid w:val="00AF1148"/>
    <w:rsid w:val="00AF1923"/>
    <w:rsid w:val="00AF1E74"/>
    <w:rsid w:val="00AF20A6"/>
    <w:rsid w:val="00AF2990"/>
    <w:rsid w:val="00AF2F45"/>
    <w:rsid w:val="00AF34CC"/>
    <w:rsid w:val="00AF3586"/>
    <w:rsid w:val="00AF35EC"/>
    <w:rsid w:val="00AF3686"/>
    <w:rsid w:val="00AF3808"/>
    <w:rsid w:val="00AF3951"/>
    <w:rsid w:val="00AF3AB0"/>
    <w:rsid w:val="00AF41AF"/>
    <w:rsid w:val="00AF4351"/>
    <w:rsid w:val="00AF4AAA"/>
    <w:rsid w:val="00AF523B"/>
    <w:rsid w:val="00AF580E"/>
    <w:rsid w:val="00AF5BCA"/>
    <w:rsid w:val="00AF5F99"/>
    <w:rsid w:val="00AF63F1"/>
    <w:rsid w:val="00AF6C22"/>
    <w:rsid w:val="00AF6EA2"/>
    <w:rsid w:val="00AF7191"/>
    <w:rsid w:val="00AF788F"/>
    <w:rsid w:val="00AF7A6E"/>
    <w:rsid w:val="00AF7D10"/>
    <w:rsid w:val="00AF7F03"/>
    <w:rsid w:val="00B00A2A"/>
    <w:rsid w:val="00B012FD"/>
    <w:rsid w:val="00B01530"/>
    <w:rsid w:val="00B01B96"/>
    <w:rsid w:val="00B01BB4"/>
    <w:rsid w:val="00B01EF8"/>
    <w:rsid w:val="00B025A6"/>
    <w:rsid w:val="00B02902"/>
    <w:rsid w:val="00B02AA9"/>
    <w:rsid w:val="00B03872"/>
    <w:rsid w:val="00B04859"/>
    <w:rsid w:val="00B04D67"/>
    <w:rsid w:val="00B04E79"/>
    <w:rsid w:val="00B05066"/>
    <w:rsid w:val="00B053EF"/>
    <w:rsid w:val="00B05418"/>
    <w:rsid w:val="00B05483"/>
    <w:rsid w:val="00B05A89"/>
    <w:rsid w:val="00B06089"/>
    <w:rsid w:val="00B060EF"/>
    <w:rsid w:val="00B06DFC"/>
    <w:rsid w:val="00B0728B"/>
    <w:rsid w:val="00B072C1"/>
    <w:rsid w:val="00B073C2"/>
    <w:rsid w:val="00B0782C"/>
    <w:rsid w:val="00B078DA"/>
    <w:rsid w:val="00B07D43"/>
    <w:rsid w:val="00B103F9"/>
    <w:rsid w:val="00B10930"/>
    <w:rsid w:val="00B119E3"/>
    <w:rsid w:val="00B11A66"/>
    <w:rsid w:val="00B11CEC"/>
    <w:rsid w:val="00B11E88"/>
    <w:rsid w:val="00B123CA"/>
    <w:rsid w:val="00B125A4"/>
    <w:rsid w:val="00B129B2"/>
    <w:rsid w:val="00B12BEA"/>
    <w:rsid w:val="00B1328E"/>
    <w:rsid w:val="00B132F7"/>
    <w:rsid w:val="00B1372E"/>
    <w:rsid w:val="00B141A1"/>
    <w:rsid w:val="00B14D44"/>
    <w:rsid w:val="00B14E62"/>
    <w:rsid w:val="00B150E8"/>
    <w:rsid w:val="00B1560E"/>
    <w:rsid w:val="00B15BA8"/>
    <w:rsid w:val="00B169E4"/>
    <w:rsid w:val="00B16EC2"/>
    <w:rsid w:val="00B17B89"/>
    <w:rsid w:val="00B20982"/>
    <w:rsid w:val="00B20A71"/>
    <w:rsid w:val="00B20DAC"/>
    <w:rsid w:val="00B21128"/>
    <w:rsid w:val="00B21270"/>
    <w:rsid w:val="00B214E7"/>
    <w:rsid w:val="00B21A34"/>
    <w:rsid w:val="00B21B71"/>
    <w:rsid w:val="00B22331"/>
    <w:rsid w:val="00B22C02"/>
    <w:rsid w:val="00B2337C"/>
    <w:rsid w:val="00B23D39"/>
    <w:rsid w:val="00B23F5F"/>
    <w:rsid w:val="00B2419A"/>
    <w:rsid w:val="00B241D5"/>
    <w:rsid w:val="00B24272"/>
    <w:rsid w:val="00B251CE"/>
    <w:rsid w:val="00B25582"/>
    <w:rsid w:val="00B25ACB"/>
    <w:rsid w:val="00B25C57"/>
    <w:rsid w:val="00B26101"/>
    <w:rsid w:val="00B265A9"/>
    <w:rsid w:val="00B265DF"/>
    <w:rsid w:val="00B26717"/>
    <w:rsid w:val="00B26E16"/>
    <w:rsid w:val="00B26F6B"/>
    <w:rsid w:val="00B273CB"/>
    <w:rsid w:val="00B2748C"/>
    <w:rsid w:val="00B27779"/>
    <w:rsid w:val="00B27A22"/>
    <w:rsid w:val="00B304AB"/>
    <w:rsid w:val="00B30823"/>
    <w:rsid w:val="00B30BDA"/>
    <w:rsid w:val="00B318EE"/>
    <w:rsid w:val="00B31DF5"/>
    <w:rsid w:val="00B31E82"/>
    <w:rsid w:val="00B31FEB"/>
    <w:rsid w:val="00B32387"/>
    <w:rsid w:val="00B324EC"/>
    <w:rsid w:val="00B3279D"/>
    <w:rsid w:val="00B331BA"/>
    <w:rsid w:val="00B3335F"/>
    <w:rsid w:val="00B33B3D"/>
    <w:rsid w:val="00B33DF4"/>
    <w:rsid w:val="00B33FF3"/>
    <w:rsid w:val="00B3436F"/>
    <w:rsid w:val="00B34883"/>
    <w:rsid w:val="00B3555D"/>
    <w:rsid w:val="00B35C78"/>
    <w:rsid w:val="00B35EAB"/>
    <w:rsid w:val="00B35F75"/>
    <w:rsid w:val="00B3637D"/>
    <w:rsid w:val="00B368BD"/>
    <w:rsid w:val="00B36CB5"/>
    <w:rsid w:val="00B37AD9"/>
    <w:rsid w:val="00B37DFE"/>
    <w:rsid w:val="00B40043"/>
    <w:rsid w:val="00B401F5"/>
    <w:rsid w:val="00B40870"/>
    <w:rsid w:val="00B409E3"/>
    <w:rsid w:val="00B4115E"/>
    <w:rsid w:val="00B4142C"/>
    <w:rsid w:val="00B41A7B"/>
    <w:rsid w:val="00B41C1A"/>
    <w:rsid w:val="00B4227C"/>
    <w:rsid w:val="00B42376"/>
    <w:rsid w:val="00B43C19"/>
    <w:rsid w:val="00B43D7F"/>
    <w:rsid w:val="00B43FD8"/>
    <w:rsid w:val="00B4400B"/>
    <w:rsid w:val="00B44184"/>
    <w:rsid w:val="00B443A6"/>
    <w:rsid w:val="00B44415"/>
    <w:rsid w:val="00B448BB"/>
    <w:rsid w:val="00B454D2"/>
    <w:rsid w:val="00B458CB"/>
    <w:rsid w:val="00B45D46"/>
    <w:rsid w:val="00B45F9F"/>
    <w:rsid w:val="00B462BA"/>
    <w:rsid w:val="00B4689C"/>
    <w:rsid w:val="00B46A60"/>
    <w:rsid w:val="00B46DAF"/>
    <w:rsid w:val="00B46F7B"/>
    <w:rsid w:val="00B4702F"/>
    <w:rsid w:val="00B47923"/>
    <w:rsid w:val="00B500FD"/>
    <w:rsid w:val="00B505F9"/>
    <w:rsid w:val="00B50F82"/>
    <w:rsid w:val="00B519AA"/>
    <w:rsid w:val="00B51CCF"/>
    <w:rsid w:val="00B51DEC"/>
    <w:rsid w:val="00B51F35"/>
    <w:rsid w:val="00B52CA3"/>
    <w:rsid w:val="00B52F56"/>
    <w:rsid w:val="00B53189"/>
    <w:rsid w:val="00B53CF9"/>
    <w:rsid w:val="00B54317"/>
    <w:rsid w:val="00B545F4"/>
    <w:rsid w:val="00B547C3"/>
    <w:rsid w:val="00B54944"/>
    <w:rsid w:val="00B54F7B"/>
    <w:rsid w:val="00B553A3"/>
    <w:rsid w:val="00B55806"/>
    <w:rsid w:val="00B56247"/>
    <w:rsid w:val="00B56256"/>
    <w:rsid w:val="00B562AF"/>
    <w:rsid w:val="00B569B3"/>
    <w:rsid w:val="00B56B5C"/>
    <w:rsid w:val="00B56CF1"/>
    <w:rsid w:val="00B56FA1"/>
    <w:rsid w:val="00B5733A"/>
    <w:rsid w:val="00B57498"/>
    <w:rsid w:val="00B57A6D"/>
    <w:rsid w:val="00B60488"/>
    <w:rsid w:val="00B60612"/>
    <w:rsid w:val="00B60936"/>
    <w:rsid w:val="00B6112A"/>
    <w:rsid w:val="00B61176"/>
    <w:rsid w:val="00B611D2"/>
    <w:rsid w:val="00B61DDC"/>
    <w:rsid w:val="00B635E4"/>
    <w:rsid w:val="00B6360C"/>
    <w:rsid w:val="00B64117"/>
    <w:rsid w:val="00B64594"/>
    <w:rsid w:val="00B6583E"/>
    <w:rsid w:val="00B658F8"/>
    <w:rsid w:val="00B6634D"/>
    <w:rsid w:val="00B6639D"/>
    <w:rsid w:val="00B665E1"/>
    <w:rsid w:val="00B66795"/>
    <w:rsid w:val="00B66B75"/>
    <w:rsid w:val="00B671AB"/>
    <w:rsid w:val="00B676C2"/>
    <w:rsid w:val="00B677C5"/>
    <w:rsid w:val="00B67BE6"/>
    <w:rsid w:val="00B67CFB"/>
    <w:rsid w:val="00B67F89"/>
    <w:rsid w:val="00B70801"/>
    <w:rsid w:val="00B70C68"/>
    <w:rsid w:val="00B711BF"/>
    <w:rsid w:val="00B720EB"/>
    <w:rsid w:val="00B7229B"/>
    <w:rsid w:val="00B726AF"/>
    <w:rsid w:val="00B726FA"/>
    <w:rsid w:val="00B72AC0"/>
    <w:rsid w:val="00B72CA8"/>
    <w:rsid w:val="00B72E40"/>
    <w:rsid w:val="00B73112"/>
    <w:rsid w:val="00B73179"/>
    <w:rsid w:val="00B736B5"/>
    <w:rsid w:val="00B73E24"/>
    <w:rsid w:val="00B742A7"/>
    <w:rsid w:val="00B7476A"/>
    <w:rsid w:val="00B755D7"/>
    <w:rsid w:val="00B75ACC"/>
    <w:rsid w:val="00B7656E"/>
    <w:rsid w:val="00B76935"/>
    <w:rsid w:val="00B76ACA"/>
    <w:rsid w:val="00B76B82"/>
    <w:rsid w:val="00B77ED9"/>
    <w:rsid w:val="00B77FE6"/>
    <w:rsid w:val="00B80159"/>
    <w:rsid w:val="00B803FE"/>
    <w:rsid w:val="00B80C43"/>
    <w:rsid w:val="00B811AD"/>
    <w:rsid w:val="00B811EA"/>
    <w:rsid w:val="00B81218"/>
    <w:rsid w:val="00B8191A"/>
    <w:rsid w:val="00B81D2F"/>
    <w:rsid w:val="00B8253C"/>
    <w:rsid w:val="00B8257B"/>
    <w:rsid w:val="00B825BC"/>
    <w:rsid w:val="00B82792"/>
    <w:rsid w:val="00B83497"/>
    <w:rsid w:val="00B86A37"/>
    <w:rsid w:val="00B86D73"/>
    <w:rsid w:val="00B87045"/>
    <w:rsid w:val="00B87079"/>
    <w:rsid w:val="00B87391"/>
    <w:rsid w:val="00B904D1"/>
    <w:rsid w:val="00B90B6D"/>
    <w:rsid w:val="00B90EB6"/>
    <w:rsid w:val="00B90F49"/>
    <w:rsid w:val="00B910E4"/>
    <w:rsid w:val="00B91155"/>
    <w:rsid w:val="00B91156"/>
    <w:rsid w:val="00B91557"/>
    <w:rsid w:val="00B91F5F"/>
    <w:rsid w:val="00B92258"/>
    <w:rsid w:val="00B92997"/>
    <w:rsid w:val="00B92EE4"/>
    <w:rsid w:val="00B93411"/>
    <w:rsid w:val="00B93467"/>
    <w:rsid w:val="00B9362A"/>
    <w:rsid w:val="00B936AA"/>
    <w:rsid w:val="00B93EDF"/>
    <w:rsid w:val="00B93F87"/>
    <w:rsid w:val="00B942B0"/>
    <w:rsid w:val="00B94A40"/>
    <w:rsid w:val="00B94EF8"/>
    <w:rsid w:val="00B95225"/>
    <w:rsid w:val="00B9566E"/>
    <w:rsid w:val="00B95809"/>
    <w:rsid w:val="00B95A16"/>
    <w:rsid w:val="00B96248"/>
    <w:rsid w:val="00B96838"/>
    <w:rsid w:val="00B96848"/>
    <w:rsid w:val="00B96904"/>
    <w:rsid w:val="00B9721F"/>
    <w:rsid w:val="00B972C5"/>
    <w:rsid w:val="00B972DA"/>
    <w:rsid w:val="00B9735F"/>
    <w:rsid w:val="00B979D6"/>
    <w:rsid w:val="00B97DB4"/>
    <w:rsid w:val="00BA00C8"/>
    <w:rsid w:val="00BA0581"/>
    <w:rsid w:val="00BA0D9F"/>
    <w:rsid w:val="00BA1117"/>
    <w:rsid w:val="00BA111C"/>
    <w:rsid w:val="00BA12D8"/>
    <w:rsid w:val="00BA198F"/>
    <w:rsid w:val="00BA19FD"/>
    <w:rsid w:val="00BA2067"/>
    <w:rsid w:val="00BA2BAD"/>
    <w:rsid w:val="00BA2E32"/>
    <w:rsid w:val="00BA2EFB"/>
    <w:rsid w:val="00BA2F7E"/>
    <w:rsid w:val="00BA32C9"/>
    <w:rsid w:val="00BA3488"/>
    <w:rsid w:val="00BA390C"/>
    <w:rsid w:val="00BA3933"/>
    <w:rsid w:val="00BA45BB"/>
    <w:rsid w:val="00BA63D1"/>
    <w:rsid w:val="00BA6707"/>
    <w:rsid w:val="00BA6BDC"/>
    <w:rsid w:val="00BA7146"/>
    <w:rsid w:val="00BA791D"/>
    <w:rsid w:val="00BA7AA5"/>
    <w:rsid w:val="00BA7DDA"/>
    <w:rsid w:val="00BA7FBB"/>
    <w:rsid w:val="00BB0680"/>
    <w:rsid w:val="00BB0922"/>
    <w:rsid w:val="00BB0D2E"/>
    <w:rsid w:val="00BB0DDE"/>
    <w:rsid w:val="00BB1AD0"/>
    <w:rsid w:val="00BB1D13"/>
    <w:rsid w:val="00BB20AE"/>
    <w:rsid w:val="00BB22C9"/>
    <w:rsid w:val="00BB2956"/>
    <w:rsid w:val="00BB3539"/>
    <w:rsid w:val="00BB3D7C"/>
    <w:rsid w:val="00BB3F8A"/>
    <w:rsid w:val="00BB41C5"/>
    <w:rsid w:val="00BB44B4"/>
    <w:rsid w:val="00BB57F0"/>
    <w:rsid w:val="00BB61AF"/>
    <w:rsid w:val="00BB65D0"/>
    <w:rsid w:val="00BB6A51"/>
    <w:rsid w:val="00BB74A0"/>
    <w:rsid w:val="00BB79A3"/>
    <w:rsid w:val="00BC06E3"/>
    <w:rsid w:val="00BC1397"/>
    <w:rsid w:val="00BC14C2"/>
    <w:rsid w:val="00BC175C"/>
    <w:rsid w:val="00BC1AFA"/>
    <w:rsid w:val="00BC1B96"/>
    <w:rsid w:val="00BC2690"/>
    <w:rsid w:val="00BC2A5E"/>
    <w:rsid w:val="00BC2ECA"/>
    <w:rsid w:val="00BC3DB7"/>
    <w:rsid w:val="00BC4B11"/>
    <w:rsid w:val="00BC5115"/>
    <w:rsid w:val="00BC59B8"/>
    <w:rsid w:val="00BC5A7D"/>
    <w:rsid w:val="00BC5D70"/>
    <w:rsid w:val="00BC5EA2"/>
    <w:rsid w:val="00BC5FBF"/>
    <w:rsid w:val="00BC6492"/>
    <w:rsid w:val="00BC69EC"/>
    <w:rsid w:val="00BC6AC4"/>
    <w:rsid w:val="00BC6AF5"/>
    <w:rsid w:val="00BC6E86"/>
    <w:rsid w:val="00BC6F07"/>
    <w:rsid w:val="00BC748F"/>
    <w:rsid w:val="00BC7B98"/>
    <w:rsid w:val="00BC7EFC"/>
    <w:rsid w:val="00BD008B"/>
    <w:rsid w:val="00BD04B7"/>
    <w:rsid w:val="00BD04EB"/>
    <w:rsid w:val="00BD18DC"/>
    <w:rsid w:val="00BD18E9"/>
    <w:rsid w:val="00BD1CC1"/>
    <w:rsid w:val="00BD1FCA"/>
    <w:rsid w:val="00BD2376"/>
    <w:rsid w:val="00BD3085"/>
    <w:rsid w:val="00BD3776"/>
    <w:rsid w:val="00BD3A16"/>
    <w:rsid w:val="00BD3BBC"/>
    <w:rsid w:val="00BD6509"/>
    <w:rsid w:val="00BD74AA"/>
    <w:rsid w:val="00BD7A27"/>
    <w:rsid w:val="00BD7FD3"/>
    <w:rsid w:val="00BE01E5"/>
    <w:rsid w:val="00BE0992"/>
    <w:rsid w:val="00BE0CFF"/>
    <w:rsid w:val="00BE0DA3"/>
    <w:rsid w:val="00BE134B"/>
    <w:rsid w:val="00BE1F73"/>
    <w:rsid w:val="00BE2EF9"/>
    <w:rsid w:val="00BE33A3"/>
    <w:rsid w:val="00BE44A3"/>
    <w:rsid w:val="00BE463A"/>
    <w:rsid w:val="00BE49F2"/>
    <w:rsid w:val="00BE4A2F"/>
    <w:rsid w:val="00BE5311"/>
    <w:rsid w:val="00BE5A22"/>
    <w:rsid w:val="00BE5C27"/>
    <w:rsid w:val="00BE62E9"/>
    <w:rsid w:val="00BE6535"/>
    <w:rsid w:val="00BE6647"/>
    <w:rsid w:val="00BE6A16"/>
    <w:rsid w:val="00BE6AC6"/>
    <w:rsid w:val="00BE6B78"/>
    <w:rsid w:val="00BE6B9A"/>
    <w:rsid w:val="00BE6C57"/>
    <w:rsid w:val="00BE7183"/>
    <w:rsid w:val="00BE747D"/>
    <w:rsid w:val="00BE7A0F"/>
    <w:rsid w:val="00BE7AF7"/>
    <w:rsid w:val="00BE7DF8"/>
    <w:rsid w:val="00BF1048"/>
    <w:rsid w:val="00BF23BD"/>
    <w:rsid w:val="00BF2428"/>
    <w:rsid w:val="00BF2B15"/>
    <w:rsid w:val="00BF2C2A"/>
    <w:rsid w:val="00BF2CE5"/>
    <w:rsid w:val="00BF3352"/>
    <w:rsid w:val="00BF338E"/>
    <w:rsid w:val="00BF374E"/>
    <w:rsid w:val="00BF3903"/>
    <w:rsid w:val="00BF3A45"/>
    <w:rsid w:val="00BF4080"/>
    <w:rsid w:val="00BF47E5"/>
    <w:rsid w:val="00BF4A71"/>
    <w:rsid w:val="00BF5B3F"/>
    <w:rsid w:val="00BF5D52"/>
    <w:rsid w:val="00BF5DA6"/>
    <w:rsid w:val="00BF5E0F"/>
    <w:rsid w:val="00BF620B"/>
    <w:rsid w:val="00BF74FF"/>
    <w:rsid w:val="00BF7946"/>
    <w:rsid w:val="00C000FB"/>
    <w:rsid w:val="00C00215"/>
    <w:rsid w:val="00C00A37"/>
    <w:rsid w:val="00C00F2E"/>
    <w:rsid w:val="00C01196"/>
    <w:rsid w:val="00C013EB"/>
    <w:rsid w:val="00C02B59"/>
    <w:rsid w:val="00C02C56"/>
    <w:rsid w:val="00C02FB8"/>
    <w:rsid w:val="00C03288"/>
    <w:rsid w:val="00C0348D"/>
    <w:rsid w:val="00C037A3"/>
    <w:rsid w:val="00C039E6"/>
    <w:rsid w:val="00C03BE6"/>
    <w:rsid w:val="00C03E8C"/>
    <w:rsid w:val="00C040C4"/>
    <w:rsid w:val="00C0452F"/>
    <w:rsid w:val="00C04A88"/>
    <w:rsid w:val="00C04D64"/>
    <w:rsid w:val="00C04F38"/>
    <w:rsid w:val="00C05159"/>
    <w:rsid w:val="00C05290"/>
    <w:rsid w:val="00C053D6"/>
    <w:rsid w:val="00C0553F"/>
    <w:rsid w:val="00C05B96"/>
    <w:rsid w:val="00C05C0E"/>
    <w:rsid w:val="00C05F9A"/>
    <w:rsid w:val="00C0663F"/>
    <w:rsid w:val="00C06678"/>
    <w:rsid w:val="00C077A5"/>
    <w:rsid w:val="00C0795D"/>
    <w:rsid w:val="00C07C5C"/>
    <w:rsid w:val="00C1029F"/>
    <w:rsid w:val="00C103CD"/>
    <w:rsid w:val="00C108FA"/>
    <w:rsid w:val="00C10A2A"/>
    <w:rsid w:val="00C10AF2"/>
    <w:rsid w:val="00C10F11"/>
    <w:rsid w:val="00C11089"/>
    <w:rsid w:val="00C11566"/>
    <w:rsid w:val="00C11684"/>
    <w:rsid w:val="00C11D13"/>
    <w:rsid w:val="00C12F51"/>
    <w:rsid w:val="00C13793"/>
    <w:rsid w:val="00C1385B"/>
    <w:rsid w:val="00C141A9"/>
    <w:rsid w:val="00C143D2"/>
    <w:rsid w:val="00C1547D"/>
    <w:rsid w:val="00C156AA"/>
    <w:rsid w:val="00C159C3"/>
    <w:rsid w:val="00C15D64"/>
    <w:rsid w:val="00C15FA7"/>
    <w:rsid w:val="00C161B1"/>
    <w:rsid w:val="00C162D7"/>
    <w:rsid w:val="00C16941"/>
    <w:rsid w:val="00C16E42"/>
    <w:rsid w:val="00C17364"/>
    <w:rsid w:val="00C17867"/>
    <w:rsid w:val="00C17E8C"/>
    <w:rsid w:val="00C200BA"/>
    <w:rsid w:val="00C211EB"/>
    <w:rsid w:val="00C212F5"/>
    <w:rsid w:val="00C21C96"/>
    <w:rsid w:val="00C21E3E"/>
    <w:rsid w:val="00C22149"/>
    <w:rsid w:val="00C22B6C"/>
    <w:rsid w:val="00C22BB1"/>
    <w:rsid w:val="00C22E59"/>
    <w:rsid w:val="00C23AC2"/>
    <w:rsid w:val="00C24B3B"/>
    <w:rsid w:val="00C25F49"/>
    <w:rsid w:val="00C2654B"/>
    <w:rsid w:val="00C26892"/>
    <w:rsid w:val="00C26BF7"/>
    <w:rsid w:val="00C274C0"/>
    <w:rsid w:val="00C275A3"/>
    <w:rsid w:val="00C276A3"/>
    <w:rsid w:val="00C27FB6"/>
    <w:rsid w:val="00C300C1"/>
    <w:rsid w:val="00C30612"/>
    <w:rsid w:val="00C30A18"/>
    <w:rsid w:val="00C312D0"/>
    <w:rsid w:val="00C31439"/>
    <w:rsid w:val="00C31A8E"/>
    <w:rsid w:val="00C31D85"/>
    <w:rsid w:val="00C31FAE"/>
    <w:rsid w:val="00C32714"/>
    <w:rsid w:val="00C33472"/>
    <w:rsid w:val="00C33EE7"/>
    <w:rsid w:val="00C34027"/>
    <w:rsid w:val="00C34E85"/>
    <w:rsid w:val="00C3571B"/>
    <w:rsid w:val="00C35B02"/>
    <w:rsid w:val="00C35F22"/>
    <w:rsid w:val="00C363F2"/>
    <w:rsid w:val="00C365DE"/>
    <w:rsid w:val="00C36678"/>
    <w:rsid w:val="00C3673F"/>
    <w:rsid w:val="00C3677F"/>
    <w:rsid w:val="00C36855"/>
    <w:rsid w:val="00C36A08"/>
    <w:rsid w:val="00C36B87"/>
    <w:rsid w:val="00C36EB3"/>
    <w:rsid w:val="00C37710"/>
    <w:rsid w:val="00C37DAA"/>
    <w:rsid w:val="00C4019D"/>
    <w:rsid w:val="00C40BCF"/>
    <w:rsid w:val="00C40D55"/>
    <w:rsid w:val="00C40F27"/>
    <w:rsid w:val="00C4129E"/>
    <w:rsid w:val="00C41860"/>
    <w:rsid w:val="00C418CE"/>
    <w:rsid w:val="00C4196B"/>
    <w:rsid w:val="00C41ACA"/>
    <w:rsid w:val="00C41BC4"/>
    <w:rsid w:val="00C41EC8"/>
    <w:rsid w:val="00C4219C"/>
    <w:rsid w:val="00C425F2"/>
    <w:rsid w:val="00C42612"/>
    <w:rsid w:val="00C429BF"/>
    <w:rsid w:val="00C42C7A"/>
    <w:rsid w:val="00C42ED6"/>
    <w:rsid w:val="00C4479D"/>
    <w:rsid w:val="00C44F09"/>
    <w:rsid w:val="00C45BDF"/>
    <w:rsid w:val="00C46362"/>
    <w:rsid w:val="00C46ADD"/>
    <w:rsid w:val="00C47052"/>
    <w:rsid w:val="00C47671"/>
    <w:rsid w:val="00C47B8D"/>
    <w:rsid w:val="00C47C7C"/>
    <w:rsid w:val="00C47CED"/>
    <w:rsid w:val="00C47E39"/>
    <w:rsid w:val="00C47ED3"/>
    <w:rsid w:val="00C5052E"/>
    <w:rsid w:val="00C508EC"/>
    <w:rsid w:val="00C50AA1"/>
    <w:rsid w:val="00C50DE2"/>
    <w:rsid w:val="00C51869"/>
    <w:rsid w:val="00C51A07"/>
    <w:rsid w:val="00C52D1B"/>
    <w:rsid w:val="00C53626"/>
    <w:rsid w:val="00C53C2A"/>
    <w:rsid w:val="00C53F19"/>
    <w:rsid w:val="00C54DBE"/>
    <w:rsid w:val="00C5533F"/>
    <w:rsid w:val="00C55869"/>
    <w:rsid w:val="00C56317"/>
    <w:rsid w:val="00C568AC"/>
    <w:rsid w:val="00C5696A"/>
    <w:rsid w:val="00C56D24"/>
    <w:rsid w:val="00C576E3"/>
    <w:rsid w:val="00C57D9A"/>
    <w:rsid w:val="00C6025A"/>
    <w:rsid w:val="00C61D28"/>
    <w:rsid w:val="00C61FF8"/>
    <w:rsid w:val="00C625CF"/>
    <w:rsid w:val="00C62670"/>
    <w:rsid w:val="00C628D8"/>
    <w:rsid w:val="00C62B94"/>
    <w:rsid w:val="00C63558"/>
    <w:rsid w:val="00C63E09"/>
    <w:rsid w:val="00C640F1"/>
    <w:rsid w:val="00C64706"/>
    <w:rsid w:val="00C64B30"/>
    <w:rsid w:val="00C65866"/>
    <w:rsid w:val="00C65BB0"/>
    <w:rsid w:val="00C65D71"/>
    <w:rsid w:val="00C65E5F"/>
    <w:rsid w:val="00C66787"/>
    <w:rsid w:val="00C66B82"/>
    <w:rsid w:val="00C670CF"/>
    <w:rsid w:val="00C67253"/>
    <w:rsid w:val="00C67AFD"/>
    <w:rsid w:val="00C67CC5"/>
    <w:rsid w:val="00C70C68"/>
    <w:rsid w:val="00C70FE5"/>
    <w:rsid w:val="00C71069"/>
    <w:rsid w:val="00C713F0"/>
    <w:rsid w:val="00C715C0"/>
    <w:rsid w:val="00C71605"/>
    <w:rsid w:val="00C71A43"/>
    <w:rsid w:val="00C71A93"/>
    <w:rsid w:val="00C71ED6"/>
    <w:rsid w:val="00C720B3"/>
    <w:rsid w:val="00C72E01"/>
    <w:rsid w:val="00C73D77"/>
    <w:rsid w:val="00C7421D"/>
    <w:rsid w:val="00C74373"/>
    <w:rsid w:val="00C74420"/>
    <w:rsid w:val="00C746E9"/>
    <w:rsid w:val="00C747D2"/>
    <w:rsid w:val="00C74965"/>
    <w:rsid w:val="00C74DF5"/>
    <w:rsid w:val="00C7524B"/>
    <w:rsid w:val="00C756F5"/>
    <w:rsid w:val="00C75970"/>
    <w:rsid w:val="00C75B55"/>
    <w:rsid w:val="00C75BE2"/>
    <w:rsid w:val="00C75F49"/>
    <w:rsid w:val="00C765FD"/>
    <w:rsid w:val="00C76C7A"/>
    <w:rsid w:val="00C7715E"/>
    <w:rsid w:val="00C776F2"/>
    <w:rsid w:val="00C77B40"/>
    <w:rsid w:val="00C802CB"/>
    <w:rsid w:val="00C81282"/>
    <w:rsid w:val="00C81C00"/>
    <w:rsid w:val="00C82010"/>
    <w:rsid w:val="00C82455"/>
    <w:rsid w:val="00C83882"/>
    <w:rsid w:val="00C839B9"/>
    <w:rsid w:val="00C83EFB"/>
    <w:rsid w:val="00C844CF"/>
    <w:rsid w:val="00C8456B"/>
    <w:rsid w:val="00C847E7"/>
    <w:rsid w:val="00C84A50"/>
    <w:rsid w:val="00C84B4E"/>
    <w:rsid w:val="00C84E81"/>
    <w:rsid w:val="00C84F81"/>
    <w:rsid w:val="00C855C1"/>
    <w:rsid w:val="00C85885"/>
    <w:rsid w:val="00C85AB9"/>
    <w:rsid w:val="00C85C6A"/>
    <w:rsid w:val="00C85EDC"/>
    <w:rsid w:val="00C85FD4"/>
    <w:rsid w:val="00C8604D"/>
    <w:rsid w:val="00C86542"/>
    <w:rsid w:val="00C867AE"/>
    <w:rsid w:val="00C86A68"/>
    <w:rsid w:val="00C86B61"/>
    <w:rsid w:val="00C8713A"/>
    <w:rsid w:val="00C87877"/>
    <w:rsid w:val="00C8788D"/>
    <w:rsid w:val="00C87900"/>
    <w:rsid w:val="00C87E51"/>
    <w:rsid w:val="00C904B0"/>
    <w:rsid w:val="00C911A5"/>
    <w:rsid w:val="00C91979"/>
    <w:rsid w:val="00C91B94"/>
    <w:rsid w:val="00C91E38"/>
    <w:rsid w:val="00C923BA"/>
    <w:rsid w:val="00C9271F"/>
    <w:rsid w:val="00C92883"/>
    <w:rsid w:val="00C92F2C"/>
    <w:rsid w:val="00C9353A"/>
    <w:rsid w:val="00C93831"/>
    <w:rsid w:val="00C93C10"/>
    <w:rsid w:val="00C93E59"/>
    <w:rsid w:val="00C93EFB"/>
    <w:rsid w:val="00C94DB9"/>
    <w:rsid w:val="00C951CD"/>
    <w:rsid w:val="00C95A06"/>
    <w:rsid w:val="00C95F34"/>
    <w:rsid w:val="00C9639A"/>
    <w:rsid w:val="00C968BF"/>
    <w:rsid w:val="00C96B61"/>
    <w:rsid w:val="00C97123"/>
    <w:rsid w:val="00C9714C"/>
    <w:rsid w:val="00C971D4"/>
    <w:rsid w:val="00C97294"/>
    <w:rsid w:val="00C978E0"/>
    <w:rsid w:val="00C97E47"/>
    <w:rsid w:val="00C97F91"/>
    <w:rsid w:val="00C97FD0"/>
    <w:rsid w:val="00CA044E"/>
    <w:rsid w:val="00CA08EF"/>
    <w:rsid w:val="00CA09D0"/>
    <w:rsid w:val="00CA11AF"/>
    <w:rsid w:val="00CA170B"/>
    <w:rsid w:val="00CA1831"/>
    <w:rsid w:val="00CA1960"/>
    <w:rsid w:val="00CA2288"/>
    <w:rsid w:val="00CA24F6"/>
    <w:rsid w:val="00CA2992"/>
    <w:rsid w:val="00CA2AC6"/>
    <w:rsid w:val="00CA2B43"/>
    <w:rsid w:val="00CA2E92"/>
    <w:rsid w:val="00CA2F70"/>
    <w:rsid w:val="00CA32F4"/>
    <w:rsid w:val="00CA3875"/>
    <w:rsid w:val="00CA3954"/>
    <w:rsid w:val="00CA3E7B"/>
    <w:rsid w:val="00CA4B85"/>
    <w:rsid w:val="00CA4DEB"/>
    <w:rsid w:val="00CA4FC5"/>
    <w:rsid w:val="00CA5114"/>
    <w:rsid w:val="00CA51F2"/>
    <w:rsid w:val="00CA6005"/>
    <w:rsid w:val="00CA60F9"/>
    <w:rsid w:val="00CA77F7"/>
    <w:rsid w:val="00CA7F3C"/>
    <w:rsid w:val="00CB07CA"/>
    <w:rsid w:val="00CB0BEF"/>
    <w:rsid w:val="00CB0C39"/>
    <w:rsid w:val="00CB0D18"/>
    <w:rsid w:val="00CB0E1C"/>
    <w:rsid w:val="00CB1FBA"/>
    <w:rsid w:val="00CB2730"/>
    <w:rsid w:val="00CB2739"/>
    <w:rsid w:val="00CB288C"/>
    <w:rsid w:val="00CB3602"/>
    <w:rsid w:val="00CB369C"/>
    <w:rsid w:val="00CB3932"/>
    <w:rsid w:val="00CB3955"/>
    <w:rsid w:val="00CB3E71"/>
    <w:rsid w:val="00CB42F0"/>
    <w:rsid w:val="00CB4406"/>
    <w:rsid w:val="00CB454A"/>
    <w:rsid w:val="00CB4816"/>
    <w:rsid w:val="00CB50EF"/>
    <w:rsid w:val="00CB5A3E"/>
    <w:rsid w:val="00CB5C4D"/>
    <w:rsid w:val="00CB608B"/>
    <w:rsid w:val="00CB6F5E"/>
    <w:rsid w:val="00CB71FA"/>
    <w:rsid w:val="00CB78C8"/>
    <w:rsid w:val="00CB790A"/>
    <w:rsid w:val="00CC028C"/>
    <w:rsid w:val="00CC04F6"/>
    <w:rsid w:val="00CC0A91"/>
    <w:rsid w:val="00CC0C7B"/>
    <w:rsid w:val="00CC0F76"/>
    <w:rsid w:val="00CC125F"/>
    <w:rsid w:val="00CC1D5C"/>
    <w:rsid w:val="00CC1FB5"/>
    <w:rsid w:val="00CC21F9"/>
    <w:rsid w:val="00CC2D5E"/>
    <w:rsid w:val="00CC2E00"/>
    <w:rsid w:val="00CC2E0A"/>
    <w:rsid w:val="00CC33D0"/>
    <w:rsid w:val="00CC368B"/>
    <w:rsid w:val="00CC39B0"/>
    <w:rsid w:val="00CC3A49"/>
    <w:rsid w:val="00CC3C51"/>
    <w:rsid w:val="00CC3E41"/>
    <w:rsid w:val="00CC4406"/>
    <w:rsid w:val="00CC45A2"/>
    <w:rsid w:val="00CC45DF"/>
    <w:rsid w:val="00CC4674"/>
    <w:rsid w:val="00CC4D3D"/>
    <w:rsid w:val="00CC4FD0"/>
    <w:rsid w:val="00CC50A8"/>
    <w:rsid w:val="00CC524C"/>
    <w:rsid w:val="00CC56E5"/>
    <w:rsid w:val="00CC5814"/>
    <w:rsid w:val="00CC5B4A"/>
    <w:rsid w:val="00CC5F22"/>
    <w:rsid w:val="00CC6A30"/>
    <w:rsid w:val="00CC6F62"/>
    <w:rsid w:val="00CC7A96"/>
    <w:rsid w:val="00CD04FA"/>
    <w:rsid w:val="00CD19A0"/>
    <w:rsid w:val="00CD1B0A"/>
    <w:rsid w:val="00CD2751"/>
    <w:rsid w:val="00CD2C0F"/>
    <w:rsid w:val="00CD35F5"/>
    <w:rsid w:val="00CD3915"/>
    <w:rsid w:val="00CD3FE1"/>
    <w:rsid w:val="00CD43F0"/>
    <w:rsid w:val="00CD4CC6"/>
    <w:rsid w:val="00CD4E84"/>
    <w:rsid w:val="00CD57E1"/>
    <w:rsid w:val="00CD611D"/>
    <w:rsid w:val="00CD6752"/>
    <w:rsid w:val="00CD713D"/>
    <w:rsid w:val="00CD7448"/>
    <w:rsid w:val="00CD7513"/>
    <w:rsid w:val="00CE0376"/>
    <w:rsid w:val="00CE0381"/>
    <w:rsid w:val="00CE0440"/>
    <w:rsid w:val="00CE06C7"/>
    <w:rsid w:val="00CE13D4"/>
    <w:rsid w:val="00CE13F6"/>
    <w:rsid w:val="00CE15A8"/>
    <w:rsid w:val="00CE18F5"/>
    <w:rsid w:val="00CE2099"/>
    <w:rsid w:val="00CE2900"/>
    <w:rsid w:val="00CE2B57"/>
    <w:rsid w:val="00CE30B9"/>
    <w:rsid w:val="00CE360F"/>
    <w:rsid w:val="00CE3A97"/>
    <w:rsid w:val="00CE3D1D"/>
    <w:rsid w:val="00CE45FE"/>
    <w:rsid w:val="00CE4AA6"/>
    <w:rsid w:val="00CE4B45"/>
    <w:rsid w:val="00CE5025"/>
    <w:rsid w:val="00CE5ADD"/>
    <w:rsid w:val="00CE624B"/>
    <w:rsid w:val="00CE678E"/>
    <w:rsid w:val="00CE6BC9"/>
    <w:rsid w:val="00CE6D86"/>
    <w:rsid w:val="00CE756A"/>
    <w:rsid w:val="00CF0305"/>
    <w:rsid w:val="00CF04AF"/>
    <w:rsid w:val="00CF0C60"/>
    <w:rsid w:val="00CF0E37"/>
    <w:rsid w:val="00CF113C"/>
    <w:rsid w:val="00CF13DE"/>
    <w:rsid w:val="00CF16BA"/>
    <w:rsid w:val="00CF1A86"/>
    <w:rsid w:val="00CF1C59"/>
    <w:rsid w:val="00CF1DEE"/>
    <w:rsid w:val="00CF22BA"/>
    <w:rsid w:val="00CF242A"/>
    <w:rsid w:val="00CF26B7"/>
    <w:rsid w:val="00CF275E"/>
    <w:rsid w:val="00CF2DA7"/>
    <w:rsid w:val="00CF36C9"/>
    <w:rsid w:val="00CF39CB"/>
    <w:rsid w:val="00CF3C6A"/>
    <w:rsid w:val="00CF46B6"/>
    <w:rsid w:val="00CF4F09"/>
    <w:rsid w:val="00CF5088"/>
    <w:rsid w:val="00CF50A8"/>
    <w:rsid w:val="00CF516E"/>
    <w:rsid w:val="00CF59B3"/>
    <w:rsid w:val="00CF5C16"/>
    <w:rsid w:val="00CF5F3B"/>
    <w:rsid w:val="00CF673F"/>
    <w:rsid w:val="00CF7335"/>
    <w:rsid w:val="00CF7544"/>
    <w:rsid w:val="00CF7699"/>
    <w:rsid w:val="00D000C0"/>
    <w:rsid w:val="00D000E8"/>
    <w:rsid w:val="00D00138"/>
    <w:rsid w:val="00D00500"/>
    <w:rsid w:val="00D005FA"/>
    <w:rsid w:val="00D00707"/>
    <w:rsid w:val="00D00B11"/>
    <w:rsid w:val="00D00E58"/>
    <w:rsid w:val="00D011C7"/>
    <w:rsid w:val="00D012F3"/>
    <w:rsid w:val="00D01332"/>
    <w:rsid w:val="00D01984"/>
    <w:rsid w:val="00D01B6B"/>
    <w:rsid w:val="00D01DE8"/>
    <w:rsid w:val="00D02477"/>
    <w:rsid w:val="00D0269F"/>
    <w:rsid w:val="00D02921"/>
    <w:rsid w:val="00D02EDE"/>
    <w:rsid w:val="00D031C0"/>
    <w:rsid w:val="00D0323E"/>
    <w:rsid w:val="00D03314"/>
    <w:rsid w:val="00D03765"/>
    <w:rsid w:val="00D03A86"/>
    <w:rsid w:val="00D03E80"/>
    <w:rsid w:val="00D0405F"/>
    <w:rsid w:val="00D04138"/>
    <w:rsid w:val="00D0479F"/>
    <w:rsid w:val="00D04B1A"/>
    <w:rsid w:val="00D04E3F"/>
    <w:rsid w:val="00D0503D"/>
    <w:rsid w:val="00D0510C"/>
    <w:rsid w:val="00D05464"/>
    <w:rsid w:val="00D05A8D"/>
    <w:rsid w:val="00D05F8E"/>
    <w:rsid w:val="00D0653D"/>
    <w:rsid w:val="00D06A11"/>
    <w:rsid w:val="00D07BF7"/>
    <w:rsid w:val="00D10B53"/>
    <w:rsid w:val="00D10C5C"/>
    <w:rsid w:val="00D10F24"/>
    <w:rsid w:val="00D11059"/>
    <w:rsid w:val="00D111DC"/>
    <w:rsid w:val="00D11AF9"/>
    <w:rsid w:val="00D11DE1"/>
    <w:rsid w:val="00D1243E"/>
    <w:rsid w:val="00D12B9F"/>
    <w:rsid w:val="00D13103"/>
    <w:rsid w:val="00D135ED"/>
    <w:rsid w:val="00D13FBE"/>
    <w:rsid w:val="00D15993"/>
    <w:rsid w:val="00D15A68"/>
    <w:rsid w:val="00D15B8D"/>
    <w:rsid w:val="00D16266"/>
    <w:rsid w:val="00D162D4"/>
    <w:rsid w:val="00D16363"/>
    <w:rsid w:val="00D16A9E"/>
    <w:rsid w:val="00D16B54"/>
    <w:rsid w:val="00D1731B"/>
    <w:rsid w:val="00D174CE"/>
    <w:rsid w:val="00D17BFA"/>
    <w:rsid w:val="00D17FBD"/>
    <w:rsid w:val="00D2022C"/>
    <w:rsid w:val="00D203E4"/>
    <w:rsid w:val="00D20757"/>
    <w:rsid w:val="00D207CC"/>
    <w:rsid w:val="00D21449"/>
    <w:rsid w:val="00D220A0"/>
    <w:rsid w:val="00D22584"/>
    <w:rsid w:val="00D22D0A"/>
    <w:rsid w:val="00D2325A"/>
    <w:rsid w:val="00D23331"/>
    <w:rsid w:val="00D238A9"/>
    <w:rsid w:val="00D23ABD"/>
    <w:rsid w:val="00D240D1"/>
    <w:rsid w:val="00D2457B"/>
    <w:rsid w:val="00D246BF"/>
    <w:rsid w:val="00D24966"/>
    <w:rsid w:val="00D24A05"/>
    <w:rsid w:val="00D24FAF"/>
    <w:rsid w:val="00D25603"/>
    <w:rsid w:val="00D257FB"/>
    <w:rsid w:val="00D25FCE"/>
    <w:rsid w:val="00D261C3"/>
    <w:rsid w:val="00D261C7"/>
    <w:rsid w:val="00D261D1"/>
    <w:rsid w:val="00D26480"/>
    <w:rsid w:val="00D26585"/>
    <w:rsid w:val="00D2681D"/>
    <w:rsid w:val="00D274EF"/>
    <w:rsid w:val="00D30ADC"/>
    <w:rsid w:val="00D30DDD"/>
    <w:rsid w:val="00D31066"/>
    <w:rsid w:val="00D312FE"/>
    <w:rsid w:val="00D31A2F"/>
    <w:rsid w:val="00D31C20"/>
    <w:rsid w:val="00D31F0D"/>
    <w:rsid w:val="00D32131"/>
    <w:rsid w:val="00D326DD"/>
    <w:rsid w:val="00D32AD8"/>
    <w:rsid w:val="00D32BF6"/>
    <w:rsid w:val="00D32FDE"/>
    <w:rsid w:val="00D337F9"/>
    <w:rsid w:val="00D33A7C"/>
    <w:rsid w:val="00D33AD9"/>
    <w:rsid w:val="00D33BAA"/>
    <w:rsid w:val="00D347D2"/>
    <w:rsid w:val="00D3499C"/>
    <w:rsid w:val="00D34AC8"/>
    <w:rsid w:val="00D34E9B"/>
    <w:rsid w:val="00D34E9F"/>
    <w:rsid w:val="00D350FC"/>
    <w:rsid w:val="00D35432"/>
    <w:rsid w:val="00D35CED"/>
    <w:rsid w:val="00D35D4C"/>
    <w:rsid w:val="00D35FD7"/>
    <w:rsid w:val="00D36543"/>
    <w:rsid w:val="00D36BD1"/>
    <w:rsid w:val="00D379BD"/>
    <w:rsid w:val="00D379D2"/>
    <w:rsid w:val="00D40459"/>
    <w:rsid w:val="00D40503"/>
    <w:rsid w:val="00D40686"/>
    <w:rsid w:val="00D40D37"/>
    <w:rsid w:val="00D40EB0"/>
    <w:rsid w:val="00D423F6"/>
    <w:rsid w:val="00D423F9"/>
    <w:rsid w:val="00D42AD7"/>
    <w:rsid w:val="00D43190"/>
    <w:rsid w:val="00D446D7"/>
    <w:rsid w:val="00D44BFF"/>
    <w:rsid w:val="00D4544B"/>
    <w:rsid w:val="00D4579A"/>
    <w:rsid w:val="00D467CD"/>
    <w:rsid w:val="00D46B35"/>
    <w:rsid w:val="00D4708E"/>
    <w:rsid w:val="00D474A3"/>
    <w:rsid w:val="00D474BC"/>
    <w:rsid w:val="00D47577"/>
    <w:rsid w:val="00D475C8"/>
    <w:rsid w:val="00D47BA1"/>
    <w:rsid w:val="00D5052C"/>
    <w:rsid w:val="00D510B9"/>
    <w:rsid w:val="00D51B73"/>
    <w:rsid w:val="00D51C66"/>
    <w:rsid w:val="00D524F0"/>
    <w:rsid w:val="00D52C52"/>
    <w:rsid w:val="00D52F66"/>
    <w:rsid w:val="00D52FF6"/>
    <w:rsid w:val="00D5309E"/>
    <w:rsid w:val="00D539C7"/>
    <w:rsid w:val="00D54BCC"/>
    <w:rsid w:val="00D552B6"/>
    <w:rsid w:val="00D553F8"/>
    <w:rsid w:val="00D560D1"/>
    <w:rsid w:val="00D56382"/>
    <w:rsid w:val="00D56C82"/>
    <w:rsid w:val="00D57AE7"/>
    <w:rsid w:val="00D606A2"/>
    <w:rsid w:val="00D62580"/>
    <w:rsid w:val="00D63406"/>
    <w:rsid w:val="00D63AB5"/>
    <w:rsid w:val="00D6409E"/>
    <w:rsid w:val="00D640DA"/>
    <w:rsid w:val="00D64ACE"/>
    <w:rsid w:val="00D65354"/>
    <w:rsid w:val="00D6582F"/>
    <w:rsid w:val="00D661BB"/>
    <w:rsid w:val="00D663A8"/>
    <w:rsid w:val="00D666EC"/>
    <w:rsid w:val="00D669C4"/>
    <w:rsid w:val="00D6749A"/>
    <w:rsid w:val="00D6776A"/>
    <w:rsid w:val="00D67CD7"/>
    <w:rsid w:val="00D67D64"/>
    <w:rsid w:val="00D67F70"/>
    <w:rsid w:val="00D704C2"/>
    <w:rsid w:val="00D70E6F"/>
    <w:rsid w:val="00D712A1"/>
    <w:rsid w:val="00D7130F"/>
    <w:rsid w:val="00D7136E"/>
    <w:rsid w:val="00D71777"/>
    <w:rsid w:val="00D71BC4"/>
    <w:rsid w:val="00D71C7C"/>
    <w:rsid w:val="00D7274B"/>
    <w:rsid w:val="00D727C3"/>
    <w:rsid w:val="00D72962"/>
    <w:rsid w:val="00D72D07"/>
    <w:rsid w:val="00D731F3"/>
    <w:rsid w:val="00D736BD"/>
    <w:rsid w:val="00D739DA"/>
    <w:rsid w:val="00D74046"/>
    <w:rsid w:val="00D74087"/>
    <w:rsid w:val="00D743C5"/>
    <w:rsid w:val="00D74694"/>
    <w:rsid w:val="00D746B5"/>
    <w:rsid w:val="00D74793"/>
    <w:rsid w:val="00D74C3E"/>
    <w:rsid w:val="00D752A9"/>
    <w:rsid w:val="00D7567E"/>
    <w:rsid w:val="00D759C8"/>
    <w:rsid w:val="00D7605E"/>
    <w:rsid w:val="00D766F0"/>
    <w:rsid w:val="00D8005D"/>
    <w:rsid w:val="00D80200"/>
    <w:rsid w:val="00D8035B"/>
    <w:rsid w:val="00D80D1B"/>
    <w:rsid w:val="00D81365"/>
    <w:rsid w:val="00D81410"/>
    <w:rsid w:val="00D81491"/>
    <w:rsid w:val="00D816B9"/>
    <w:rsid w:val="00D8176C"/>
    <w:rsid w:val="00D81F98"/>
    <w:rsid w:val="00D81FBD"/>
    <w:rsid w:val="00D8258F"/>
    <w:rsid w:val="00D827FB"/>
    <w:rsid w:val="00D82979"/>
    <w:rsid w:val="00D83056"/>
    <w:rsid w:val="00D8364D"/>
    <w:rsid w:val="00D837C4"/>
    <w:rsid w:val="00D83B42"/>
    <w:rsid w:val="00D83C93"/>
    <w:rsid w:val="00D83F05"/>
    <w:rsid w:val="00D84B95"/>
    <w:rsid w:val="00D85021"/>
    <w:rsid w:val="00D85642"/>
    <w:rsid w:val="00D86DB3"/>
    <w:rsid w:val="00D87142"/>
    <w:rsid w:val="00D87468"/>
    <w:rsid w:val="00D8752A"/>
    <w:rsid w:val="00D879C2"/>
    <w:rsid w:val="00D87FA0"/>
    <w:rsid w:val="00D90138"/>
    <w:rsid w:val="00D9086D"/>
    <w:rsid w:val="00D90A96"/>
    <w:rsid w:val="00D90B30"/>
    <w:rsid w:val="00D913D5"/>
    <w:rsid w:val="00D91632"/>
    <w:rsid w:val="00D91C44"/>
    <w:rsid w:val="00D920FD"/>
    <w:rsid w:val="00D92B1A"/>
    <w:rsid w:val="00D92C54"/>
    <w:rsid w:val="00D92F60"/>
    <w:rsid w:val="00D931D8"/>
    <w:rsid w:val="00D934F7"/>
    <w:rsid w:val="00D93B30"/>
    <w:rsid w:val="00D94467"/>
    <w:rsid w:val="00D95138"/>
    <w:rsid w:val="00D952C4"/>
    <w:rsid w:val="00D95BEB"/>
    <w:rsid w:val="00D96220"/>
    <w:rsid w:val="00D968D9"/>
    <w:rsid w:val="00D96B06"/>
    <w:rsid w:val="00D96BA0"/>
    <w:rsid w:val="00D97353"/>
    <w:rsid w:val="00D974FC"/>
    <w:rsid w:val="00D97F9A"/>
    <w:rsid w:val="00DA0168"/>
    <w:rsid w:val="00DA032C"/>
    <w:rsid w:val="00DA04F1"/>
    <w:rsid w:val="00DA0ADC"/>
    <w:rsid w:val="00DA10FE"/>
    <w:rsid w:val="00DA1545"/>
    <w:rsid w:val="00DA16AC"/>
    <w:rsid w:val="00DA186E"/>
    <w:rsid w:val="00DA1890"/>
    <w:rsid w:val="00DA18E1"/>
    <w:rsid w:val="00DA1C51"/>
    <w:rsid w:val="00DA2536"/>
    <w:rsid w:val="00DA2689"/>
    <w:rsid w:val="00DA2AEE"/>
    <w:rsid w:val="00DA3307"/>
    <w:rsid w:val="00DA3402"/>
    <w:rsid w:val="00DA35CD"/>
    <w:rsid w:val="00DA35DD"/>
    <w:rsid w:val="00DA4350"/>
    <w:rsid w:val="00DA4495"/>
    <w:rsid w:val="00DA47DB"/>
    <w:rsid w:val="00DA48C6"/>
    <w:rsid w:val="00DA4A82"/>
    <w:rsid w:val="00DA4BE6"/>
    <w:rsid w:val="00DA4EBD"/>
    <w:rsid w:val="00DA4F15"/>
    <w:rsid w:val="00DA5083"/>
    <w:rsid w:val="00DA5099"/>
    <w:rsid w:val="00DA54A7"/>
    <w:rsid w:val="00DA589A"/>
    <w:rsid w:val="00DA59A4"/>
    <w:rsid w:val="00DA6624"/>
    <w:rsid w:val="00DA66AA"/>
    <w:rsid w:val="00DA6905"/>
    <w:rsid w:val="00DA7156"/>
    <w:rsid w:val="00DA79EF"/>
    <w:rsid w:val="00DA7CCC"/>
    <w:rsid w:val="00DA7E93"/>
    <w:rsid w:val="00DB0A2F"/>
    <w:rsid w:val="00DB0D45"/>
    <w:rsid w:val="00DB1405"/>
    <w:rsid w:val="00DB16E3"/>
    <w:rsid w:val="00DB1BBB"/>
    <w:rsid w:val="00DB298E"/>
    <w:rsid w:val="00DB2F86"/>
    <w:rsid w:val="00DB35EA"/>
    <w:rsid w:val="00DB398A"/>
    <w:rsid w:val="00DB3A0A"/>
    <w:rsid w:val="00DB4894"/>
    <w:rsid w:val="00DB56E4"/>
    <w:rsid w:val="00DB58F7"/>
    <w:rsid w:val="00DB5AB4"/>
    <w:rsid w:val="00DB5CA6"/>
    <w:rsid w:val="00DB5E9C"/>
    <w:rsid w:val="00DB6182"/>
    <w:rsid w:val="00DB62B2"/>
    <w:rsid w:val="00DB719C"/>
    <w:rsid w:val="00DB72E8"/>
    <w:rsid w:val="00DB77A9"/>
    <w:rsid w:val="00DB7D5A"/>
    <w:rsid w:val="00DC00B5"/>
    <w:rsid w:val="00DC0A9A"/>
    <w:rsid w:val="00DC0B8B"/>
    <w:rsid w:val="00DC0D06"/>
    <w:rsid w:val="00DC148B"/>
    <w:rsid w:val="00DC1667"/>
    <w:rsid w:val="00DC1985"/>
    <w:rsid w:val="00DC1BC9"/>
    <w:rsid w:val="00DC1FA3"/>
    <w:rsid w:val="00DC201D"/>
    <w:rsid w:val="00DC2336"/>
    <w:rsid w:val="00DC2568"/>
    <w:rsid w:val="00DC2ABA"/>
    <w:rsid w:val="00DC373C"/>
    <w:rsid w:val="00DC393C"/>
    <w:rsid w:val="00DC3C65"/>
    <w:rsid w:val="00DC3C73"/>
    <w:rsid w:val="00DC3F40"/>
    <w:rsid w:val="00DC452E"/>
    <w:rsid w:val="00DC46B4"/>
    <w:rsid w:val="00DC4744"/>
    <w:rsid w:val="00DC5914"/>
    <w:rsid w:val="00DC624C"/>
    <w:rsid w:val="00DC6A55"/>
    <w:rsid w:val="00DC7408"/>
    <w:rsid w:val="00DC7735"/>
    <w:rsid w:val="00DC7830"/>
    <w:rsid w:val="00DC7940"/>
    <w:rsid w:val="00DC7BEF"/>
    <w:rsid w:val="00DD0031"/>
    <w:rsid w:val="00DD0095"/>
    <w:rsid w:val="00DD0215"/>
    <w:rsid w:val="00DD0EF4"/>
    <w:rsid w:val="00DD13AD"/>
    <w:rsid w:val="00DD21DC"/>
    <w:rsid w:val="00DD30C9"/>
    <w:rsid w:val="00DD319A"/>
    <w:rsid w:val="00DD3639"/>
    <w:rsid w:val="00DD3ADA"/>
    <w:rsid w:val="00DD47E2"/>
    <w:rsid w:val="00DD53CA"/>
    <w:rsid w:val="00DD57CA"/>
    <w:rsid w:val="00DD58C7"/>
    <w:rsid w:val="00DD5A24"/>
    <w:rsid w:val="00DD5D6D"/>
    <w:rsid w:val="00DD5D8B"/>
    <w:rsid w:val="00DD6018"/>
    <w:rsid w:val="00DD6A09"/>
    <w:rsid w:val="00DD70E9"/>
    <w:rsid w:val="00DD7903"/>
    <w:rsid w:val="00DD7A11"/>
    <w:rsid w:val="00DE0EE6"/>
    <w:rsid w:val="00DE11F3"/>
    <w:rsid w:val="00DE14E5"/>
    <w:rsid w:val="00DE1C9C"/>
    <w:rsid w:val="00DE1DE2"/>
    <w:rsid w:val="00DE1E2C"/>
    <w:rsid w:val="00DE2A7E"/>
    <w:rsid w:val="00DE2BA3"/>
    <w:rsid w:val="00DE2C58"/>
    <w:rsid w:val="00DE31F6"/>
    <w:rsid w:val="00DE3D2A"/>
    <w:rsid w:val="00DE46E2"/>
    <w:rsid w:val="00DE516C"/>
    <w:rsid w:val="00DE545C"/>
    <w:rsid w:val="00DE5619"/>
    <w:rsid w:val="00DE5799"/>
    <w:rsid w:val="00DE6207"/>
    <w:rsid w:val="00DE6FA4"/>
    <w:rsid w:val="00DE7077"/>
    <w:rsid w:val="00DE7A9E"/>
    <w:rsid w:val="00DE7F57"/>
    <w:rsid w:val="00DF034C"/>
    <w:rsid w:val="00DF0B9B"/>
    <w:rsid w:val="00DF11C0"/>
    <w:rsid w:val="00DF17E4"/>
    <w:rsid w:val="00DF1F95"/>
    <w:rsid w:val="00DF2AA1"/>
    <w:rsid w:val="00DF35E7"/>
    <w:rsid w:val="00DF37FB"/>
    <w:rsid w:val="00DF3A3C"/>
    <w:rsid w:val="00DF3D61"/>
    <w:rsid w:val="00DF4034"/>
    <w:rsid w:val="00DF435C"/>
    <w:rsid w:val="00DF453B"/>
    <w:rsid w:val="00DF474D"/>
    <w:rsid w:val="00DF49DF"/>
    <w:rsid w:val="00DF4BC5"/>
    <w:rsid w:val="00DF4FBD"/>
    <w:rsid w:val="00DF51AD"/>
    <w:rsid w:val="00DF55EA"/>
    <w:rsid w:val="00DF5F63"/>
    <w:rsid w:val="00DF60FE"/>
    <w:rsid w:val="00DF6901"/>
    <w:rsid w:val="00DF721B"/>
    <w:rsid w:val="00DF7664"/>
    <w:rsid w:val="00DF786F"/>
    <w:rsid w:val="00E01599"/>
    <w:rsid w:val="00E017D4"/>
    <w:rsid w:val="00E018B3"/>
    <w:rsid w:val="00E01CEC"/>
    <w:rsid w:val="00E01F02"/>
    <w:rsid w:val="00E020B5"/>
    <w:rsid w:val="00E02904"/>
    <w:rsid w:val="00E02CB0"/>
    <w:rsid w:val="00E02D76"/>
    <w:rsid w:val="00E02E9B"/>
    <w:rsid w:val="00E03963"/>
    <w:rsid w:val="00E044C9"/>
    <w:rsid w:val="00E04B52"/>
    <w:rsid w:val="00E04BA7"/>
    <w:rsid w:val="00E0505C"/>
    <w:rsid w:val="00E05256"/>
    <w:rsid w:val="00E0582D"/>
    <w:rsid w:val="00E05E2B"/>
    <w:rsid w:val="00E05F8D"/>
    <w:rsid w:val="00E06672"/>
    <w:rsid w:val="00E06848"/>
    <w:rsid w:val="00E0700B"/>
    <w:rsid w:val="00E0715F"/>
    <w:rsid w:val="00E073BC"/>
    <w:rsid w:val="00E0755A"/>
    <w:rsid w:val="00E0782A"/>
    <w:rsid w:val="00E07EEA"/>
    <w:rsid w:val="00E105C1"/>
    <w:rsid w:val="00E10C08"/>
    <w:rsid w:val="00E112B4"/>
    <w:rsid w:val="00E113F2"/>
    <w:rsid w:val="00E11E5D"/>
    <w:rsid w:val="00E13103"/>
    <w:rsid w:val="00E13251"/>
    <w:rsid w:val="00E1353A"/>
    <w:rsid w:val="00E13D7A"/>
    <w:rsid w:val="00E144D6"/>
    <w:rsid w:val="00E14805"/>
    <w:rsid w:val="00E1499C"/>
    <w:rsid w:val="00E14D4D"/>
    <w:rsid w:val="00E15063"/>
    <w:rsid w:val="00E153BE"/>
    <w:rsid w:val="00E157F7"/>
    <w:rsid w:val="00E15D14"/>
    <w:rsid w:val="00E16464"/>
    <w:rsid w:val="00E205F2"/>
    <w:rsid w:val="00E21514"/>
    <w:rsid w:val="00E217EC"/>
    <w:rsid w:val="00E21B27"/>
    <w:rsid w:val="00E21C24"/>
    <w:rsid w:val="00E2217B"/>
    <w:rsid w:val="00E2220D"/>
    <w:rsid w:val="00E22A60"/>
    <w:rsid w:val="00E22AA0"/>
    <w:rsid w:val="00E22F6C"/>
    <w:rsid w:val="00E23523"/>
    <w:rsid w:val="00E23A46"/>
    <w:rsid w:val="00E244E7"/>
    <w:rsid w:val="00E2468F"/>
    <w:rsid w:val="00E247FF"/>
    <w:rsid w:val="00E24878"/>
    <w:rsid w:val="00E249CE"/>
    <w:rsid w:val="00E24ADB"/>
    <w:rsid w:val="00E255B7"/>
    <w:rsid w:val="00E25D48"/>
    <w:rsid w:val="00E26082"/>
    <w:rsid w:val="00E26CF7"/>
    <w:rsid w:val="00E26FB4"/>
    <w:rsid w:val="00E26FD7"/>
    <w:rsid w:val="00E27848"/>
    <w:rsid w:val="00E30155"/>
    <w:rsid w:val="00E304C4"/>
    <w:rsid w:val="00E30690"/>
    <w:rsid w:val="00E3091E"/>
    <w:rsid w:val="00E30DA8"/>
    <w:rsid w:val="00E3130F"/>
    <w:rsid w:val="00E31783"/>
    <w:rsid w:val="00E31A3A"/>
    <w:rsid w:val="00E324EF"/>
    <w:rsid w:val="00E32B53"/>
    <w:rsid w:val="00E32BD7"/>
    <w:rsid w:val="00E3329B"/>
    <w:rsid w:val="00E337FA"/>
    <w:rsid w:val="00E3386D"/>
    <w:rsid w:val="00E33961"/>
    <w:rsid w:val="00E33BF8"/>
    <w:rsid w:val="00E3417E"/>
    <w:rsid w:val="00E34593"/>
    <w:rsid w:val="00E35CE7"/>
    <w:rsid w:val="00E3622F"/>
    <w:rsid w:val="00E363F3"/>
    <w:rsid w:val="00E364E2"/>
    <w:rsid w:val="00E36776"/>
    <w:rsid w:val="00E3689C"/>
    <w:rsid w:val="00E36F76"/>
    <w:rsid w:val="00E3710C"/>
    <w:rsid w:val="00E37462"/>
    <w:rsid w:val="00E37CC4"/>
    <w:rsid w:val="00E40291"/>
    <w:rsid w:val="00E402C8"/>
    <w:rsid w:val="00E404E0"/>
    <w:rsid w:val="00E40E4D"/>
    <w:rsid w:val="00E41082"/>
    <w:rsid w:val="00E4164E"/>
    <w:rsid w:val="00E41C50"/>
    <w:rsid w:val="00E4461F"/>
    <w:rsid w:val="00E45081"/>
    <w:rsid w:val="00E452C2"/>
    <w:rsid w:val="00E4546E"/>
    <w:rsid w:val="00E45AEB"/>
    <w:rsid w:val="00E45E2C"/>
    <w:rsid w:val="00E45F46"/>
    <w:rsid w:val="00E47446"/>
    <w:rsid w:val="00E4788B"/>
    <w:rsid w:val="00E47D62"/>
    <w:rsid w:val="00E50A31"/>
    <w:rsid w:val="00E50C8D"/>
    <w:rsid w:val="00E5113A"/>
    <w:rsid w:val="00E513A3"/>
    <w:rsid w:val="00E515F4"/>
    <w:rsid w:val="00E517D6"/>
    <w:rsid w:val="00E51D7A"/>
    <w:rsid w:val="00E5223E"/>
    <w:rsid w:val="00E528B8"/>
    <w:rsid w:val="00E52AD1"/>
    <w:rsid w:val="00E52AEC"/>
    <w:rsid w:val="00E52B99"/>
    <w:rsid w:val="00E52F12"/>
    <w:rsid w:val="00E53268"/>
    <w:rsid w:val="00E5369E"/>
    <w:rsid w:val="00E53A52"/>
    <w:rsid w:val="00E53EFA"/>
    <w:rsid w:val="00E53F4D"/>
    <w:rsid w:val="00E54262"/>
    <w:rsid w:val="00E54AFB"/>
    <w:rsid w:val="00E5516E"/>
    <w:rsid w:val="00E552B9"/>
    <w:rsid w:val="00E55443"/>
    <w:rsid w:val="00E554D7"/>
    <w:rsid w:val="00E5554C"/>
    <w:rsid w:val="00E55AF5"/>
    <w:rsid w:val="00E55E2D"/>
    <w:rsid w:val="00E562C2"/>
    <w:rsid w:val="00E563B9"/>
    <w:rsid w:val="00E565D4"/>
    <w:rsid w:val="00E56F6B"/>
    <w:rsid w:val="00E57B56"/>
    <w:rsid w:val="00E57C00"/>
    <w:rsid w:val="00E60328"/>
    <w:rsid w:val="00E60B27"/>
    <w:rsid w:val="00E60B4C"/>
    <w:rsid w:val="00E61060"/>
    <w:rsid w:val="00E61097"/>
    <w:rsid w:val="00E613DD"/>
    <w:rsid w:val="00E62023"/>
    <w:rsid w:val="00E623F1"/>
    <w:rsid w:val="00E62B06"/>
    <w:rsid w:val="00E632D4"/>
    <w:rsid w:val="00E63356"/>
    <w:rsid w:val="00E63743"/>
    <w:rsid w:val="00E63CF6"/>
    <w:rsid w:val="00E64143"/>
    <w:rsid w:val="00E64554"/>
    <w:rsid w:val="00E6518F"/>
    <w:rsid w:val="00E65201"/>
    <w:rsid w:val="00E657A9"/>
    <w:rsid w:val="00E65B2D"/>
    <w:rsid w:val="00E66778"/>
    <w:rsid w:val="00E66DAD"/>
    <w:rsid w:val="00E66F77"/>
    <w:rsid w:val="00E67150"/>
    <w:rsid w:val="00E67207"/>
    <w:rsid w:val="00E679BC"/>
    <w:rsid w:val="00E70189"/>
    <w:rsid w:val="00E701F7"/>
    <w:rsid w:val="00E70290"/>
    <w:rsid w:val="00E70291"/>
    <w:rsid w:val="00E70409"/>
    <w:rsid w:val="00E704A4"/>
    <w:rsid w:val="00E7054B"/>
    <w:rsid w:val="00E71358"/>
    <w:rsid w:val="00E716F5"/>
    <w:rsid w:val="00E71747"/>
    <w:rsid w:val="00E722BA"/>
    <w:rsid w:val="00E729FE"/>
    <w:rsid w:val="00E732B1"/>
    <w:rsid w:val="00E732F7"/>
    <w:rsid w:val="00E733DA"/>
    <w:rsid w:val="00E7437F"/>
    <w:rsid w:val="00E743D0"/>
    <w:rsid w:val="00E7497B"/>
    <w:rsid w:val="00E750FB"/>
    <w:rsid w:val="00E75BC0"/>
    <w:rsid w:val="00E75CE9"/>
    <w:rsid w:val="00E75FFE"/>
    <w:rsid w:val="00E7607E"/>
    <w:rsid w:val="00E76903"/>
    <w:rsid w:val="00E772EB"/>
    <w:rsid w:val="00E772FC"/>
    <w:rsid w:val="00E77C34"/>
    <w:rsid w:val="00E77CBF"/>
    <w:rsid w:val="00E77FEA"/>
    <w:rsid w:val="00E8054C"/>
    <w:rsid w:val="00E80B85"/>
    <w:rsid w:val="00E8120E"/>
    <w:rsid w:val="00E816BF"/>
    <w:rsid w:val="00E8239B"/>
    <w:rsid w:val="00E824FE"/>
    <w:rsid w:val="00E8299D"/>
    <w:rsid w:val="00E82A33"/>
    <w:rsid w:val="00E8303A"/>
    <w:rsid w:val="00E833A1"/>
    <w:rsid w:val="00E83571"/>
    <w:rsid w:val="00E8359B"/>
    <w:rsid w:val="00E842E3"/>
    <w:rsid w:val="00E846B5"/>
    <w:rsid w:val="00E84B9B"/>
    <w:rsid w:val="00E84DDC"/>
    <w:rsid w:val="00E85081"/>
    <w:rsid w:val="00E852E2"/>
    <w:rsid w:val="00E85662"/>
    <w:rsid w:val="00E86454"/>
    <w:rsid w:val="00E864D2"/>
    <w:rsid w:val="00E866F0"/>
    <w:rsid w:val="00E86F70"/>
    <w:rsid w:val="00E8779B"/>
    <w:rsid w:val="00E87F30"/>
    <w:rsid w:val="00E90888"/>
    <w:rsid w:val="00E9096B"/>
    <w:rsid w:val="00E9161F"/>
    <w:rsid w:val="00E91735"/>
    <w:rsid w:val="00E91C77"/>
    <w:rsid w:val="00E91FB6"/>
    <w:rsid w:val="00E9283A"/>
    <w:rsid w:val="00E9306A"/>
    <w:rsid w:val="00E93170"/>
    <w:rsid w:val="00E94A9F"/>
    <w:rsid w:val="00E94AD2"/>
    <w:rsid w:val="00E95022"/>
    <w:rsid w:val="00E9557B"/>
    <w:rsid w:val="00E96729"/>
    <w:rsid w:val="00E96ABC"/>
    <w:rsid w:val="00E97623"/>
    <w:rsid w:val="00EA003C"/>
    <w:rsid w:val="00EA0540"/>
    <w:rsid w:val="00EA0AEF"/>
    <w:rsid w:val="00EA0BCF"/>
    <w:rsid w:val="00EA0D56"/>
    <w:rsid w:val="00EA1CAE"/>
    <w:rsid w:val="00EA1D9E"/>
    <w:rsid w:val="00EA2AF4"/>
    <w:rsid w:val="00EA2F77"/>
    <w:rsid w:val="00EA3260"/>
    <w:rsid w:val="00EA339D"/>
    <w:rsid w:val="00EA3627"/>
    <w:rsid w:val="00EA39C2"/>
    <w:rsid w:val="00EA3F11"/>
    <w:rsid w:val="00EA3F87"/>
    <w:rsid w:val="00EA4462"/>
    <w:rsid w:val="00EA4B33"/>
    <w:rsid w:val="00EA4BD0"/>
    <w:rsid w:val="00EA4C4C"/>
    <w:rsid w:val="00EA4DF6"/>
    <w:rsid w:val="00EA52F7"/>
    <w:rsid w:val="00EA5937"/>
    <w:rsid w:val="00EA5F8E"/>
    <w:rsid w:val="00EA5FC8"/>
    <w:rsid w:val="00EA6A0D"/>
    <w:rsid w:val="00EA6B73"/>
    <w:rsid w:val="00EA73EF"/>
    <w:rsid w:val="00EB077D"/>
    <w:rsid w:val="00EB0B5E"/>
    <w:rsid w:val="00EB10E7"/>
    <w:rsid w:val="00EB1EE0"/>
    <w:rsid w:val="00EB262F"/>
    <w:rsid w:val="00EB3025"/>
    <w:rsid w:val="00EB3288"/>
    <w:rsid w:val="00EB350A"/>
    <w:rsid w:val="00EB3FA6"/>
    <w:rsid w:val="00EB40E7"/>
    <w:rsid w:val="00EB4B09"/>
    <w:rsid w:val="00EB5887"/>
    <w:rsid w:val="00EB5D3D"/>
    <w:rsid w:val="00EB6859"/>
    <w:rsid w:val="00EB6A30"/>
    <w:rsid w:val="00EB6A89"/>
    <w:rsid w:val="00EB6CD8"/>
    <w:rsid w:val="00EB73A7"/>
    <w:rsid w:val="00EB744F"/>
    <w:rsid w:val="00EB7828"/>
    <w:rsid w:val="00EB7A46"/>
    <w:rsid w:val="00EC03F9"/>
    <w:rsid w:val="00EC08BB"/>
    <w:rsid w:val="00EC08D9"/>
    <w:rsid w:val="00EC0BED"/>
    <w:rsid w:val="00EC1719"/>
    <w:rsid w:val="00EC1724"/>
    <w:rsid w:val="00EC1891"/>
    <w:rsid w:val="00EC1C2C"/>
    <w:rsid w:val="00EC21F9"/>
    <w:rsid w:val="00EC264D"/>
    <w:rsid w:val="00EC2A45"/>
    <w:rsid w:val="00EC2A64"/>
    <w:rsid w:val="00EC2C5F"/>
    <w:rsid w:val="00EC3982"/>
    <w:rsid w:val="00EC3F8F"/>
    <w:rsid w:val="00EC42DA"/>
    <w:rsid w:val="00EC5079"/>
    <w:rsid w:val="00EC53B2"/>
    <w:rsid w:val="00EC5481"/>
    <w:rsid w:val="00EC5644"/>
    <w:rsid w:val="00EC58B2"/>
    <w:rsid w:val="00EC62E3"/>
    <w:rsid w:val="00EC69F8"/>
    <w:rsid w:val="00EC78D9"/>
    <w:rsid w:val="00EC7B91"/>
    <w:rsid w:val="00ED03CC"/>
    <w:rsid w:val="00ED0B13"/>
    <w:rsid w:val="00ED0F06"/>
    <w:rsid w:val="00ED10B4"/>
    <w:rsid w:val="00ED1D79"/>
    <w:rsid w:val="00ED2121"/>
    <w:rsid w:val="00ED2CFC"/>
    <w:rsid w:val="00ED2F06"/>
    <w:rsid w:val="00ED3624"/>
    <w:rsid w:val="00ED375B"/>
    <w:rsid w:val="00ED3A3D"/>
    <w:rsid w:val="00ED4BB3"/>
    <w:rsid w:val="00ED51EF"/>
    <w:rsid w:val="00ED577E"/>
    <w:rsid w:val="00ED5937"/>
    <w:rsid w:val="00ED6685"/>
    <w:rsid w:val="00ED6A57"/>
    <w:rsid w:val="00ED6CDE"/>
    <w:rsid w:val="00ED7092"/>
    <w:rsid w:val="00ED7205"/>
    <w:rsid w:val="00ED76B7"/>
    <w:rsid w:val="00EE0231"/>
    <w:rsid w:val="00EE07A7"/>
    <w:rsid w:val="00EE08BA"/>
    <w:rsid w:val="00EE09B8"/>
    <w:rsid w:val="00EE1344"/>
    <w:rsid w:val="00EE13DC"/>
    <w:rsid w:val="00EE166B"/>
    <w:rsid w:val="00EE16E3"/>
    <w:rsid w:val="00EE2030"/>
    <w:rsid w:val="00EE22B0"/>
    <w:rsid w:val="00EE31A4"/>
    <w:rsid w:val="00EE3A3A"/>
    <w:rsid w:val="00EE4BF2"/>
    <w:rsid w:val="00EE4C13"/>
    <w:rsid w:val="00EE4E53"/>
    <w:rsid w:val="00EE5647"/>
    <w:rsid w:val="00EE5652"/>
    <w:rsid w:val="00EE5AB5"/>
    <w:rsid w:val="00EE5BA8"/>
    <w:rsid w:val="00EE5EBE"/>
    <w:rsid w:val="00EE6257"/>
    <w:rsid w:val="00EE63A8"/>
    <w:rsid w:val="00EE70CF"/>
    <w:rsid w:val="00EF040E"/>
    <w:rsid w:val="00EF0A3C"/>
    <w:rsid w:val="00EF0BA8"/>
    <w:rsid w:val="00EF13A1"/>
    <w:rsid w:val="00EF1ED6"/>
    <w:rsid w:val="00EF218A"/>
    <w:rsid w:val="00EF2683"/>
    <w:rsid w:val="00EF2C40"/>
    <w:rsid w:val="00EF32AD"/>
    <w:rsid w:val="00EF3D50"/>
    <w:rsid w:val="00EF4267"/>
    <w:rsid w:val="00EF452F"/>
    <w:rsid w:val="00EF4EE9"/>
    <w:rsid w:val="00EF4FF8"/>
    <w:rsid w:val="00EF50A9"/>
    <w:rsid w:val="00EF5167"/>
    <w:rsid w:val="00EF5455"/>
    <w:rsid w:val="00EF5F85"/>
    <w:rsid w:val="00EF5FAA"/>
    <w:rsid w:val="00EF602D"/>
    <w:rsid w:val="00EF66B5"/>
    <w:rsid w:val="00EF6D18"/>
    <w:rsid w:val="00EF71C8"/>
    <w:rsid w:val="00EF751D"/>
    <w:rsid w:val="00EF757A"/>
    <w:rsid w:val="00EF7AE2"/>
    <w:rsid w:val="00EF7CA6"/>
    <w:rsid w:val="00F00B38"/>
    <w:rsid w:val="00F00B63"/>
    <w:rsid w:val="00F01112"/>
    <w:rsid w:val="00F01555"/>
    <w:rsid w:val="00F015D4"/>
    <w:rsid w:val="00F020E2"/>
    <w:rsid w:val="00F024B9"/>
    <w:rsid w:val="00F02CF8"/>
    <w:rsid w:val="00F02FC8"/>
    <w:rsid w:val="00F0311A"/>
    <w:rsid w:val="00F04048"/>
    <w:rsid w:val="00F04226"/>
    <w:rsid w:val="00F043A5"/>
    <w:rsid w:val="00F047EC"/>
    <w:rsid w:val="00F04CEC"/>
    <w:rsid w:val="00F05200"/>
    <w:rsid w:val="00F06063"/>
    <w:rsid w:val="00F06093"/>
    <w:rsid w:val="00F06D56"/>
    <w:rsid w:val="00F076FA"/>
    <w:rsid w:val="00F07C4B"/>
    <w:rsid w:val="00F07F0C"/>
    <w:rsid w:val="00F107E6"/>
    <w:rsid w:val="00F10B99"/>
    <w:rsid w:val="00F111D5"/>
    <w:rsid w:val="00F11615"/>
    <w:rsid w:val="00F11669"/>
    <w:rsid w:val="00F119F3"/>
    <w:rsid w:val="00F11C3A"/>
    <w:rsid w:val="00F12243"/>
    <w:rsid w:val="00F12B54"/>
    <w:rsid w:val="00F13081"/>
    <w:rsid w:val="00F13AD9"/>
    <w:rsid w:val="00F13BE5"/>
    <w:rsid w:val="00F13C0A"/>
    <w:rsid w:val="00F14351"/>
    <w:rsid w:val="00F147B4"/>
    <w:rsid w:val="00F147CC"/>
    <w:rsid w:val="00F148AB"/>
    <w:rsid w:val="00F149DB"/>
    <w:rsid w:val="00F149FD"/>
    <w:rsid w:val="00F14A6B"/>
    <w:rsid w:val="00F14AAA"/>
    <w:rsid w:val="00F14C8E"/>
    <w:rsid w:val="00F15260"/>
    <w:rsid w:val="00F15AD3"/>
    <w:rsid w:val="00F16925"/>
    <w:rsid w:val="00F16DFF"/>
    <w:rsid w:val="00F17066"/>
    <w:rsid w:val="00F170E0"/>
    <w:rsid w:val="00F17591"/>
    <w:rsid w:val="00F20278"/>
    <w:rsid w:val="00F204FE"/>
    <w:rsid w:val="00F21128"/>
    <w:rsid w:val="00F216A0"/>
    <w:rsid w:val="00F21B30"/>
    <w:rsid w:val="00F21BE1"/>
    <w:rsid w:val="00F21DA2"/>
    <w:rsid w:val="00F21EC8"/>
    <w:rsid w:val="00F229C9"/>
    <w:rsid w:val="00F22A0F"/>
    <w:rsid w:val="00F22D25"/>
    <w:rsid w:val="00F22E79"/>
    <w:rsid w:val="00F22EC3"/>
    <w:rsid w:val="00F23110"/>
    <w:rsid w:val="00F231E3"/>
    <w:rsid w:val="00F2466F"/>
    <w:rsid w:val="00F24791"/>
    <w:rsid w:val="00F24E5C"/>
    <w:rsid w:val="00F24ED5"/>
    <w:rsid w:val="00F264F0"/>
    <w:rsid w:val="00F26B46"/>
    <w:rsid w:val="00F26B93"/>
    <w:rsid w:val="00F27117"/>
    <w:rsid w:val="00F30B41"/>
    <w:rsid w:val="00F30B7A"/>
    <w:rsid w:val="00F31355"/>
    <w:rsid w:val="00F31E50"/>
    <w:rsid w:val="00F3200E"/>
    <w:rsid w:val="00F32015"/>
    <w:rsid w:val="00F323DB"/>
    <w:rsid w:val="00F32753"/>
    <w:rsid w:val="00F328AB"/>
    <w:rsid w:val="00F32AEC"/>
    <w:rsid w:val="00F32F51"/>
    <w:rsid w:val="00F335D2"/>
    <w:rsid w:val="00F33632"/>
    <w:rsid w:val="00F33B50"/>
    <w:rsid w:val="00F340ED"/>
    <w:rsid w:val="00F34BBC"/>
    <w:rsid w:val="00F34E52"/>
    <w:rsid w:val="00F34FD0"/>
    <w:rsid w:val="00F35139"/>
    <w:rsid w:val="00F35182"/>
    <w:rsid w:val="00F35A0A"/>
    <w:rsid w:val="00F35B36"/>
    <w:rsid w:val="00F367CC"/>
    <w:rsid w:val="00F36CC8"/>
    <w:rsid w:val="00F36E66"/>
    <w:rsid w:val="00F3779D"/>
    <w:rsid w:val="00F3787C"/>
    <w:rsid w:val="00F37E5A"/>
    <w:rsid w:val="00F37F43"/>
    <w:rsid w:val="00F37F9E"/>
    <w:rsid w:val="00F40AED"/>
    <w:rsid w:val="00F40EF0"/>
    <w:rsid w:val="00F41936"/>
    <w:rsid w:val="00F41BC6"/>
    <w:rsid w:val="00F427B9"/>
    <w:rsid w:val="00F42A54"/>
    <w:rsid w:val="00F42C2B"/>
    <w:rsid w:val="00F43992"/>
    <w:rsid w:val="00F43F3D"/>
    <w:rsid w:val="00F44836"/>
    <w:rsid w:val="00F44AEB"/>
    <w:rsid w:val="00F44DA9"/>
    <w:rsid w:val="00F452B8"/>
    <w:rsid w:val="00F455F4"/>
    <w:rsid w:val="00F4598A"/>
    <w:rsid w:val="00F45ECF"/>
    <w:rsid w:val="00F46F38"/>
    <w:rsid w:val="00F47A1E"/>
    <w:rsid w:val="00F50769"/>
    <w:rsid w:val="00F50810"/>
    <w:rsid w:val="00F5098B"/>
    <w:rsid w:val="00F50E48"/>
    <w:rsid w:val="00F510BE"/>
    <w:rsid w:val="00F511D7"/>
    <w:rsid w:val="00F51449"/>
    <w:rsid w:val="00F51BCE"/>
    <w:rsid w:val="00F51DA7"/>
    <w:rsid w:val="00F51F57"/>
    <w:rsid w:val="00F51F7F"/>
    <w:rsid w:val="00F51F96"/>
    <w:rsid w:val="00F52660"/>
    <w:rsid w:val="00F52914"/>
    <w:rsid w:val="00F52E58"/>
    <w:rsid w:val="00F5316D"/>
    <w:rsid w:val="00F531D6"/>
    <w:rsid w:val="00F53935"/>
    <w:rsid w:val="00F53BD2"/>
    <w:rsid w:val="00F53E0C"/>
    <w:rsid w:val="00F53E4E"/>
    <w:rsid w:val="00F54018"/>
    <w:rsid w:val="00F54A52"/>
    <w:rsid w:val="00F54B3C"/>
    <w:rsid w:val="00F54E19"/>
    <w:rsid w:val="00F56429"/>
    <w:rsid w:val="00F56533"/>
    <w:rsid w:val="00F57695"/>
    <w:rsid w:val="00F57F5F"/>
    <w:rsid w:val="00F61017"/>
    <w:rsid w:val="00F610DA"/>
    <w:rsid w:val="00F611A2"/>
    <w:rsid w:val="00F61538"/>
    <w:rsid w:val="00F6295A"/>
    <w:rsid w:val="00F62DA4"/>
    <w:rsid w:val="00F6315D"/>
    <w:rsid w:val="00F63186"/>
    <w:rsid w:val="00F638CF"/>
    <w:rsid w:val="00F656FF"/>
    <w:rsid w:val="00F65A64"/>
    <w:rsid w:val="00F66BBF"/>
    <w:rsid w:val="00F66D0F"/>
    <w:rsid w:val="00F66E54"/>
    <w:rsid w:val="00F67308"/>
    <w:rsid w:val="00F67940"/>
    <w:rsid w:val="00F67AE4"/>
    <w:rsid w:val="00F67AF7"/>
    <w:rsid w:val="00F703A7"/>
    <w:rsid w:val="00F70736"/>
    <w:rsid w:val="00F70A6C"/>
    <w:rsid w:val="00F70B08"/>
    <w:rsid w:val="00F70FFC"/>
    <w:rsid w:val="00F713E6"/>
    <w:rsid w:val="00F71448"/>
    <w:rsid w:val="00F7226B"/>
    <w:rsid w:val="00F72388"/>
    <w:rsid w:val="00F728D3"/>
    <w:rsid w:val="00F73042"/>
    <w:rsid w:val="00F744E8"/>
    <w:rsid w:val="00F7460B"/>
    <w:rsid w:val="00F74AF3"/>
    <w:rsid w:val="00F74E25"/>
    <w:rsid w:val="00F752B0"/>
    <w:rsid w:val="00F75491"/>
    <w:rsid w:val="00F7565E"/>
    <w:rsid w:val="00F75A5D"/>
    <w:rsid w:val="00F75C6D"/>
    <w:rsid w:val="00F76B22"/>
    <w:rsid w:val="00F76BC6"/>
    <w:rsid w:val="00F76FAE"/>
    <w:rsid w:val="00F77333"/>
    <w:rsid w:val="00F77A85"/>
    <w:rsid w:val="00F77C54"/>
    <w:rsid w:val="00F807CB"/>
    <w:rsid w:val="00F808E9"/>
    <w:rsid w:val="00F80BB1"/>
    <w:rsid w:val="00F8104C"/>
    <w:rsid w:val="00F813C1"/>
    <w:rsid w:val="00F829C3"/>
    <w:rsid w:val="00F83318"/>
    <w:rsid w:val="00F833D1"/>
    <w:rsid w:val="00F83B8E"/>
    <w:rsid w:val="00F83FD4"/>
    <w:rsid w:val="00F840FB"/>
    <w:rsid w:val="00F84CC5"/>
    <w:rsid w:val="00F85A88"/>
    <w:rsid w:val="00F85EBB"/>
    <w:rsid w:val="00F86E9A"/>
    <w:rsid w:val="00F87021"/>
    <w:rsid w:val="00F8716A"/>
    <w:rsid w:val="00F87586"/>
    <w:rsid w:val="00F87635"/>
    <w:rsid w:val="00F87814"/>
    <w:rsid w:val="00F90E29"/>
    <w:rsid w:val="00F913C0"/>
    <w:rsid w:val="00F918E5"/>
    <w:rsid w:val="00F91B08"/>
    <w:rsid w:val="00F91CCD"/>
    <w:rsid w:val="00F923FF"/>
    <w:rsid w:val="00F92C76"/>
    <w:rsid w:val="00F9303C"/>
    <w:rsid w:val="00F931A6"/>
    <w:rsid w:val="00F93ABA"/>
    <w:rsid w:val="00F93D5D"/>
    <w:rsid w:val="00F93FD4"/>
    <w:rsid w:val="00F941ED"/>
    <w:rsid w:val="00F943D7"/>
    <w:rsid w:val="00F94D81"/>
    <w:rsid w:val="00F9510B"/>
    <w:rsid w:val="00F95603"/>
    <w:rsid w:val="00F95D54"/>
    <w:rsid w:val="00F9625F"/>
    <w:rsid w:val="00F9653F"/>
    <w:rsid w:val="00F96891"/>
    <w:rsid w:val="00F96DA2"/>
    <w:rsid w:val="00F9754D"/>
    <w:rsid w:val="00F975FE"/>
    <w:rsid w:val="00F9768B"/>
    <w:rsid w:val="00F9791A"/>
    <w:rsid w:val="00F97ED1"/>
    <w:rsid w:val="00FA049C"/>
    <w:rsid w:val="00FA152A"/>
    <w:rsid w:val="00FA17EE"/>
    <w:rsid w:val="00FA2493"/>
    <w:rsid w:val="00FA2FC4"/>
    <w:rsid w:val="00FA3926"/>
    <w:rsid w:val="00FA3D57"/>
    <w:rsid w:val="00FA41D1"/>
    <w:rsid w:val="00FA476C"/>
    <w:rsid w:val="00FA4844"/>
    <w:rsid w:val="00FA4A69"/>
    <w:rsid w:val="00FA4AD9"/>
    <w:rsid w:val="00FA4B6B"/>
    <w:rsid w:val="00FA5012"/>
    <w:rsid w:val="00FA5B74"/>
    <w:rsid w:val="00FA607A"/>
    <w:rsid w:val="00FA6D5A"/>
    <w:rsid w:val="00FA6E48"/>
    <w:rsid w:val="00FA71C4"/>
    <w:rsid w:val="00FA7544"/>
    <w:rsid w:val="00FA786E"/>
    <w:rsid w:val="00FA7A7C"/>
    <w:rsid w:val="00FA7ABB"/>
    <w:rsid w:val="00FA7E8F"/>
    <w:rsid w:val="00FB0899"/>
    <w:rsid w:val="00FB0D92"/>
    <w:rsid w:val="00FB1395"/>
    <w:rsid w:val="00FB1736"/>
    <w:rsid w:val="00FB1DA2"/>
    <w:rsid w:val="00FB27B3"/>
    <w:rsid w:val="00FB2847"/>
    <w:rsid w:val="00FB2ACC"/>
    <w:rsid w:val="00FB2BDB"/>
    <w:rsid w:val="00FB2ECB"/>
    <w:rsid w:val="00FB3333"/>
    <w:rsid w:val="00FB3C01"/>
    <w:rsid w:val="00FB3F18"/>
    <w:rsid w:val="00FB4172"/>
    <w:rsid w:val="00FB4366"/>
    <w:rsid w:val="00FB48BE"/>
    <w:rsid w:val="00FB493A"/>
    <w:rsid w:val="00FB493D"/>
    <w:rsid w:val="00FB49E4"/>
    <w:rsid w:val="00FB4CFB"/>
    <w:rsid w:val="00FB4EF8"/>
    <w:rsid w:val="00FB5469"/>
    <w:rsid w:val="00FB54F0"/>
    <w:rsid w:val="00FB5777"/>
    <w:rsid w:val="00FB5C6B"/>
    <w:rsid w:val="00FB5D6F"/>
    <w:rsid w:val="00FB630B"/>
    <w:rsid w:val="00FB6A39"/>
    <w:rsid w:val="00FB7B22"/>
    <w:rsid w:val="00FB7C7B"/>
    <w:rsid w:val="00FB7CCC"/>
    <w:rsid w:val="00FC013D"/>
    <w:rsid w:val="00FC037C"/>
    <w:rsid w:val="00FC0429"/>
    <w:rsid w:val="00FC0CCB"/>
    <w:rsid w:val="00FC0D2E"/>
    <w:rsid w:val="00FC0EE0"/>
    <w:rsid w:val="00FC146A"/>
    <w:rsid w:val="00FC18C2"/>
    <w:rsid w:val="00FC1933"/>
    <w:rsid w:val="00FC2960"/>
    <w:rsid w:val="00FC29B0"/>
    <w:rsid w:val="00FC2DB6"/>
    <w:rsid w:val="00FC3673"/>
    <w:rsid w:val="00FC3766"/>
    <w:rsid w:val="00FC3796"/>
    <w:rsid w:val="00FC3EC6"/>
    <w:rsid w:val="00FC3FB8"/>
    <w:rsid w:val="00FC403D"/>
    <w:rsid w:val="00FC420D"/>
    <w:rsid w:val="00FC4404"/>
    <w:rsid w:val="00FC4500"/>
    <w:rsid w:val="00FC4ABA"/>
    <w:rsid w:val="00FC4C7A"/>
    <w:rsid w:val="00FC58DE"/>
    <w:rsid w:val="00FC6301"/>
    <w:rsid w:val="00FC68F8"/>
    <w:rsid w:val="00FC6B4B"/>
    <w:rsid w:val="00FC6FD0"/>
    <w:rsid w:val="00FC7238"/>
    <w:rsid w:val="00FC7637"/>
    <w:rsid w:val="00FC7768"/>
    <w:rsid w:val="00FC7795"/>
    <w:rsid w:val="00FC7AFB"/>
    <w:rsid w:val="00FC7E54"/>
    <w:rsid w:val="00FD0683"/>
    <w:rsid w:val="00FD0710"/>
    <w:rsid w:val="00FD094E"/>
    <w:rsid w:val="00FD0E5B"/>
    <w:rsid w:val="00FD161E"/>
    <w:rsid w:val="00FD1A81"/>
    <w:rsid w:val="00FD1B8B"/>
    <w:rsid w:val="00FD1C8A"/>
    <w:rsid w:val="00FD22D3"/>
    <w:rsid w:val="00FD23AF"/>
    <w:rsid w:val="00FD2944"/>
    <w:rsid w:val="00FD3D20"/>
    <w:rsid w:val="00FD3E10"/>
    <w:rsid w:val="00FD46F0"/>
    <w:rsid w:val="00FD4D76"/>
    <w:rsid w:val="00FD5132"/>
    <w:rsid w:val="00FD5505"/>
    <w:rsid w:val="00FD5CFE"/>
    <w:rsid w:val="00FD7C91"/>
    <w:rsid w:val="00FE0444"/>
    <w:rsid w:val="00FE0573"/>
    <w:rsid w:val="00FE06DD"/>
    <w:rsid w:val="00FE084E"/>
    <w:rsid w:val="00FE0A8C"/>
    <w:rsid w:val="00FE0AF6"/>
    <w:rsid w:val="00FE0B76"/>
    <w:rsid w:val="00FE0C6E"/>
    <w:rsid w:val="00FE0F30"/>
    <w:rsid w:val="00FE2056"/>
    <w:rsid w:val="00FE22D9"/>
    <w:rsid w:val="00FE3179"/>
    <w:rsid w:val="00FE3559"/>
    <w:rsid w:val="00FE4519"/>
    <w:rsid w:val="00FE4861"/>
    <w:rsid w:val="00FE5251"/>
    <w:rsid w:val="00FE5793"/>
    <w:rsid w:val="00FE57D6"/>
    <w:rsid w:val="00FE58C1"/>
    <w:rsid w:val="00FE5902"/>
    <w:rsid w:val="00FE5DE0"/>
    <w:rsid w:val="00FE6205"/>
    <w:rsid w:val="00FE6478"/>
    <w:rsid w:val="00FE66A6"/>
    <w:rsid w:val="00FE66C3"/>
    <w:rsid w:val="00FE68FE"/>
    <w:rsid w:val="00FE6D1E"/>
    <w:rsid w:val="00FE6E35"/>
    <w:rsid w:val="00FE6F51"/>
    <w:rsid w:val="00FE7D69"/>
    <w:rsid w:val="00FE7DF2"/>
    <w:rsid w:val="00FE7F8F"/>
    <w:rsid w:val="00FF0C4D"/>
    <w:rsid w:val="00FF0C81"/>
    <w:rsid w:val="00FF15ED"/>
    <w:rsid w:val="00FF1BCA"/>
    <w:rsid w:val="00FF2284"/>
    <w:rsid w:val="00FF2B9A"/>
    <w:rsid w:val="00FF2DCE"/>
    <w:rsid w:val="00FF2E34"/>
    <w:rsid w:val="00FF2F05"/>
    <w:rsid w:val="00FF2FC3"/>
    <w:rsid w:val="00FF378F"/>
    <w:rsid w:val="00FF381D"/>
    <w:rsid w:val="00FF3F9A"/>
    <w:rsid w:val="00FF43DC"/>
    <w:rsid w:val="00FF499D"/>
    <w:rsid w:val="00FF4D48"/>
    <w:rsid w:val="00FF50ED"/>
    <w:rsid w:val="00FF5532"/>
    <w:rsid w:val="00FF564A"/>
    <w:rsid w:val="00FF5CC0"/>
    <w:rsid w:val="00FF65BB"/>
    <w:rsid w:val="00FF6891"/>
    <w:rsid w:val="00FF7D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rules v:ext="edit">
        <o:r id="V:Rule1" type="connector" idref="#_x0000_s1027"/>
        <o:r id="V:Rule2" type="connector" idref="#_x0000_s1028"/>
        <o:r id="V:Rule3" type="connector" idref="#_x0000_s1030"/>
        <o:r id="V:Rule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right="-11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C04"/>
  </w:style>
  <w:style w:type="paragraph" w:styleId="1">
    <w:name w:val="heading 1"/>
    <w:basedOn w:val="a"/>
    <w:link w:val="10"/>
    <w:uiPriority w:val="9"/>
    <w:qFormat/>
    <w:rsid w:val="000F52EF"/>
    <w:pPr>
      <w:spacing w:before="100" w:beforeAutospacing="1" w:after="100" w:afterAutospacing="1"/>
      <w:ind w:right="0"/>
      <w:jc w:val="left"/>
      <w:outlineLvl w:val="0"/>
    </w:pPr>
    <w:rPr>
      <w:rFonts w:ascii="Times New Roman" w:eastAsia="Times New Roman" w:hAnsi="Times New Roman" w:cs="Times New Roman"/>
      <w:b/>
      <w:bCs/>
      <w:kern w:val="36"/>
      <w:sz w:val="48"/>
      <w:szCs w:val="48"/>
    </w:rPr>
  </w:style>
  <w:style w:type="paragraph" w:styleId="3">
    <w:name w:val="heading 3"/>
    <w:basedOn w:val="a"/>
    <w:next w:val="a"/>
    <w:link w:val="30"/>
    <w:semiHidden/>
    <w:unhideWhenUsed/>
    <w:qFormat/>
    <w:rsid w:val="000F52EF"/>
    <w:pPr>
      <w:keepNext/>
      <w:widowControl w:val="0"/>
      <w:autoSpaceDE w:val="0"/>
      <w:autoSpaceDN w:val="0"/>
      <w:adjustRightInd w:val="0"/>
      <w:spacing w:before="240" w:after="60"/>
      <w:ind w:right="0"/>
      <w:jc w:val="left"/>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7C87"/>
    <w:pPr>
      <w:ind w:left="720"/>
      <w:contextualSpacing/>
    </w:pPr>
  </w:style>
  <w:style w:type="table" w:styleId="a4">
    <w:name w:val="Table Grid"/>
    <w:basedOn w:val="a1"/>
    <w:rsid w:val="001535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6F0890"/>
    <w:rPr>
      <w:rFonts w:ascii="Tahoma" w:hAnsi="Tahoma" w:cs="Tahoma"/>
      <w:sz w:val="16"/>
      <w:szCs w:val="16"/>
    </w:rPr>
  </w:style>
  <w:style w:type="character" w:customStyle="1" w:styleId="a6">
    <w:name w:val="Текст выноски Знак"/>
    <w:basedOn w:val="a0"/>
    <w:link w:val="a5"/>
    <w:uiPriority w:val="99"/>
    <w:semiHidden/>
    <w:rsid w:val="006F0890"/>
    <w:rPr>
      <w:rFonts w:ascii="Tahoma" w:hAnsi="Tahoma" w:cs="Tahoma"/>
      <w:sz w:val="16"/>
      <w:szCs w:val="16"/>
    </w:rPr>
  </w:style>
  <w:style w:type="paragraph" w:customStyle="1" w:styleId="ConsPlusNormal">
    <w:name w:val="ConsPlusNormal"/>
    <w:rsid w:val="002D02AA"/>
    <w:pPr>
      <w:widowControl w:val="0"/>
      <w:autoSpaceDE w:val="0"/>
      <w:autoSpaceDN w:val="0"/>
      <w:adjustRightInd w:val="0"/>
      <w:ind w:right="0"/>
      <w:jc w:val="left"/>
    </w:pPr>
    <w:rPr>
      <w:rFonts w:ascii="Arial" w:eastAsiaTheme="minorEastAsia" w:hAnsi="Arial" w:cs="Arial"/>
      <w:sz w:val="20"/>
      <w:szCs w:val="20"/>
      <w:lang w:eastAsia="ru-RU"/>
    </w:rPr>
  </w:style>
  <w:style w:type="paragraph" w:customStyle="1" w:styleId="ConsNonformat">
    <w:name w:val="ConsNonformat"/>
    <w:rsid w:val="00FB0899"/>
    <w:pPr>
      <w:widowControl w:val="0"/>
      <w:autoSpaceDE w:val="0"/>
      <w:autoSpaceDN w:val="0"/>
      <w:adjustRightInd w:val="0"/>
      <w:ind w:right="19772"/>
      <w:jc w:val="left"/>
    </w:pPr>
    <w:rPr>
      <w:rFonts w:ascii="Courier New" w:eastAsia="Times New Roman" w:hAnsi="Courier New" w:cs="Courier New"/>
      <w:sz w:val="20"/>
      <w:szCs w:val="20"/>
      <w:lang w:eastAsia="ru-RU"/>
    </w:rPr>
  </w:style>
  <w:style w:type="paragraph" w:customStyle="1" w:styleId="11">
    <w:name w:val="Обычный1"/>
    <w:rsid w:val="00FB0899"/>
    <w:pPr>
      <w:widowControl w:val="0"/>
      <w:spacing w:line="300" w:lineRule="auto"/>
      <w:ind w:right="0" w:firstLine="340"/>
    </w:pPr>
    <w:rPr>
      <w:rFonts w:ascii="Times New Roman" w:eastAsia="Times New Roman" w:hAnsi="Times New Roman" w:cs="Times New Roman"/>
      <w:snapToGrid w:val="0"/>
      <w:sz w:val="24"/>
      <w:szCs w:val="20"/>
      <w:lang w:eastAsia="ru-RU"/>
    </w:rPr>
  </w:style>
  <w:style w:type="paragraph" w:customStyle="1" w:styleId="ConsNormal">
    <w:name w:val="ConsNormal"/>
    <w:rsid w:val="00FB0899"/>
    <w:pPr>
      <w:widowControl w:val="0"/>
      <w:autoSpaceDE w:val="0"/>
      <w:autoSpaceDN w:val="0"/>
      <w:adjustRightInd w:val="0"/>
      <w:ind w:right="19772" w:firstLine="720"/>
      <w:jc w:val="left"/>
    </w:pPr>
    <w:rPr>
      <w:rFonts w:ascii="Arial" w:eastAsia="Times New Roman" w:hAnsi="Arial" w:cs="Arial"/>
      <w:sz w:val="20"/>
      <w:szCs w:val="20"/>
      <w:lang w:eastAsia="ru-RU"/>
    </w:rPr>
  </w:style>
  <w:style w:type="paragraph" w:customStyle="1" w:styleId="ConsPlusNonformat">
    <w:name w:val="ConsPlusNonformat"/>
    <w:uiPriority w:val="99"/>
    <w:rsid w:val="001939D0"/>
    <w:pPr>
      <w:widowControl w:val="0"/>
      <w:autoSpaceDE w:val="0"/>
      <w:ind w:right="0"/>
      <w:jc w:val="left"/>
    </w:pPr>
    <w:rPr>
      <w:rFonts w:ascii="Courier New" w:eastAsia="Arial" w:hAnsi="Courier New" w:cs="Courier New"/>
      <w:sz w:val="20"/>
      <w:szCs w:val="20"/>
      <w:lang w:eastAsia="ar-SA"/>
    </w:rPr>
  </w:style>
  <w:style w:type="paragraph" w:customStyle="1" w:styleId="ConsPlusCell">
    <w:name w:val="ConsPlusCell"/>
    <w:rsid w:val="001939D0"/>
    <w:pPr>
      <w:widowControl w:val="0"/>
      <w:autoSpaceDE w:val="0"/>
      <w:ind w:right="0"/>
      <w:jc w:val="left"/>
    </w:pPr>
    <w:rPr>
      <w:rFonts w:ascii="Arial" w:eastAsia="Arial" w:hAnsi="Arial" w:cs="Arial"/>
      <w:sz w:val="20"/>
      <w:szCs w:val="20"/>
      <w:lang w:eastAsia="ar-SA"/>
    </w:rPr>
  </w:style>
  <w:style w:type="paragraph" w:styleId="a7">
    <w:name w:val="header"/>
    <w:basedOn w:val="a"/>
    <w:link w:val="a8"/>
    <w:uiPriority w:val="99"/>
    <w:rsid w:val="0028069E"/>
    <w:pPr>
      <w:tabs>
        <w:tab w:val="center" w:pos="4677"/>
        <w:tab w:val="right" w:pos="9355"/>
      </w:tabs>
      <w:ind w:right="0"/>
      <w:jc w:val="left"/>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28069E"/>
    <w:rPr>
      <w:rFonts w:ascii="Times New Roman" w:eastAsia="Times New Roman" w:hAnsi="Times New Roman" w:cs="Times New Roman"/>
      <w:sz w:val="24"/>
      <w:szCs w:val="24"/>
      <w:lang w:eastAsia="ru-RU"/>
    </w:rPr>
  </w:style>
  <w:style w:type="character" w:styleId="a9">
    <w:name w:val="page number"/>
    <w:basedOn w:val="a0"/>
    <w:rsid w:val="0028069E"/>
    <w:rPr>
      <w:rFonts w:cs="Times New Roman"/>
    </w:rPr>
  </w:style>
  <w:style w:type="character" w:customStyle="1" w:styleId="10">
    <w:name w:val="Заголовок 1 Знак"/>
    <w:basedOn w:val="a0"/>
    <w:link w:val="1"/>
    <w:uiPriority w:val="9"/>
    <w:rsid w:val="000F52EF"/>
    <w:rPr>
      <w:rFonts w:ascii="Times New Roman" w:eastAsia="Times New Roman" w:hAnsi="Times New Roman" w:cs="Times New Roman"/>
      <w:b/>
      <w:bCs/>
      <w:kern w:val="36"/>
      <w:sz w:val="48"/>
      <w:szCs w:val="48"/>
    </w:rPr>
  </w:style>
  <w:style w:type="character" w:customStyle="1" w:styleId="30">
    <w:name w:val="Заголовок 3 Знак"/>
    <w:basedOn w:val="a0"/>
    <w:link w:val="3"/>
    <w:semiHidden/>
    <w:rsid w:val="000F52EF"/>
    <w:rPr>
      <w:rFonts w:ascii="Cambria" w:eastAsia="Times New Roman" w:hAnsi="Cambria" w:cs="Times New Roman"/>
      <w:b/>
      <w:bCs/>
      <w:sz w:val="26"/>
      <w:szCs w:val="26"/>
    </w:rPr>
  </w:style>
  <w:style w:type="paragraph" w:styleId="aa">
    <w:name w:val="Normal (Web)"/>
    <w:basedOn w:val="a"/>
    <w:uiPriority w:val="99"/>
    <w:rsid w:val="000F52EF"/>
    <w:pPr>
      <w:spacing w:before="100" w:beforeAutospacing="1" w:after="119"/>
      <w:ind w:right="0"/>
      <w:jc w:val="left"/>
    </w:pPr>
    <w:rPr>
      <w:rFonts w:ascii="Times New Roman" w:eastAsia="Times New Roman" w:hAnsi="Times New Roman" w:cs="Times New Roman"/>
      <w:sz w:val="24"/>
      <w:szCs w:val="24"/>
      <w:lang w:eastAsia="ru-RU"/>
    </w:rPr>
  </w:style>
  <w:style w:type="character" w:styleId="ab">
    <w:name w:val="Strong"/>
    <w:uiPriority w:val="22"/>
    <w:qFormat/>
    <w:rsid w:val="000F52EF"/>
    <w:rPr>
      <w:b/>
      <w:bCs/>
    </w:rPr>
  </w:style>
  <w:style w:type="character" w:customStyle="1" w:styleId="spelle">
    <w:name w:val="spelle"/>
    <w:basedOn w:val="a0"/>
    <w:rsid w:val="000F52EF"/>
  </w:style>
  <w:style w:type="numbering" w:customStyle="1" w:styleId="12">
    <w:name w:val="Нет списка1"/>
    <w:next w:val="a2"/>
    <w:uiPriority w:val="99"/>
    <w:semiHidden/>
    <w:unhideWhenUsed/>
    <w:rsid w:val="000F52EF"/>
  </w:style>
  <w:style w:type="table" w:customStyle="1" w:styleId="13">
    <w:name w:val="Сетка таблицы1"/>
    <w:basedOn w:val="a1"/>
    <w:next w:val="a4"/>
    <w:uiPriority w:val="59"/>
    <w:rsid w:val="000F52E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1"/>
    <w:basedOn w:val="a"/>
    <w:rsid w:val="000F52EF"/>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styleId="ac">
    <w:name w:val="footer"/>
    <w:basedOn w:val="a"/>
    <w:link w:val="ad"/>
    <w:uiPriority w:val="99"/>
    <w:rsid w:val="000F52EF"/>
    <w:pPr>
      <w:widowControl w:val="0"/>
      <w:tabs>
        <w:tab w:val="center" w:pos="4677"/>
        <w:tab w:val="right" w:pos="9355"/>
      </w:tabs>
      <w:autoSpaceDE w:val="0"/>
      <w:autoSpaceDN w:val="0"/>
      <w:adjustRightInd w:val="0"/>
      <w:ind w:right="0"/>
      <w:jc w:val="left"/>
    </w:pPr>
    <w:rPr>
      <w:rFonts w:ascii="Arial" w:eastAsia="Times New Roman" w:hAnsi="Arial" w:cs="Times New Roman"/>
      <w:sz w:val="20"/>
      <w:szCs w:val="20"/>
    </w:rPr>
  </w:style>
  <w:style w:type="character" w:customStyle="1" w:styleId="ad">
    <w:name w:val="Нижний колонтитул Знак"/>
    <w:basedOn w:val="a0"/>
    <w:link w:val="ac"/>
    <w:uiPriority w:val="99"/>
    <w:rsid w:val="000F52EF"/>
    <w:rPr>
      <w:rFonts w:ascii="Arial" w:eastAsia="Times New Roman" w:hAnsi="Arial" w:cs="Times New Roman"/>
      <w:sz w:val="20"/>
      <w:szCs w:val="20"/>
    </w:rPr>
  </w:style>
  <w:style w:type="paragraph" w:customStyle="1" w:styleId="ae">
    <w:name w:val="Знак"/>
    <w:basedOn w:val="a"/>
    <w:rsid w:val="000F52EF"/>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customStyle="1" w:styleId="af">
    <w:name w:val="Знак"/>
    <w:basedOn w:val="a"/>
    <w:rsid w:val="000F52EF"/>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customStyle="1" w:styleId="31">
    <w:name w:val="Знак3"/>
    <w:basedOn w:val="a"/>
    <w:rsid w:val="000F52EF"/>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customStyle="1" w:styleId="15">
    <w:name w:val="Знак Знак1 Знак Знак"/>
    <w:basedOn w:val="a"/>
    <w:rsid w:val="000F52EF"/>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customStyle="1" w:styleId="16">
    <w:name w:val="Знак Знак1 Знак Знак"/>
    <w:basedOn w:val="a"/>
    <w:rsid w:val="000F52EF"/>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customStyle="1" w:styleId="ConsPlusTitle">
    <w:name w:val="ConsPlusTitle"/>
    <w:rsid w:val="000F52EF"/>
    <w:pPr>
      <w:widowControl w:val="0"/>
      <w:autoSpaceDE w:val="0"/>
      <w:autoSpaceDN w:val="0"/>
      <w:adjustRightInd w:val="0"/>
      <w:ind w:right="0"/>
      <w:jc w:val="left"/>
    </w:pPr>
    <w:rPr>
      <w:rFonts w:ascii="Arial" w:eastAsia="Times New Roman" w:hAnsi="Arial" w:cs="Arial"/>
      <w:b/>
      <w:bCs/>
      <w:sz w:val="20"/>
      <w:szCs w:val="20"/>
      <w:lang w:eastAsia="ru-RU"/>
    </w:rPr>
  </w:style>
  <w:style w:type="paragraph" w:customStyle="1" w:styleId="ConsCell">
    <w:name w:val="ConsCell"/>
    <w:rsid w:val="000F52EF"/>
    <w:pPr>
      <w:widowControl w:val="0"/>
      <w:autoSpaceDE w:val="0"/>
      <w:autoSpaceDN w:val="0"/>
      <w:adjustRightInd w:val="0"/>
      <w:ind w:right="0"/>
      <w:jc w:val="left"/>
    </w:pPr>
    <w:rPr>
      <w:rFonts w:ascii="Arial" w:eastAsia="Times New Roman" w:hAnsi="Arial" w:cs="Arial"/>
      <w:sz w:val="20"/>
      <w:szCs w:val="20"/>
      <w:lang w:eastAsia="ru-RU"/>
    </w:rPr>
  </w:style>
  <w:style w:type="character" w:styleId="af0">
    <w:name w:val="Hyperlink"/>
    <w:unhideWhenUsed/>
    <w:rsid w:val="000F52EF"/>
    <w:rPr>
      <w:color w:val="0000FF"/>
      <w:u w:val="single"/>
    </w:rPr>
  </w:style>
  <w:style w:type="paragraph" w:styleId="af1">
    <w:name w:val="Body Text"/>
    <w:basedOn w:val="a"/>
    <w:link w:val="af2"/>
    <w:rsid w:val="000F52EF"/>
    <w:pPr>
      <w:overflowPunct w:val="0"/>
      <w:ind w:right="0"/>
      <w:jc w:val="center"/>
    </w:pPr>
    <w:rPr>
      <w:rFonts w:ascii="Times New Roman" w:eastAsia="Times New Roman" w:hAnsi="Times New Roman" w:cs="Times New Roman"/>
      <w:sz w:val="28"/>
      <w:szCs w:val="20"/>
      <w:lang w:eastAsia="ar-SA"/>
    </w:rPr>
  </w:style>
  <w:style w:type="character" w:customStyle="1" w:styleId="af2">
    <w:name w:val="Основной текст Знак"/>
    <w:basedOn w:val="a0"/>
    <w:link w:val="af1"/>
    <w:rsid w:val="000F52EF"/>
    <w:rPr>
      <w:rFonts w:ascii="Times New Roman" w:eastAsia="Times New Roman" w:hAnsi="Times New Roman" w:cs="Times New Roman"/>
      <w:sz w:val="28"/>
      <w:szCs w:val="20"/>
      <w:lang w:eastAsia="ar-SA"/>
    </w:rPr>
  </w:style>
  <w:style w:type="character" w:customStyle="1" w:styleId="apple-converted-space">
    <w:name w:val="apple-converted-space"/>
    <w:basedOn w:val="a0"/>
    <w:rsid w:val="000F52EF"/>
  </w:style>
  <w:style w:type="character" w:customStyle="1" w:styleId="af3">
    <w:name w:val="Неразрешенное упоминание"/>
    <w:uiPriority w:val="99"/>
    <w:semiHidden/>
    <w:unhideWhenUsed/>
    <w:rsid w:val="000F52EF"/>
    <w:rPr>
      <w:color w:val="605E5C"/>
      <w:shd w:val="clear" w:color="auto" w:fill="E1DFDD"/>
    </w:rPr>
  </w:style>
  <w:style w:type="paragraph" w:styleId="af4">
    <w:name w:val="Body Text Indent"/>
    <w:basedOn w:val="a"/>
    <w:link w:val="af5"/>
    <w:rsid w:val="000F52EF"/>
    <w:pPr>
      <w:widowControl w:val="0"/>
      <w:autoSpaceDE w:val="0"/>
      <w:autoSpaceDN w:val="0"/>
      <w:adjustRightInd w:val="0"/>
      <w:spacing w:after="120"/>
      <w:ind w:left="283" w:right="0"/>
      <w:jc w:val="left"/>
    </w:pPr>
    <w:rPr>
      <w:rFonts w:ascii="Times New Roman" w:eastAsia="Times New Roman" w:hAnsi="Times New Roman" w:cs="Times New Roman"/>
      <w:sz w:val="28"/>
      <w:szCs w:val="28"/>
    </w:rPr>
  </w:style>
  <w:style w:type="character" w:customStyle="1" w:styleId="af5">
    <w:name w:val="Основной текст с отступом Знак"/>
    <w:basedOn w:val="a0"/>
    <w:link w:val="af4"/>
    <w:rsid w:val="000F52EF"/>
    <w:rPr>
      <w:rFonts w:ascii="Times New Roman" w:eastAsia="Times New Roman" w:hAnsi="Times New Roman" w:cs="Times New Roman"/>
      <w:sz w:val="28"/>
      <w:szCs w:val="28"/>
    </w:rPr>
  </w:style>
  <w:style w:type="paragraph" w:customStyle="1" w:styleId="Noeeu1">
    <w:name w:val="Noeeu1"/>
    <w:basedOn w:val="a"/>
    <w:rsid w:val="000F52EF"/>
    <w:pPr>
      <w:autoSpaceDE w:val="0"/>
      <w:autoSpaceDN w:val="0"/>
      <w:ind w:right="0" w:firstLine="709"/>
    </w:pPr>
    <w:rPr>
      <w:rFonts w:ascii="Peterburg" w:eastAsia="Times New Roman" w:hAnsi="Peterburg" w:cs="Times New Roman"/>
      <w:sz w:val="24"/>
      <w:szCs w:val="24"/>
      <w:lang w:eastAsia="ru-RU"/>
    </w:rPr>
  </w:style>
  <w:style w:type="paragraph" w:styleId="af6">
    <w:name w:val="footnote text"/>
    <w:basedOn w:val="a"/>
    <w:link w:val="af7"/>
    <w:unhideWhenUsed/>
    <w:rsid w:val="000F52EF"/>
    <w:pPr>
      <w:widowControl w:val="0"/>
      <w:ind w:right="0"/>
      <w:jc w:val="left"/>
    </w:pPr>
    <w:rPr>
      <w:rFonts w:ascii="Times New Roman" w:eastAsia="Times New Roman" w:hAnsi="Times New Roman" w:cs="Times New Roman"/>
      <w:color w:val="000000"/>
      <w:sz w:val="20"/>
      <w:szCs w:val="20"/>
    </w:rPr>
  </w:style>
  <w:style w:type="character" w:customStyle="1" w:styleId="af7">
    <w:name w:val="Текст сноски Знак"/>
    <w:basedOn w:val="a0"/>
    <w:link w:val="af6"/>
    <w:uiPriority w:val="99"/>
    <w:rsid w:val="000F52EF"/>
    <w:rPr>
      <w:rFonts w:ascii="Times New Roman" w:eastAsia="Times New Roman" w:hAnsi="Times New Roman" w:cs="Times New Roman"/>
      <w:color w:val="000000"/>
      <w:sz w:val="20"/>
      <w:szCs w:val="20"/>
    </w:rPr>
  </w:style>
  <w:style w:type="character" w:styleId="af8">
    <w:name w:val="footnote reference"/>
    <w:unhideWhenUsed/>
    <w:rsid w:val="000F52EF"/>
    <w:rPr>
      <w:vertAlign w:val="superscript"/>
    </w:rPr>
  </w:style>
</w:styles>
</file>

<file path=word/webSettings.xml><?xml version="1.0" encoding="utf-8"?>
<w:webSettings xmlns:r="http://schemas.openxmlformats.org/officeDocument/2006/relationships" xmlns:w="http://schemas.openxmlformats.org/wordprocessingml/2006/main">
  <w:divs>
    <w:div w:id="143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D34D703A848AF4160D4D9FC167BB05594A351B9D8495550078C0046C0731FB742996001C572A0399BA79B86F020256A82395F7A7EA349E0DB1044CE450a1N" TargetMode="External"/><Relationship Id="rId18" Type="http://schemas.openxmlformats.org/officeDocument/2006/relationships/hyperlink" Target="consultantplus://offline/ref=07570E714294F9BC155ED99C2D33C419FE22C4BE5AA9CFE5458BED71255C6F43AE1063628AC05B824C2DD33283sCq4J" TargetMode="External"/><Relationship Id="rId3" Type="http://schemas.openxmlformats.org/officeDocument/2006/relationships/styles" Target="styles.xml"/><Relationship Id="rId21" Type="http://schemas.openxmlformats.org/officeDocument/2006/relationships/hyperlink" Target="consultantplus://offline/ref=07570E714294F9BC155ED99C2D33C419FE22C4BE5AA9CFE5458BED71255C6F43AE1063628AC05B824C2DD33283sCq4J" TargetMode="External"/><Relationship Id="rId7" Type="http://schemas.openxmlformats.org/officeDocument/2006/relationships/endnotes" Target="endnotes.xml"/><Relationship Id="rId12" Type="http://schemas.openxmlformats.org/officeDocument/2006/relationships/hyperlink" Target="consultantplus://offline/ref=D34D703A848AF4160D4D9FC167BB05594A351B9D8495550078C0046C0731FB742996001C572A0399BA79B86F020256A82395F7A7EA349E0DB1044CE450a1N" TargetMode="External"/><Relationship Id="rId17" Type="http://schemas.openxmlformats.org/officeDocument/2006/relationships/hyperlink" Target="consultantplus://offline/ref=F39A1291692DAD8615D9B86730E4BAAEDA821542A18E082EA0FCE20CF8CE5C4C00EB98B3A26705A9E270E8CFFB79B525AA063FBAAF2FD6763BbE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F39A1291692DAD8615D9B86730E4BAAEDA83154FAD89082EA0FCE20CF8CE5C4C12EBC0BFA3621AABE765BE9EBD32bDM" TargetMode="External"/><Relationship Id="rId20" Type="http://schemas.openxmlformats.org/officeDocument/2006/relationships/hyperlink" Target="consultantplus://offline/ref=07570E714294F9BC155ED99C2D33C419FE22C4BE5AA9CFE5458BED71255C6F43AE1063628AC05B824C2DD33283sCq4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34D703A848AF4160D4D9FC167BB05594A351B9D8495550078C0046C0731FB742996001C572A0399BA79B964020256A82395F7A7EA349E0DB1044CE450a1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07570E714294F9BC155ED99C2D33C419FE22C4BE5AA9CFE5458BED71255C6F43AE1063628AC05B824C2DD33283sCq4J" TargetMode="External"/><Relationship Id="rId23" Type="http://schemas.openxmlformats.org/officeDocument/2006/relationships/header" Target="header2.xml"/><Relationship Id="rId10" Type="http://schemas.openxmlformats.org/officeDocument/2006/relationships/hyperlink" Target="consultantplus://offline/ref=D34D703A848AF4160D4D9FC167BB05594A351B9D8495550078C0046C0731FB742996001C572A0399BA79B964010256A82395F7A7EA349E0DB1044CE450a1N" TargetMode="External"/><Relationship Id="rId19" Type="http://schemas.openxmlformats.org/officeDocument/2006/relationships/hyperlink" Target="consultantplus://offline/ref=07570E714294F9BC155ED99C2D33C419FE22C4BE5AA9CFE5458BED71255C6F43AE1063628AC05B824C2DD33283sCq4J" TargetMode="External"/><Relationship Id="rId4" Type="http://schemas.openxmlformats.org/officeDocument/2006/relationships/settings" Target="settings.xml"/><Relationship Id="rId9" Type="http://schemas.openxmlformats.org/officeDocument/2006/relationships/hyperlink" Target="consultantplus://offline/ref=70B9D80D32DDE93F5AEF9388C4132866CBB68009F00DF9511344FCAE4699F3DFE5F9CCD0E0E18513EC9DB99964D7EE96D9360611A16BC1C5449632B5G3ACM" TargetMode="External"/><Relationship Id="rId14" Type="http://schemas.openxmlformats.org/officeDocument/2006/relationships/hyperlink" Target="consultantplus://offline/ref=07570E714294F9BC155ED99C2D33C419FE22C4BE5AA9CFE5458BED71255C6F43AE1063628AC05B824C2DD33283sCq4J"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28D44B-5341-4AC7-A92F-EF905C88A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2896</TotalTime>
  <Pages>35</Pages>
  <Words>10107</Words>
  <Characters>57610</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 р. Похвистневский</Company>
  <LinksUpToDate>false</LinksUpToDate>
  <CharactersWithSpaces>67582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 О. Н.</dc:creator>
  <cp:keywords/>
  <dc:description/>
  <cp:lastModifiedBy>Васина О. Н.</cp:lastModifiedBy>
  <cp:revision>187</cp:revision>
  <cp:lastPrinted>2021-04-15T12:47:00Z</cp:lastPrinted>
  <dcterms:created xsi:type="dcterms:W3CDTF">2017-03-29T04:10:00Z</dcterms:created>
  <dcterms:modified xsi:type="dcterms:W3CDTF">2021-04-20T05:15:00Z</dcterms:modified>
</cp:coreProperties>
</file>