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899" w:rsidRDefault="00FB0899" w:rsidP="00FB089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FB0899" w:rsidRDefault="00FB0899" w:rsidP="00FB089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FB0899" w:rsidRDefault="00FB0899" w:rsidP="00FB089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0899" w:rsidRDefault="00FB0899" w:rsidP="00FB089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Самарской области </w:t>
      </w:r>
    </w:p>
    <w:p w:rsidR="00FB0899" w:rsidRPr="00030E4E" w:rsidRDefault="00FB0899" w:rsidP="00FB089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</w:t>
      </w:r>
      <w:r w:rsidR="00A55E00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B4C6C">
        <w:rPr>
          <w:rFonts w:ascii="Times New Roman" w:hAnsi="Times New Roman" w:cs="Times New Roman"/>
          <w:sz w:val="28"/>
          <w:szCs w:val="28"/>
        </w:rPr>
        <w:t xml:space="preserve"> </w:t>
      </w:r>
      <w:r w:rsidR="00A55E00">
        <w:rPr>
          <w:rFonts w:ascii="Times New Roman" w:hAnsi="Times New Roman" w:cs="Times New Roman"/>
          <w:sz w:val="28"/>
          <w:szCs w:val="28"/>
        </w:rPr>
        <w:t>_____________</w:t>
      </w:r>
      <w:r w:rsidR="0053676E">
        <w:rPr>
          <w:rFonts w:ascii="Times New Roman" w:hAnsi="Times New Roman" w:cs="Times New Roman"/>
          <w:sz w:val="28"/>
          <w:szCs w:val="28"/>
        </w:rPr>
        <w:t xml:space="preserve"> 201</w:t>
      </w:r>
      <w:r w:rsidR="001B4C6C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="006755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A55E00">
        <w:rPr>
          <w:rFonts w:ascii="Times New Roman" w:hAnsi="Times New Roman" w:cs="Times New Roman"/>
          <w:sz w:val="28"/>
          <w:szCs w:val="28"/>
        </w:rPr>
        <w:t>___</w:t>
      </w:r>
    </w:p>
    <w:p w:rsidR="00FB0899" w:rsidRPr="00030E4E" w:rsidRDefault="00FB0899" w:rsidP="00FB08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B0899" w:rsidRPr="00030E4E" w:rsidRDefault="00FB0899" w:rsidP="00FB08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B0899" w:rsidRPr="00030E4E" w:rsidRDefault="00FB0899" w:rsidP="00FB0899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030E4E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FB0899" w:rsidRPr="00030E4E" w:rsidRDefault="00FB0899" w:rsidP="00FB0899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030E4E">
        <w:rPr>
          <w:rFonts w:ascii="Times New Roman" w:hAnsi="Times New Roman" w:cs="Times New Roman"/>
          <w:b/>
          <w:sz w:val="28"/>
          <w:szCs w:val="28"/>
        </w:rPr>
        <w:t>«РАЗВИТИЕ МАЛОГО И СРЕДНЕГО ПРЕДПРИНИМАТЕЛЬСТВА В МУНИЦИПАЛЬНОМ РАЙОНЕ ПОХВИСТНЕВСКИЙ» на 20</w:t>
      </w:r>
      <w:r>
        <w:rPr>
          <w:rFonts w:ascii="Times New Roman" w:hAnsi="Times New Roman" w:cs="Times New Roman"/>
          <w:b/>
          <w:sz w:val="28"/>
          <w:szCs w:val="28"/>
        </w:rPr>
        <w:t>18</w:t>
      </w:r>
      <w:r w:rsidRPr="00030E4E">
        <w:rPr>
          <w:rFonts w:ascii="Times New Roman" w:hAnsi="Times New Roman" w:cs="Times New Roman"/>
          <w:b/>
          <w:sz w:val="28"/>
          <w:szCs w:val="28"/>
        </w:rPr>
        <w:t>-20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DA1890">
        <w:rPr>
          <w:rFonts w:ascii="Times New Roman" w:hAnsi="Times New Roman" w:cs="Times New Roman"/>
          <w:b/>
          <w:sz w:val="28"/>
          <w:szCs w:val="28"/>
        </w:rPr>
        <w:t>4</w:t>
      </w:r>
      <w:r w:rsidRPr="00030E4E">
        <w:rPr>
          <w:rFonts w:ascii="Times New Roman" w:hAnsi="Times New Roman" w:cs="Times New Roman"/>
          <w:b/>
          <w:sz w:val="28"/>
          <w:szCs w:val="28"/>
        </w:rPr>
        <w:t>г.г.</w:t>
      </w:r>
      <w:bookmarkStart w:id="0" w:name="_GoBack"/>
      <w:bookmarkEnd w:id="0"/>
    </w:p>
    <w:p w:rsidR="00FB0899" w:rsidRPr="00030E4E" w:rsidRDefault="00FB0899" w:rsidP="00FB0899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 (далее - муниципальная программа)</w:t>
      </w:r>
    </w:p>
    <w:p w:rsidR="00FB0899" w:rsidRPr="00030E4E" w:rsidRDefault="00FB0899" w:rsidP="00FB0899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B0899" w:rsidRDefault="00FB0899" w:rsidP="00FB0899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ПАСПОРТ </w:t>
      </w:r>
      <w:r w:rsidRPr="00030E4E">
        <w:rPr>
          <w:rFonts w:ascii="Times New Roman" w:hAnsi="Times New Roman" w:cs="Times New Roman"/>
          <w:bCs/>
          <w:sz w:val="28"/>
          <w:szCs w:val="28"/>
        </w:rPr>
        <w:t>МУНИЦИПАЛЬНОЙ ПРОГРАММЫ</w:t>
      </w:r>
    </w:p>
    <w:p w:rsidR="003178B5" w:rsidRPr="00030E4E" w:rsidRDefault="003178B5" w:rsidP="003178B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tbl>
      <w:tblPr>
        <w:tblW w:w="954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36"/>
        <w:gridCol w:w="283"/>
        <w:gridCol w:w="6423"/>
      </w:tblGrid>
      <w:tr w:rsidR="003178B5" w:rsidRPr="00030E4E" w:rsidTr="00A42D24">
        <w:trPr>
          <w:trHeight w:val="1228"/>
        </w:trPr>
        <w:tc>
          <w:tcPr>
            <w:tcW w:w="2836" w:type="dxa"/>
          </w:tcPr>
          <w:p w:rsidR="003178B5" w:rsidRPr="00030E4E" w:rsidRDefault="003178B5" w:rsidP="00A42D24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283" w:type="dxa"/>
          </w:tcPr>
          <w:p w:rsidR="003178B5" w:rsidRPr="00030E4E" w:rsidRDefault="003178B5" w:rsidP="00A42D24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23" w:type="dxa"/>
          </w:tcPr>
          <w:p w:rsidR="003178B5" w:rsidRPr="00030E4E" w:rsidRDefault="003178B5" w:rsidP="00A42D24">
            <w:pPr>
              <w:widowControl w:val="0"/>
              <w:autoSpaceDE w:val="0"/>
              <w:autoSpaceDN w:val="0"/>
              <w:adjustRightIn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малого и среднего предпринимательства в муниципальном районе </w:t>
            </w:r>
            <w:proofErr w:type="spellStart"/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Похвистневский</w:t>
            </w:r>
            <w:proofErr w:type="spellEnd"/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» 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8-202</w:t>
            </w:r>
            <w:r w:rsidR="00DA189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 годы.</w:t>
            </w:r>
          </w:p>
          <w:p w:rsidR="003178B5" w:rsidRPr="00030E4E" w:rsidRDefault="003178B5" w:rsidP="00A42D24">
            <w:pPr>
              <w:widowControl w:val="0"/>
              <w:autoSpaceDE w:val="0"/>
              <w:autoSpaceDN w:val="0"/>
              <w:adjustRightIn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8B5" w:rsidRPr="00030E4E" w:rsidTr="00A42D24">
        <w:trPr>
          <w:trHeight w:val="1228"/>
        </w:trPr>
        <w:tc>
          <w:tcPr>
            <w:tcW w:w="2836" w:type="dxa"/>
          </w:tcPr>
          <w:p w:rsidR="003178B5" w:rsidRPr="00030E4E" w:rsidRDefault="003178B5" w:rsidP="00A42D24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принятия решения о разработке муниципальной программы</w:t>
            </w:r>
          </w:p>
        </w:tc>
        <w:tc>
          <w:tcPr>
            <w:tcW w:w="283" w:type="dxa"/>
          </w:tcPr>
          <w:p w:rsidR="003178B5" w:rsidRPr="00030E4E" w:rsidRDefault="003178B5" w:rsidP="00A42D24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23" w:type="dxa"/>
          </w:tcPr>
          <w:p w:rsidR="003178B5" w:rsidRDefault="003178B5" w:rsidP="00A42D24">
            <w:pPr>
              <w:widowControl w:val="0"/>
              <w:autoSpaceDE w:val="0"/>
              <w:autoSpaceDN w:val="0"/>
              <w:adjustRightInd w:val="0"/>
              <w:ind w:right="-6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  2018 года.</w:t>
            </w:r>
          </w:p>
          <w:p w:rsidR="003178B5" w:rsidRPr="00030E4E" w:rsidRDefault="003178B5" w:rsidP="00A42D24">
            <w:pPr>
              <w:widowControl w:val="0"/>
              <w:autoSpaceDE w:val="0"/>
              <w:autoSpaceDN w:val="0"/>
              <w:adjustRightInd w:val="0"/>
              <w:ind w:right="-6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8B5" w:rsidRPr="00030E4E" w:rsidTr="00A42D24">
        <w:trPr>
          <w:trHeight w:val="1228"/>
        </w:trPr>
        <w:tc>
          <w:tcPr>
            <w:tcW w:w="2836" w:type="dxa"/>
          </w:tcPr>
          <w:p w:rsidR="003178B5" w:rsidRDefault="003178B5" w:rsidP="00A42D24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283" w:type="dxa"/>
          </w:tcPr>
          <w:p w:rsidR="003178B5" w:rsidRPr="00030E4E" w:rsidRDefault="003178B5" w:rsidP="00A42D24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23" w:type="dxa"/>
          </w:tcPr>
          <w:p w:rsidR="003178B5" w:rsidRPr="00030E4E" w:rsidRDefault="003178B5" w:rsidP="00A42D24">
            <w:pPr>
              <w:widowControl w:val="0"/>
              <w:autoSpaceDE w:val="0"/>
              <w:autoSpaceDN w:val="0"/>
              <w:adjustRightInd w:val="0"/>
              <w:ind w:right="-6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 экономики и реформ </w:t>
            </w:r>
          </w:p>
        </w:tc>
      </w:tr>
      <w:tr w:rsidR="003178B5" w:rsidRPr="00030E4E" w:rsidTr="00A42D24">
        <w:trPr>
          <w:trHeight w:val="894"/>
        </w:trPr>
        <w:tc>
          <w:tcPr>
            <w:tcW w:w="2836" w:type="dxa"/>
          </w:tcPr>
          <w:p w:rsidR="003178B5" w:rsidRPr="00030E4E" w:rsidRDefault="003178B5" w:rsidP="00A42D24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283" w:type="dxa"/>
          </w:tcPr>
          <w:p w:rsidR="003178B5" w:rsidRPr="00030E4E" w:rsidRDefault="003178B5" w:rsidP="00A42D24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23" w:type="dxa"/>
          </w:tcPr>
          <w:p w:rsidR="003178B5" w:rsidRPr="00030E4E" w:rsidRDefault="003178B5" w:rsidP="00A42D24">
            <w:pPr>
              <w:widowControl w:val="0"/>
              <w:autoSpaceDE w:val="0"/>
              <w:autoSpaceDN w:val="0"/>
              <w:adjustRightInd w:val="0"/>
              <w:ind w:right="-6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Финансовое управление, Комитет по управлению муниципальным имуществом,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Похвистневское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управление развитие АПК, НП «Содействие»</w:t>
            </w:r>
          </w:p>
        </w:tc>
      </w:tr>
      <w:tr w:rsidR="003178B5" w:rsidRPr="00030E4E" w:rsidTr="00A42D24">
        <w:trPr>
          <w:trHeight w:val="894"/>
        </w:trPr>
        <w:tc>
          <w:tcPr>
            <w:tcW w:w="2836" w:type="dxa"/>
          </w:tcPr>
          <w:p w:rsidR="003178B5" w:rsidRDefault="003178B5" w:rsidP="00A42D24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283" w:type="dxa"/>
          </w:tcPr>
          <w:p w:rsidR="003178B5" w:rsidRPr="00030E4E" w:rsidRDefault="003178B5" w:rsidP="00A42D24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23" w:type="dxa"/>
          </w:tcPr>
          <w:p w:rsidR="003178B5" w:rsidRPr="00030E4E" w:rsidRDefault="003178B5" w:rsidP="00A42D24">
            <w:pPr>
              <w:widowControl w:val="0"/>
              <w:autoSpaceDE w:val="0"/>
              <w:autoSpaceDN w:val="0"/>
              <w:adjustRightInd w:val="0"/>
              <w:ind w:right="-6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Субъекты малого и среднего предпринимательства, осуществляющие деятельность на территории муниципального района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Похвистневский</w:t>
            </w:r>
            <w:proofErr w:type="spellEnd"/>
          </w:p>
        </w:tc>
      </w:tr>
      <w:tr w:rsidR="003178B5" w:rsidRPr="00030E4E" w:rsidTr="00A42D24">
        <w:tc>
          <w:tcPr>
            <w:tcW w:w="2836" w:type="dxa"/>
          </w:tcPr>
          <w:p w:rsidR="003178B5" w:rsidRPr="00030E4E" w:rsidRDefault="003178B5" w:rsidP="00A42D24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283" w:type="dxa"/>
          </w:tcPr>
          <w:p w:rsidR="003178B5" w:rsidRPr="00030E4E" w:rsidRDefault="003178B5" w:rsidP="00A42D24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23" w:type="dxa"/>
          </w:tcPr>
          <w:p w:rsidR="003178B5" w:rsidRPr="00030E4E" w:rsidRDefault="003178B5" w:rsidP="00A42D24">
            <w:pPr>
              <w:ind w:right="-64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   благоприятных  условий  для  развития    малого  и  среднего  предпринимательства в муниципальном районе </w:t>
            </w:r>
            <w:proofErr w:type="spellStart"/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Похвистневский</w:t>
            </w:r>
            <w:proofErr w:type="spellEnd"/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178B5" w:rsidRPr="00030E4E" w:rsidRDefault="003178B5" w:rsidP="00A42D24">
            <w:pPr>
              <w:ind w:right="-6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8B5" w:rsidRPr="00030E4E" w:rsidTr="00A42D24">
        <w:tc>
          <w:tcPr>
            <w:tcW w:w="2836" w:type="dxa"/>
          </w:tcPr>
          <w:p w:rsidR="003178B5" w:rsidRPr="00030E4E" w:rsidRDefault="003178B5" w:rsidP="00A42D24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283" w:type="dxa"/>
          </w:tcPr>
          <w:p w:rsidR="003178B5" w:rsidRDefault="003178B5" w:rsidP="00A42D24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3178B5" w:rsidRDefault="003178B5" w:rsidP="00A42D24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8B5" w:rsidRDefault="003178B5" w:rsidP="00A42D24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8B5" w:rsidRDefault="003178B5" w:rsidP="00A42D24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3178B5" w:rsidRDefault="003178B5" w:rsidP="00A42D24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8B5" w:rsidRDefault="003178B5" w:rsidP="00A42D24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3178B5" w:rsidRDefault="003178B5" w:rsidP="00A42D24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8B5" w:rsidRDefault="003178B5" w:rsidP="00A42D24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8B5" w:rsidRDefault="003178B5" w:rsidP="00A42D24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  <w:p w:rsidR="003178B5" w:rsidRDefault="003178B5" w:rsidP="00A42D24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8B5" w:rsidRDefault="003178B5" w:rsidP="00A42D24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3178B5" w:rsidRDefault="003178B5" w:rsidP="00A42D24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8B5" w:rsidRDefault="003178B5" w:rsidP="00A42D24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8B5" w:rsidRDefault="003178B5" w:rsidP="00A42D24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3178B5" w:rsidRDefault="003178B5" w:rsidP="00A42D24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8B5" w:rsidRDefault="003178B5" w:rsidP="00A42D24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3178B5" w:rsidRDefault="003178B5" w:rsidP="00A42D24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8B5" w:rsidRPr="00030E4E" w:rsidRDefault="003178B5" w:rsidP="00A42D24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23" w:type="dxa"/>
          </w:tcPr>
          <w:p w:rsidR="003178B5" w:rsidRPr="00030E4E" w:rsidRDefault="003178B5" w:rsidP="00A42D24">
            <w:pPr>
              <w:ind w:right="-64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развитие   субъектов   малого  и  среднего  предпринимательства  в  целях формирования  конкурентной  среды  в  экономике  района;</w:t>
            </w:r>
          </w:p>
          <w:p w:rsidR="003178B5" w:rsidRPr="00030E4E" w:rsidRDefault="003178B5" w:rsidP="00A42D24">
            <w:pPr>
              <w:ind w:right="-64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  занятости  населения  и  развитие   </w:t>
            </w:r>
            <w:proofErr w:type="spellStart"/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самозанятости</w:t>
            </w:r>
            <w:proofErr w:type="spellEnd"/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178B5" w:rsidRPr="00030E4E" w:rsidRDefault="003178B5" w:rsidP="00A42D24">
            <w:pPr>
              <w:ind w:right="-64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оказание   содействия  субъектам   малого  предпринимательства  в  продвижении  производимых  ими  товаров (работ, услуг);</w:t>
            </w:r>
          </w:p>
          <w:p w:rsidR="003178B5" w:rsidRPr="00030E4E" w:rsidRDefault="003178B5" w:rsidP="00A42D24">
            <w:pPr>
              <w:ind w:right="-64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увеличение   налогооблагаемой  базы  для   бюджета  района;</w:t>
            </w:r>
          </w:p>
          <w:p w:rsidR="003178B5" w:rsidRPr="00030E4E" w:rsidRDefault="003178B5" w:rsidP="00A42D24">
            <w:pPr>
              <w:ind w:right="-64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развитие  систем  финансово-кредитной  поддержки  в  приоритетных  направлениях  развития   малого  и  среднего  предпринимательства;</w:t>
            </w:r>
          </w:p>
          <w:p w:rsidR="003178B5" w:rsidRPr="00030E4E" w:rsidRDefault="003178B5" w:rsidP="00A42D24">
            <w:pPr>
              <w:ind w:right="-64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развитие инфраструктуры  поддержки  малого  и  среднего  предпринимательства;</w:t>
            </w:r>
          </w:p>
          <w:p w:rsidR="003178B5" w:rsidRPr="00030E4E" w:rsidRDefault="003178B5" w:rsidP="00A42D24">
            <w:pPr>
              <w:ind w:right="-64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развитие форм имущественной поддержки  малого  и  среднего  предпринимательства;</w:t>
            </w:r>
          </w:p>
          <w:p w:rsidR="003178B5" w:rsidRPr="00030E4E" w:rsidRDefault="003178B5" w:rsidP="00A42D24">
            <w:pPr>
              <w:ind w:right="-64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организация  и проведение обучающих  семинаров  для представителей  малого и  среднего  предпринимательства.</w:t>
            </w:r>
          </w:p>
        </w:tc>
      </w:tr>
      <w:tr w:rsidR="003178B5" w:rsidRPr="00030E4E" w:rsidTr="00A42D24">
        <w:tc>
          <w:tcPr>
            <w:tcW w:w="2836" w:type="dxa"/>
          </w:tcPr>
          <w:p w:rsidR="003178B5" w:rsidRPr="00030E4E" w:rsidRDefault="003178B5" w:rsidP="00A42D24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Стратегические показатели (индикаторы) муниципальной программы</w:t>
            </w:r>
          </w:p>
        </w:tc>
        <w:tc>
          <w:tcPr>
            <w:tcW w:w="283" w:type="dxa"/>
          </w:tcPr>
          <w:p w:rsidR="003178B5" w:rsidRPr="00030E4E" w:rsidRDefault="003178B5" w:rsidP="00A42D24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3178B5" w:rsidRPr="00030E4E" w:rsidRDefault="003178B5" w:rsidP="00A42D24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8B5" w:rsidRPr="00030E4E" w:rsidRDefault="003178B5" w:rsidP="00A42D24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23" w:type="dxa"/>
          </w:tcPr>
          <w:p w:rsidR="003178B5" w:rsidRPr="00030E4E" w:rsidRDefault="003178B5" w:rsidP="003178B5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- доля численности  работников  малых и средних предприятий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в  об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</w:t>
            </w: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ей численности  работников   всех   предприятий    и организаций;</w:t>
            </w:r>
          </w:p>
          <w:p w:rsidR="003178B5" w:rsidRPr="00030E4E" w:rsidRDefault="003178B5" w:rsidP="003178B5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- оборот малых предприятий;</w:t>
            </w:r>
          </w:p>
          <w:p w:rsidR="003178B5" w:rsidRPr="00030E4E" w:rsidRDefault="003178B5" w:rsidP="003178B5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- количество малых и средних предприятий на 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  тыс</w:t>
            </w:r>
            <w:proofErr w:type="gramStart"/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.ч</w:t>
            </w:r>
            <w:proofErr w:type="gramEnd"/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еловек населения района;</w:t>
            </w:r>
          </w:p>
          <w:p w:rsidR="003178B5" w:rsidRDefault="003178B5" w:rsidP="003178B5">
            <w:pPr>
              <w:widowControl w:val="0"/>
              <w:autoSpaceDE w:val="0"/>
              <w:autoSpaceDN w:val="0"/>
              <w:adjustRightIn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-  объем поступлений на территории района единого  налога  на  вмененный доход, а также налога на  доходы  физических  лиц,                      зарегистрированных   в   качестве   индивидуальных   предпринимателей.</w:t>
            </w:r>
          </w:p>
          <w:p w:rsidR="003178B5" w:rsidRDefault="003178B5" w:rsidP="003178B5">
            <w:pPr>
              <w:widowControl w:val="0"/>
              <w:autoSpaceDE w:val="0"/>
              <w:autoSpaceDN w:val="0"/>
              <w:adjustRightIn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C6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Декомпозированные показатели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национального проекта </w:t>
            </w:r>
            <w:r w:rsidRPr="001B4C6C">
              <w:rPr>
                <w:rFonts w:ascii="Times New Roman" w:hAnsi="Times New Roman" w:cs="Times New Roman"/>
                <w:sz w:val="28"/>
                <w:szCs w:val="28"/>
              </w:rPr>
              <w:t>«Малое и среднее предпринимательство и поддержка индивидуальной предпринимательской инициативы»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3178B5" w:rsidRDefault="003178B5" w:rsidP="003178B5">
            <w:pPr>
              <w:widowControl w:val="0"/>
              <w:autoSpaceDE w:val="0"/>
              <w:autoSpaceDN w:val="0"/>
              <w:adjustRightIn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</w:t>
            </w:r>
            <w:r w:rsidRPr="001B4C6C">
              <w:rPr>
                <w:rFonts w:ascii="Times New Roman" w:hAnsi="Times New Roman" w:cs="Times New Roman"/>
                <w:sz w:val="28"/>
                <w:szCs w:val="28"/>
              </w:rPr>
              <w:t>рирост численности занятых в сфере МСП на уровне МО (человек) до 2024 года, в том числе за счет легализации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человек;</w:t>
            </w:r>
          </w:p>
          <w:p w:rsidR="003178B5" w:rsidRDefault="003178B5" w:rsidP="003178B5">
            <w:pPr>
              <w:widowControl w:val="0"/>
              <w:autoSpaceDE w:val="0"/>
              <w:autoSpaceDN w:val="0"/>
              <w:adjustRightIn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</w:t>
            </w:r>
            <w:r w:rsidRPr="001B4C6C">
              <w:rPr>
                <w:rFonts w:ascii="Times New Roman" w:hAnsi="Times New Roman" w:cs="Times New Roman"/>
                <w:sz w:val="28"/>
                <w:szCs w:val="28"/>
              </w:rPr>
              <w:t>рирост численности занятых в сфере МСП за счет легализации теневого сектора экономики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человек;</w:t>
            </w:r>
          </w:p>
          <w:p w:rsidR="003178B5" w:rsidRPr="001B4C6C" w:rsidRDefault="003178B5" w:rsidP="003178B5">
            <w:pPr>
              <w:widowControl w:val="0"/>
              <w:autoSpaceDE w:val="0"/>
              <w:autoSpaceDN w:val="0"/>
              <w:adjustRightIn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</w:t>
            </w:r>
            <w:r w:rsidRPr="001B4C6C">
              <w:rPr>
                <w:rFonts w:ascii="Times New Roman" w:hAnsi="Times New Roman" w:cs="Times New Roman"/>
                <w:sz w:val="28"/>
                <w:szCs w:val="28"/>
              </w:rPr>
              <w:t>оличество субъектов малого и среднего предпринимательства, получивших информационную поддержку в рамках реализации проекта, единиц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178B5" w:rsidRDefault="003178B5" w:rsidP="003178B5">
            <w:pPr>
              <w:widowControl w:val="0"/>
              <w:autoSpaceDE w:val="0"/>
              <w:autoSpaceDN w:val="0"/>
              <w:adjustRightIn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</w:t>
            </w:r>
            <w:r w:rsidRPr="001B4C6C">
              <w:rPr>
                <w:rFonts w:ascii="Times New Roman" w:hAnsi="Times New Roman" w:cs="Times New Roman"/>
                <w:sz w:val="28"/>
                <w:szCs w:val="28"/>
              </w:rPr>
              <w:t xml:space="preserve">оличество </w:t>
            </w:r>
            <w:proofErr w:type="spellStart"/>
            <w:r w:rsidRPr="001B4C6C">
              <w:rPr>
                <w:rFonts w:ascii="Times New Roman" w:hAnsi="Times New Roman" w:cs="Times New Roman"/>
                <w:sz w:val="28"/>
                <w:szCs w:val="28"/>
              </w:rPr>
              <w:t>самозанятых</w:t>
            </w:r>
            <w:proofErr w:type="spellEnd"/>
            <w:r w:rsidRPr="001B4C6C">
              <w:rPr>
                <w:rFonts w:ascii="Times New Roman" w:hAnsi="Times New Roman" w:cs="Times New Roman"/>
                <w:sz w:val="28"/>
                <w:szCs w:val="28"/>
              </w:rPr>
              <w:t xml:space="preserve"> граждан, зафиксировавших свой статус с учетом ведения налогового режима для </w:t>
            </w:r>
            <w:proofErr w:type="spellStart"/>
            <w:r w:rsidRPr="001B4C6C">
              <w:rPr>
                <w:rFonts w:ascii="Times New Roman" w:hAnsi="Times New Roman" w:cs="Times New Roman"/>
                <w:sz w:val="28"/>
                <w:szCs w:val="28"/>
              </w:rPr>
              <w:t>самозанятых</w:t>
            </w:r>
            <w:proofErr w:type="spellEnd"/>
            <w:r w:rsidRPr="001B4C6C">
              <w:rPr>
                <w:rFonts w:ascii="Times New Roman" w:hAnsi="Times New Roman" w:cs="Times New Roman"/>
                <w:sz w:val="28"/>
                <w:szCs w:val="28"/>
              </w:rPr>
              <w:t>, человек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178B5" w:rsidRDefault="003178B5" w:rsidP="003178B5">
            <w:pPr>
              <w:widowControl w:val="0"/>
              <w:autoSpaceDE w:val="0"/>
              <w:autoSpaceDN w:val="0"/>
              <w:adjustRightIn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</w:t>
            </w:r>
            <w:r w:rsidRPr="001B4C6C">
              <w:rPr>
                <w:rFonts w:ascii="Times New Roman" w:hAnsi="Times New Roman" w:cs="Times New Roman"/>
                <w:sz w:val="28"/>
                <w:szCs w:val="28"/>
              </w:rPr>
              <w:t>оличество СМСП, отвечающих требованиям и условиям оказания финансовой поддержки (</w:t>
            </w:r>
            <w:proofErr w:type="spellStart"/>
            <w:r w:rsidRPr="001B4C6C">
              <w:rPr>
                <w:rFonts w:ascii="Times New Roman" w:hAnsi="Times New Roman" w:cs="Times New Roman"/>
                <w:sz w:val="28"/>
                <w:szCs w:val="28"/>
              </w:rPr>
              <w:t>микрозаймы</w:t>
            </w:r>
            <w:proofErr w:type="spellEnd"/>
            <w:r w:rsidRPr="001B4C6C">
              <w:rPr>
                <w:rFonts w:ascii="Times New Roman" w:hAnsi="Times New Roman" w:cs="Times New Roman"/>
                <w:sz w:val="28"/>
                <w:szCs w:val="28"/>
              </w:rPr>
              <w:t xml:space="preserve"> и поручительства), направленных </w:t>
            </w:r>
            <w:proofErr w:type="gramStart"/>
            <w:r w:rsidRPr="001B4C6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1B4C6C">
              <w:rPr>
                <w:rFonts w:ascii="Times New Roman" w:hAnsi="Times New Roman" w:cs="Times New Roman"/>
                <w:sz w:val="28"/>
                <w:szCs w:val="28"/>
              </w:rPr>
              <w:t xml:space="preserve"> МЭР СО (АО «ГФСО»), ед.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178B5" w:rsidRDefault="003178B5" w:rsidP="003178B5">
            <w:pPr>
              <w:widowControl w:val="0"/>
              <w:autoSpaceDE w:val="0"/>
              <w:autoSpaceDN w:val="0"/>
              <w:adjustRightIn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</w:t>
            </w:r>
            <w:r w:rsidRPr="001B4C6C">
              <w:rPr>
                <w:rFonts w:ascii="Times New Roman" w:hAnsi="Times New Roman" w:cs="Times New Roman"/>
                <w:sz w:val="28"/>
                <w:szCs w:val="28"/>
              </w:rPr>
              <w:t xml:space="preserve">оличество субъектов МСП и </w:t>
            </w:r>
            <w:proofErr w:type="spellStart"/>
            <w:r w:rsidRPr="001B4C6C">
              <w:rPr>
                <w:rFonts w:ascii="Times New Roman" w:hAnsi="Times New Roman" w:cs="Times New Roman"/>
                <w:sz w:val="28"/>
                <w:szCs w:val="28"/>
              </w:rPr>
              <w:t>самозанятых</w:t>
            </w:r>
            <w:proofErr w:type="spellEnd"/>
            <w:r w:rsidRPr="001B4C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4C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граждан, получивших поддержку в рамках федерального проекта, человек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178B5" w:rsidRPr="001B4C6C" w:rsidRDefault="003178B5" w:rsidP="003178B5">
            <w:pPr>
              <w:widowControl w:val="0"/>
              <w:autoSpaceDE w:val="0"/>
              <w:autoSpaceDN w:val="0"/>
              <w:adjustRightIn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</w:t>
            </w:r>
            <w:r w:rsidRPr="001B4C6C">
              <w:rPr>
                <w:rFonts w:ascii="Times New Roman" w:hAnsi="Times New Roman" w:cs="Times New Roman"/>
                <w:sz w:val="28"/>
                <w:szCs w:val="28"/>
              </w:rPr>
              <w:t>оличество субъектов МСП, выведенных на экспорт при поддержке центров (</w:t>
            </w:r>
            <w:proofErr w:type="spellStart"/>
            <w:r w:rsidRPr="001B4C6C">
              <w:rPr>
                <w:rFonts w:ascii="Times New Roman" w:hAnsi="Times New Roman" w:cs="Times New Roman"/>
                <w:sz w:val="28"/>
                <w:szCs w:val="28"/>
              </w:rPr>
              <w:t>агенств</w:t>
            </w:r>
            <w:proofErr w:type="spellEnd"/>
            <w:r w:rsidRPr="001B4C6C">
              <w:rPr>
                <w:rFonts w:ascii="Times New Roman" w:hAnsi="Times New Roman" w:cs="Times New Roman"/>
                <w:sz w:val="28"/>
                <w:szCs w:val="28"/>
              </w:rPr>
              <w:t>) координации поддержки экспортно-ориентированных субъектов МСП, ед.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178B5" w:rsidRDefault="003178B5" w:rsidP="003178B5">
            <w:pPr>
              <w:widowControl w:val="0"/>
              <w:autoSpaceDE w:val="0"/>
              <w:autoSpaceDN w:val="0"/>
              <w:adjustRightIn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</w:t>
            </w:r>
            <w:r w:rsidRPr="001B4C6C">
              <w:rPr>
                <w:rFonts w:ascii="Times New Roman" w:hAnsi="Times New Roman" w:cs="Times New Roman"/>
                <w:sz w:val="28"/>
                <w:szCs w:val="28"/>
              </w:rPr>
              <w:t>оличество физических лиц-участников ФП «Популяризация предпринимательства», человек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178B5" w:rsidRDefault="003178B5" w:rsidP="003178B5">
            <w:pPr>
              <w:widowControl w:val="0"/>
              <w:autoSpaceDE w:val="0"/>
              <w:autoSpaceDN w:val="0"/>
              <w:adjustRightIn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</w:t>
            </w:r>
            <w:r w:rsidRPr="001B4C6C">
              <w:rPr>
                <w:rFonts w:ascii="Times New Roman" w:hAnsi="Times New Roman" w:cs="Times New Roman"/>
                <w:sz w:val="28"/>
                <w:szCs w:val="28"/>
              </w:rPr>
              <w:t>оличество обученных основам ведения бизнеса, финансовой грамотности и иным навыкам предпринимательской деятельности, человек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178B5" w:rsidRPr="001B4C6C" w:rsidRDefault="003178B5" w:rsidP="003178B5">
            <w:pPr>
              <w:widowControl w:val="0"/>
              <w:autoSpaceDE w:val="0"/>
              <w:autoSpaceDN w:val="0"/>
              <w:adjustRightIn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</w:t>
            </w:r>
            <w:r w:rsidRPr="001B4C6C">
              <w:rPr>
                <w:rFonts w:ascii="Times New Roman" w:hAnsi="Times New Roman" w:cs="Times New Roman"/>
                <w:sz w:val="28"/>
                <w:szCs w:val="28"/>
              </w:rPr>
              <w:t>оличество вновь созданных субъектов МСП по итогам реализации ФП «Популяризация предпринимательства», ед.</w:t>
            </w:r>
          </w:p>
          <w:p w:rsidR="003178B5" w:rsidRDefault="003178B5" w:rsidP="003178B5">
            <w:pPr>
              <w:widowControl w:val="0"/>
              <w:autoSpaceDE w:val="0"/>
              <w:autoSpaceDN w:val="0"/>
              <w:adjustRightIn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</w:t>
            </w:r>
            <w:r w:rsidRPr="001B4C6C">
              <w:rPr>
                <w:rFonts w:ascii="Times New Roman" w:hAnsi="Times New Roman" w:cs="Times New Roman"/>
                <w:sz w:val="28"/>
                <w:szCs w:val="28"/>
              </w:rPr>
              <w:t>оличество физических лиц - участников федерального проекта, занятых в сфере малого и среднего предпринимательства, по итогам участия в федеральном проекте, человек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178B5" w:rsidRDefault="003178B5" w:rsidP="003178B5">
            <w:pPr>
              <w:widowControl w:val="0"/>
              <w:autoSpaceDE w:val="0"/>
              <w:autoSpaceDN w:val="0"/>
              <w:adjustRightIn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</w:t>
            </w:r>
            <w:r w:rsidRPr="001B4C6C">
              <w:rPr>
                <w:rFonts w:ascii="Times New Roman" w:hAnsi="Times New Roman" w:cs="Times New Roman"/>
                <w:sz w:val="28"/>
                <w:szCs w:val="28"/>
              </w:rPr>
              <w:t>оличество вовлеченных в субъекты МСП, осуществляющих деятельность в сфере сельского хозяйства, чел.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178B5" w:rsidRPr="001B4C6C" w:rsidRDefault="003178B5" w:rsidP="003178B5">
            <w:pPr>
              <w:widowControl w:val="0"/>
              <w:autoSpaceDE w:val="0"/>
              <w:autoSpaceDN w:val="0"/>
              <w:adjustRightIn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</w:t>
            </w:r>
            <w:r w:rsidRPr="001B4C6C">
              <w:rPr>
                <w:rFonts w:ascii="Times New Roman" w:hAnsi="Times New Roman" w:cs="Times New Roman"/>
                <w:sz w:val="28"/>
                <w:szCs w:val="28"/>
              </w:rPr>
              <w:t xml:space="preserve">оличество принятых членов </w:t>
            </w:r>
            <w:proofErr w:type="spellStart"/>
            <w:r w:rsidRPr="001B4C6C">
              <w:rPr>
                <w:rFonts w:ascii="Times New Roman" w:hAnsi="Times New Roman" w:cs="Times New Roman"/>
                <w:sz w:val="28"/>
                <w:szCs w:val="28"/>
              </w:rPr>
              <w:t>СПоК</w:t>
            </w:r>
            <w:proofErr w:type="spellEnd"/>
            <w:r w:rsidRPr="001B4C6C">
              <w:rPr>
                <w:rFonts w:ascii="Times New Roman" w:hAnsi="Times New Roman" w:cs="Times New Roman"/>
                <w:sz w:val="28"/>
                <w:szCs w:val="28"/>
              </w:rPr>
              <w:t xml:space="preserve"> (кроме кредитных) из числа субъектов МСП, включая ЛПХ и </w:t>
            </w:r>
            <w:proofErr w:type="gramStart"/>
            <w:r w:rsidRPr="001B4C6C">
              <w:rPr>
                <w:rFonts w:ascii="Times New Roman" w:hAnsi="Times New Roman" w:cs="Times New Roman"/>
                <w:sz w:val="28"/>
                <w:szCs w:val="28"/>
              </w:rPr>
              <w:t>К(</w:t>
            </w:r>
            <w:proofErr w:type="gramEnd"/>
            <w:r w:rsidRPr="001B4C6C">
              <w:rPr>
                <w:rFonts w:ascii="Times New Roman" w:hAnsi="Times New Roman" w:cs="Times New Roman"/>
                <w:sz w:val="28"/>
                <w:szCs w:val="28"/>
              </w:rPr>
              <w:t>Ф)Х, в году предоставления господдержки, ед.</w:t>
            </w:r>
          </w:p>
          <w:p w:rsidR="003178B5" w:rsidRPr="00030E4E" w:rsidRDefault="003178B5" w:rsidP="003178B5">
            <w:pPr>
              <w:widowControl w:val="0"/>
              <w:autoSpaceDE w:val="0"/>
              <w:autoSpaceDN w:val="0"/>
              <w:adjustRightIn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8B5" w:rsidRPr="00030E4E" w:rsidTr="00A42D24">
        <w:tc>
          <w:tcPr>
            <w:tcW w:w="2836" w:type="dxa"/>
          </w:tcPr>
          <w:p w:rsidR="003178B5" w:rsidRPr="00EB3A25" w:rsidRDefault="003178B5" w:rsidP="00A42D24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A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Планы мероприятий с указание сроков реализации</w:t>
            </w:r>
          </w:p>
        </w:tc>
        <w:tc>
          <w:tcPr>
            <w:tcW w:w="283" w:type="dxa"/>
          </w:tcPr>
          <w:p w:rsidR="003178B5" w:rsidRPr="00EB3A25" w:rsidRDefault="003178B5" w:rsidP="00A42D24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23" w:type="dxa"/>
          </w:tcPr>
          <w:p w:rsidR="003178B5" w:rsidRPr="00EB3A25" w:rsidRDefault="003178B5" w:rsidP="00A42D24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1</w:t>
            </w:r>
          </w:p>
        </w:tc>
      </w:tr>
      <w:tr w:rsidR="003178B5" w:rsidRPr="00030E4E" w:rsidTr="00A42D24">
        <w:tc>
          <w:tcPr>
            <w:tcW w:w="2836" w:type="dxa"/>
          </w:tcPr>
          <w:p w:rsidR="003178B5" w:rsidRPr="00EB3A25" w:rsidRDefault="003178B5" w:rsidP="00A42D24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A25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283" w:type="dxa"/>
          </w:tcPr>
          <w:p w:rsidR="003178B5" w:rsidRPr="00EB3A25" w:rsidRDefault="003178B5" w:rsidP="00A42D24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3A2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23" w:type="dxa"/>
          </w:tcPr>
          <w:p w:rsidR="003178B5" w:rsidRPr="00EB3A25" w:rsidRDefault="003178B5" w:rsidP="00A42D24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3A25">
              <w:rPr>
                <w:rFonts w:ascii="Times New Roman" w:hAnsi="Times New Roman" w:cs="Times New Roman"/>
                <w:sz w:val="28"/>
                <w:szCs w:val="28"/>
              </w:rPr>
              <w:t xml:space="preserve"> Реализацию Программы предполагается осуществить в течение 2018 - 202</w:t>
            </w:r>
            <w:r w:rsidR="00DA189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B3A25">
              <w:rPr>
                <w:rFonts w:ascii="Times New Roman" w:hAnsi="Times New Roman" w:cs="Times New Roman"/>
                <w:sz w:val="28"/>
                <w:szCs w:val="28"/>
              </w:rPr>
              <w:t xml:space="preserve"> г.г.</w:t>
            </w:r>
          </w:p>
          <w:p w:rsidR="003178B5" w:rsidRPr="00EB3A25" w:rsidRDefault="003178B5" w:rsidP="00A42D24">
            <w:pPr>
              <w:widowControl w:val="0"/>
              <w:autoSpaceDE w:val="0"/>
              <w:autoSpaceDN w:val="0"/>
              <w:adjustRightIn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8B5" w:rsidRPr="00030E4E" w:rsidTr="00A42D24">
        <w:tc>
          <w:tcPr>
            <w:tcW w:w="2836" w:type="dxa"/>
          </w:tcPr>
          <w:p w:rsidR="003178B5" w:rsidRPr="00EB3A25" w:rsidRDefault="003178B5" w:rsidP="00A42D24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EB3A25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283" w:type="dxa"/>
          </w:tcPr>
          <w:p w:rsidR="003178B5" w:rsidRPr="00EB3A25" w:rsidRDefault="003178B5" w:rsidP="00A42D24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23" w:type="dxa"/>
          </w:tcPr>
          <w:p w:rsidR="003178B5" w:rsidRPr="00EB3A25" w:rsidRDefault="003178B5" w:rsidP="00A42D24">
            <w:pPr>
              <w:widowControl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3A25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2018 – 202</w:t>
            </w:r>
            <w:r w:rsidR="00DA189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B3A25">
              <w:rPr>
                <w:rFonts w:ascii="Times New Roman" w:hAnsi="Times New Roman" w:cs="Times New Roman"/>
                <w:sz w:val="28"/>
                <w:szCs w:val="28"/>
              </w:rPr>
              <w:t xml:space="preserve">г.г.-  </w:t>
            </w:r>
            <w:r w:rsidR="00A55E00">
              <w:rPr>
                <w:rFonts w:ascii="Times New Roman" w:hAnsi="Times New Roman" w:cs="Times New Roman"/>
                <w:sz w:val="28"/>
                <w:szCs w:val="28"/>
              </w:rPr>
              <w:t>5609,8</w:t>
            </w:r>
            <w:r w:rsidRPr="00EB3A25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3178B5" w:rsidRPr="00EB3A25" w:rsidRDefault="003178B5" w:rsidP="00A42D24">
            <w:pPr>
              <w:widowControl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3A25">
              <w:rPr>
                <w:rFonts w:ascii="Times New Roman" w:hAnsi="Times New Roman" w:cs="Times New Roman"/>
                <w:sz w:val="28"/>
                <w:szCs w:val="28"/>
              </w:rPr>
              <w:t>в т.ч. по годам:</w:t>
            </w:r>
          </w:p>
          <w:p w:rsidR="003178B5" w:rsidRPr="00EB3A25" w:rsidRDefault="003178B5" w:rsidP="00A42D24">
            <w:pPr>
              <w:widowControl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3A25">
              <w:rPr>
                <w:rFonts w:ascii="Times New Roman" w:hAnsi="Times New Roman" w:cs="Times New Roman"/>
                <w:sz w:val="28"/>
                <w:szCs w:val="28"/>
              </w:rPr>
              <w:t xml:space="preserve">2018г.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660,1</w:t>
            </w:r>
            <w:r w:rsidRPr="00EB3A25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3178B5" w:rsidRPr="00EB3A25" w:rsidRDefault="003178B5" w:rsidP="00A42D24">
            <w:pPr>
              <w:widowControl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3A25">
              <w:rPr>
                <w:rFonts w:ascii="Times New Roman" w:hAnsi="Times New Roman" w:cs="Times New Roman"/>
                <w:sz w:val="28"/>
                <w:szCs w:val="28"/>
              </w:rPr>
              <w:t xml:space="preserve">2019г. </w:t>
            </w:r>
            <w:r w:rsidR="00BC175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B3A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C175C">
              <w:rPr>
                <w:rFonts w:ascii="Times New Roman" w:hAnsi="Times New Roman" w:cs="Times New Roman"/>
                <w:sz w:val="28"/>
                <w:szCs w:val="28"/>
              </w:rPr>
              <w:t>1064,</w:t>
            </w:r>
            <w:r w:rsidR="00A55E0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EB3A25">
              <w:rPr>
                <w:rFonts w:ascii="Times New Roman" w:hAnsi="Times New Roman" w:cs="Times New Roman"/>
                <w:sz w:val="28"/>
                <w:szCs w:val="28"/>
              </w:rPr>
              <w:t xml:space="preserve"> тыс. </w:t>
            </w:r>
            <w:proofErr w:type="spellStart"/>
            <w:r w:rsidRPr="00EB3A25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EB3A2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178B5" w:rsidRPr="00EB3A25" w:rsidRDefault="003178B5" w:rsidP="00A42D24">
            <w:pPr>
              <w:widowControl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3A25">
              <w:rPr>
                <w:rFonts w:ascii="Times New Roman" w:hAnsi="Times New Roman" w:cs="Times New Roman"/>
                <w:sz w:val="28"/>
                <w:szCs w:val="28"/>
              </w:rPr>
              <w:t xml:space="preserve">2020г.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777</w:t>
            </w:r>
            <w:r w:rsidRPr="00EB3A25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proofErr w:type="gramStart"/>
            <w:r w:rsidRPr="00EB3A25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EB3A25">
              <w:rPr>
                <w:rFonts w:ascii="Times New Roman" w:hAnsi="Times New Roman" w:cs="Times New Roman"/>
                <w:sz w:val="28"/>
                <w:szCs w:val="28"/>
              </w:rPr>
              <w:t>уб.;</w:t>
            </w:r>
          </w:p>
          <w:p w:rsidR="003178B5" w:rsidRPr="00EB3A25" w:rsidRDefault="003178B5" w:rsidP="00A42D24">
            <w:pPr>
              <w:widowControl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3A25">
              <w:rPr>
                <w:rFonts w:ascii="Times New Roman" w:hAnsi="Times New Roman" w:cs="Times New Roman"/>
                <w:sz w:val="28"/>
                <w:szCs w:val="28"/>
              </w:rPr>
              <w:t xml:space="preserve">2021г.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777</w:t>
            </w:r>
            <w:r w:rsidRPr="00EB3A25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proofErr w:type="gramStart"/>
            <w:r w:rsidRPr="00EB3A25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EB3A25">
              <w:rPr>
                <w:rFonts w:ascii="Times New Roman" w:hAnsi="Times New Roman" w:cs="Times New Roman"/>
                <w:sz w:val="28"/>
                <w:szCs w:val="28"/>
              </w:rPr>
              <w:t>уб.;</w:t>
            </w:r>
          </w:p>
          <w:p w:rsidR="003178B5" w:rsidRDefault="003178B5" w:rsidP="00A42D24">
            <w:pPr>
              <w:widowControl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3A25">
              <w:rPr>
                <w:rFonts w:ascii="Times New Roman" w:hAnsi="Times New Roman" w:cs="Times New Roman"/>
                <w:sz w:val="28"/>
                <w:szCs w:val="28"/>
              </w:rPr>
              <w:t xml:space="preserve">2022г.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777</w:t>
            </w:r>
            <w:r w:rsidRPr="00EB3A25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proofErr w:type="gramStart"/>
            <w:r w:rsidRPr="00EB3A25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EB3A25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DA1890" w:rsidRDefault="00DA1890" w:rsidP="00A42D24">
            <w:pPr>
              <w:widowControl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2023г. – 777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DA1890" w:rsidRPr="00EB3A25" w:rsidRDefault="00DA1890" w:rsidP="00A42D24">
            <w:pPr>
              <w:widowControl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2024г. – 777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3178B5" w:rsidRPr="00EB3A25" w:rsidRDefault="003178B5" w:rsidP="00A42D24">
            <w:pPr>
              <w:ind w:righ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178B5" w:rsidRPr="00030E4E" w:rsidTr="00A42D24">
        <w:tc>
          <w:tcPr>
            <w:tcW w:w="2836" w:type="dxa"/>
          </w:tcPr>
          <w:p w:rsidR="003178B5" w:rsidRPr="00030E4E" w:rsidRDefault="003178B5" w:rsidP="00A42D24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8B5" w:rsidRPr="00030E4E" w:rsidRDefault="003178B5" w:rsidP="00A42D24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Результаты реализации муниципальной программы</w:t>
            </w:r>
          </w:p>
        </w:tc>
        <w:tc>
          <w:tcPr>
            <w:tcW w:w="283" w:type="dxa"/>
          </w:tcPr>
          <w:p w:rsidR="00092D6F" w:rsidRDefault="00092D6F" w:rsidP="00A42D24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8B5" w:rsidRDefault="003178B5" w:rsidP="00A42D24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–</w:t>
            </w:r>
          </w:p>
          <w:p w:rsidR="003178B5" w:rsidRDefault="003178B5" w:rsidP="00A42D24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8B5" w:rsidRDefault="003178B5" w:rsidP="00A42D24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8B5" w:rsidRDefault="003178B5" w:rsidP="00A42D24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3178B5" w:rsidRDefault="003178B5" w:rsidP="00A42D24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8B5" w:rsidRDefault="003178B5" w:rsidP="00A42D24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8B5" w:rsidRDefault="003178B5" w:rsidP="00A42D24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8B5" w:rsidRDefault="003178B5" w:rsidP="00A42D24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3178B5" w:rsidRDefault="003178B5" w:rsidP="00A42D24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8B5" w:rsidRDefault="003178B5" w:rsidP="00A42D24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3178B5" w:rsidRDefault="003178B5" w:rsidP="00A42D24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8B5" w:rsidRDefault="003178B5" w:rsidP="00A42D24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3178B5" w:rsidRDefault="003178B5" w:rsidP="00A42D24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8B5" w:rsidRDefault="003178B5" w:rsidP="00A42D24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3178B5" w:rsidRDefault="003178B5" w:rsidP="00A42D24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8B5" w:rsidRDefault="00092D6F" w:rsidP="00A42D24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3178B5" w:rsidRDefault="003178B5" w:rsidP="00A42D24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8B5" w:rsidRDefault="003178B5" w:rsidP="00A42D24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3178B5" w:rsidRDefault="003178B5" w:rsidP="00A42D24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8B5" w:rsidRDefault="003178B5" w:rsidP="00A42D24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8B5" w:rsidRDefault="00092D6F" w:rsidP="00A42D24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3178B5" w:rsidRDefault="003178B5" w:rsidP="00A42D24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8B5" w:rsidRDefault="003178B5" w:rsidP="00A42D24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8B5" w:rsidRDefault="003178B5" w:rsidP="00A42D24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3178B5" w:rsidRPr="00030E4E" w:rsidRDefault="003178B5" w:rsidP="00A42D24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23" w:type="dxa"/>
          </w:tcPr>
          <w:p w:rsidR="00092D6F" w:rsidRDefault="00092D6F" w:rsidP="00A42D24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8B5" w:rsidRPr="00030E4E" w:rsidRDefault="003178B5" w:rsidP="00A42D24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Создание благоприятных   условий  для  развития  малого и среднего предпринимательства   на  территории  района;</w:t>
            </w:r>
          </w:p>
          <w:p w:rsidR="003178B5" w:rsidRPr="00030E4E" w:rsidRDefault="003178B5" w:rsidP="00A42D24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увеличение  доли продукции субъектов  малого  и  среднего  предпринимательства  в  общем  объеме  произведенной  продукции  всеми  предприятиями  района;</w:t>
            </w:r>
          </w:p>
          <w:p w:rsidR="003178B5" w:rsidRPr="00030E4E" w:rsidRDefault="003178B5" w:rsidP="00A42D24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увеличение налоговых  поступлений  от  малого  и  среднего  предпринимательства;</w:t>
            </w:r>
          </w:p>
          <w:p w:rsidR="003178B5" w:rsidRPr="00030E4E" w:rsidRDefault="003178B5" w:rsidP="00A42D24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развитие негосударственной  системы  поддержки  малого  и  среднего  предпринимательства;</w:t>
            </w:r>
          </w:p>
          <w:p w:rsidR="003178B5" w:rsidRPr="00030E4E" w:rsidRDefault="003178B5" w:rsidP="00A42D24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развитие  системы  финансов</w:t>
            </w:r>
            <w:proofErr w:type="gramStart"/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  кредитной  поддержки  в  приоритетных  направлениях  развития  малого  и  среднего  предпринимательства;</w:t>
            </w:r>
          </w:p>
          <w:p w:rsidR="003178B5" w:rsidRPr="00030E4E" w:rsidRDefault="003178B5" w:rsidP="00A42D24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информационная  поддержка    малого  и  среднего  предпринимательства;</w:t>
            </w:r>
          </w:p>
          <w:p w:rsidR="003178B5" w:rsidRPr="00030E4E" w:rsidRDefault="003178B5" w:rsidP="00A42D24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увеличение     количества    работников малых        предприятий и доли  населения, работающего   в  малом и среднем предпринимательстве;</w:t>
            </w:r>
          </w:p>
          <w:p w:rsidR="003178B5" w:rsidRPr="00030E4E" w:rsidRDefault="003178B5" w:rsidP="00A42D24">
            <w:pPr>
              <w:autoSpaceDE w:val="0"/>
              <w:autoSpaceDN w:val="0"/>
              <w:adjustRightIn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 повышение эффективности взаимодействия малого  и  среднего  предпринимательства      с   хозяйствующими субъектами других районов;            </w:t>
            </w:r>
          </w:p>
          <w:p w:rsidR="003178B5" w:rsidRPr="00030E4E" w:rsidRDefault="003178B5" w:rsidP="00A42D24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насыщение     товарных рынков конкурентоспособной продукцией и   услугами   местного  производства.</w:t>
            </w:r>
          </w:p>
          <w:p w:rsidR="003178B5" w:rsidRPr="00030E4E" w:rsidRDefault="003178B5" w:rsidP="00A42D24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178B5" w:rsidRPr="00030E4E" w:rsidRDefault="003178B5" w:rsidP="003178B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178B5" w:rsidRPr="00030E4E" w:rsidRDefault="003178B5" w:rsidP="00FB0899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FB0899" w:rsidRPr="00030E4E" w:rsidRDefault="00FB0899" w:rsidP="00FB089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3178B5" w:rsidRDefault="003178B5" w:rsidP="00FB0899">
      <w:pPr>
        <w:jc w:val="center"/>
        <w:rPr>
          <w:rFonts w:ascii="Times New Roman" w:hAnsi="Times New Roman" w:cs="Times New Roman"/>
        </w:rPr>
      </w:pPr>
    </w:p>
    <w:p w:rsidR="003178B5" w:rsidRDefault="003178B5" w:rsidP="00FB0899">
      <w:pPr>
        <w:jc w:val="center"/>
        <w:rPr>
          <w:rFonts w:ascii="Times New Roman" w:hAnsi="Times New Roman" w:cs="Times New Roman"/>
        </w:rPr>
      </w:pPr>
    </w:p>
    <w:p w:rsidR="003178B5" w:rsidRDefault="003178B5" w:rsidP="00FB0899">
      <w:pPr>
        <w:jc w:val="center"/>
        <w:rPr>
          <w:rFonts w:ascii="Times New Roman" w:hAnsi="Times New Roman" w:cs="Times New Roman"/>
        </w:rPr>
      </w:pPr>
    </w:p>
    <w:p w:rsidR="003178B5" w:rsidRDefault="003178B5" w:rsidP="00FB0899">
      <w:pPr>
        <w:jc w:val="center"/>
        <w:rPr>
          <w:rFonts w:ascii="Times New Roman" w:hAnsi="Times New Roman" w:cs="Times New Roman"/>
        </w:rPr>
      </w:pPr>
    </w:p>
    <w:p w:rsidR="003178B5" w:rsidRDefault="003178B5" w:rsidP="00FB0899">
      <w:pPr>
        <w:jc w:val="center"/>
        <w:rPr>
          <w:rFonts w:ascii="Times New Roman" w:hAnsi="Times New Roman" w:cs="Times New Roman"/>
        </w:rPr>
      </w:pPr>
    </w:p>
    <w:p w:rsidR="003178B5" w:rsidRDefault="003178B5" w:rsidP="00FB0899">
      <w:pPr>
        <w:jc w:val="center"/>
        <w:rPr>
          <w:rFonts w:ascii="Times New Roman" w:hAnsi="Times New Roman" w:cs="Times New Roman"/>
        </w:rPr>
      </w:pPr>
    </w:p>
    <w:p w:rsidR="003178B5" w:rsidRDefault="003178B5" w:rsidP="00FB0899">
      <w:pPr>
        <w:jc w:val="center"/>
        <w:rPr>
          <w:rFonts w:ascii="Times New Roman" w:hAnsi="Times New Roman" w:cs="Times New Roman"/>
        </w:rPr>
      </w:pPr>
    </w:p>
    <w:p w:rsidR="003178B5" w:rsidRDefault="003178B5" w:rsidP="00FB0899">
      <w:pPr>
        <w:jc w:val="center"/>
        <w:rPr>
          <w:rFonts w:ascii="Times New Roman" w:hAnsi="Times New Roman" w:cs="Times New Roman"/>
        </w:rPr>
      </w:pPr>
    </w:p>
    <w:p w:rsidR="003178B5" w:rsidRDefault="003178B5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450F53" w:rsidRDefault="00450F53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3178B5" w:rsidRPr="00EB2577" w:rsidRDefault="003178B5" w:rsidP="003178B5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0E4E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Pr="00EB2577">
        <w:rPr>
          <w:rFonts w:ascii="Times New Roman" w:hAnsi="Times New Roman" w:cs="Times New Roman"/>
          <w:b/>
          <w:sz w:val="28"/>
          <w:szCs w:val="28"/>
        </w:rPr>
        <w:t>Характеристика</w:t>
      </w:r>
      <w:r>
        <w:rPr>
          <w:rFonts w:ascii="Times New Roman" w:hAnsi="Times New Roman" w:cs="Times New Roman"/>
          <w:b/>
          <w:sz w:val="28"/>
          <w:szCs w:val="28"/>
        </w:rPr>
        <w:t xml:space="preserve"> и анализ текущего состояния сферы реализации муниципальной программы</w:t>
      </w:r>
      <w:r w:rsidRPr="00EB2577">
        <w:rPr>
          <w:rFonts w:ascii="Times New Roman" w:hAnsi="Times New Roman" w:cs="Times New Roman"/>
          <w:b/>
          <w:sz w:val="28"/>
          <w:szCs w:val="28"/>
        </w:rPr>
        <w:t>.</w:t>
      </w:r>
    </w:p>
    <w:p w:rsidR="003178B5" w:rsidRPr="00030E4E" w:rsidRDefault="003178B5" w:rsidP="003178B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78B5" w:rsidRPr="00030E4E" w:rsidRDefault="003178B5" w:rsidP="003178B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Развитие  малого  и  среднего  предпринимательства  является     одним  из   важнейших   факторов  формирования   конкурентной  среды  в  экономике  района. Развитие   малого  и  среднего  предпринимательства   способствует  постепенному   созданию  широкого  слоя  среднего  класса,  самостоятельно  обеспечивающего  собственное  благосостояние  и  достойный  уровень  жизни.  Наличие  у  малого  и  среднего  предпринимательства  большого  потенциала  для  создания  новых  рабочих  мест  способствует  снижению  уровня  безработицы  и  социальн</w:t>
      </w:r>
      <w:r>
        <w:rPr>
          <w:rFonts w:ascii="Times New Roman" w:hAnsi="Times New Roman" w:cs="Times New Roman"/>
          <w:sz w:val="28"/>
          <w:szCs w:val="28"/>
        </w:rPr>
        <w:t xml:space="preserve">ой  напряженности  в  обществе. </w:t>
      </w:r>
      <w:r w:rsidRPr="00030E4E">
        <w:rPr>
          <w:rFonts w:ascii="Times New Roman" w:hAnsi="Times New Roman" w:cs="Times New Roman"/>
          <w:sz w:val="28"/>
          <w:szCs w:val="28"/>
        </w:rPr>
        <w:t>Развитие   малого  и  среднего  предпринимательства   способствует увеличению доходной части бюджета района.</w:t>
      </w:r>
    </w:p>
    <w:p w:rsidR="00FB0899" w:rsidRPr="00030E4E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В настоящее время в районе в сфере предпринимательства занято </w:t>
      </w:r>
      <w:r w:rsidR="00EC08D9">
        <w:rPr>
          <w:rFonts w:ascii="Times New Roman" w:hAnsi="Times New Roman" w:cs="Times New Roman"/>
          <w:sz w:val="28"/>
          <w:szCs w:val="28"/>
        </w:rPr>
        <w:t>112</w:t>
      </w:r>
      <w:r w:rsidRPr="00030E4E">
        <w:rPr>
          <w:rFonts w:ascii="Times New Roman" w:hAnsi="Times New Roman" w:cs="Times New Roman"/>
          <w:sz w:val="28"/>
          <w:szCs w:val="28"/>
        </w:rPr>
        <w:t xml:space="preserve"> малых и средних предприятий.</w:t>
      </w:r>
    </w:p>
    <w:p w:rsidR="00FB0899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По состоянию на 01.01.201</w:t>
      </w:r>
      <w:r w:rsidR="00EC08D9">
        <w:rPr>
          <w:rFonts w:ascii="Times New Roman" w:hAnsi="Times New Roman" w:cs="Times New Roman"/>
          <w:sz w:val="28"/>
          <w:szCs w:val="28"/>
        </w:rPr>
        <w:t>8</w:t>
      </w:r>
      <w:r w:rsidRPr="00030E4E">
        <w:rPr>
          <w:rFonts w:ascii="Times New Roman" w:hAnsi="Times New Roman" w:cs="Times New Roman"/>
          <w:sz w:val="28"/>
          <w:szCs w:val="28"/>
        </w:rPr>
        <w:t xml:space="preserve"> года на территории района зарегистрированы </w:t>
      </w:r>
      <w:r>
        <w:rPr>
          <w:rFonts w:ascii="Times New Roman" w:hAnsi="Times New Roman" w:cs="Times New Roman"/>
          <w:sz w:val="28"/>
          <w:szCs w:val="28"/>
        </w:rPr>
        <w:t>4</w:t>
      </w:r>
      <w:r w:rsidR="00EC08D9">
        <w:rPr>
          <w:rFonts w:ascii="Times New Roman" w:hAnsi="Times New Roman" w:cs="Times New Roman"/>
          <w:sz w:val="28"/>
          <w:szCs w:val="28"/>
        </w:rPr>
        <w:t>50</w:t>
      </w:r>
      <w:r w:rsidRPr="00030E4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30E4E">
        <w:rPr>
          <w:rFonts w:ascii="Times New Roman" w:hAnsi="Times New Roman" w:cs="Times New Roman"/>
          <w:sz w:val="28"/>
          <w:szCs w:val="28"/>
        </w:rPr>
        <w:t>индив</w:t>
      </w:r>
      <w:r>
        <w:rPr>
          <w:rFonts w:ascii="Times New Roman" w:hAnsi="Times New Roman" w:cs="Times New Roman"/>
          <w:sz w:val="28"/>
          <w:szCs w:val="28"/>
        </w:rPr>
        <w:t>идуальных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предпринимателя. </w:t>
      </w:r>
      <w:r w:rsidRPr="00030E4E">
        <w:rPr>
          <w:rFonts w:ascii="Times New Roman" w:hAnsi="Times New Roman" w:cs="Times New Roman"/>
          <w:sz w:val="28"/>
          <w:szCs w:val="28"/>
        </w:rPr>
        <w:t>В 201</w:t>
      </w:r>
      <w:r w:rsidR="003178B5">
        <w:rPr>
          <w:rFonts w:ascii="Times New Roman" w:hAnsi="Times New Roman" w:cs="Times New Roman"/>
          <w:sz w:val="28"/>
          <w:szCs w:val="28"/>
        </w:rPr>
        <w:t>8</w:t>
      </w:r>
      <w:r w:rsidRPr="00030E4E">
        <w:rPr>
          <w:rFonts w:ascii="Times New Roman" w:hAnsi="Times New Roman" w:cs="Times New Roman"/>
          <w:sz w:val="28"/>
          <w:szCs w:val="28"/>
        </w:rPr>
        <w:t xml:space="preserve"> году  в ма</w:t>
      </w:r>
      <w:r>
        <w:rPr>
          <w:rFonts w:ascii="Times New Roman" w:hAnsi="Times New Roman" w:cs="Times New Roman"/>
          <w:sz w:val="28"/>
          <w:szCs w:val="28"/>
        </w:rPr>
        <w:t>лом и среднем бизнесе работа</w:t>
      </w:r>
      <w:r w:rsidR="00EC08D9">
        <w:rPr>
          <w:rFonts w:ascii="Times New Roman" w:hAnsi="Times New Roman" w:cs="Times New Roman"/>
          <w:sz w:val="28"/>
          <w:szCs w:val="28"/>
        </w:rPr>
        <w:t>ло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178B5">
        <w:rPr>
          <w:rFonts w:ascii="Times New Roman" w:hAnsi="Times New Roman" w:cs="Times New Roman"/>
          <w:sz w:val="28"/>
          <w:szCs w:val="28"/>
        </w:rPr>
        <w:t>975 человек</w:t>
      </w:r>
      <w:r w:rsidRPr="00030E4E">
        <w:rPr>
          <w:rFonts w:ascii="Times New Roman" w:hAnsi="Times New Roman" w:cs="Times New Roman"/>
          <w:sz w:val="28"/>
          <w:szCs w:val="28"/>
        </w:rPr>
        <w:t>. Основная доля работников занята в сельском хозяйс</w:t>
      </w:r>
      <w:r>
        <w:rPr>
          <w:rFonts w:ascii="Times New Roman" w:hAnsi="Times New Roman" w:cs="Times New Roman"/>
          <w:sz w:val="28"/>
          <w:szCs w:val="28"/>
        </w:rPr>
        <w:t xml:space="preserve">тве – </w:t>
      </w:r>
      <w:r w:rsidR="003178B5">
        <w:rPr>
          <w:rFonts w:ascii="Times New Roman" w:hAnsi="Times New Roman" w:cs="Times New Roman"/>
          <w:sz w:val="28"/>
          <w:szCs w:val="28"/>
        </w:rPr>
        <w:t>73,8</w:t>
      </w:r>
      <w:r>
        <w:rPr>
          <w:rFonts w:ascii="Times New Roman" w:hAnsi="Times New Roman" w:cs="Times New Roman"/>
          <w:sz w:val="28"/>
          <w:szCs w:val="28"/>
        </w:rPr>
        <w:t>% к общей численности</w:t>
      </w:r>
      <w:r w:rsidRPr="00030E4E">
        <w:rPr>
          <w:rFonts w:ascii="Times New Roman" w:hAnsi="Times New Roman" w:cs="Times New Roman"/>
          <w:sz w:val="28"/>
          <w:szCs w:val="28"/>
        </w:rPr>
        <w:t xml:space="preserve">, в торговле – </w:t>
      </w:r>
      <w:r w:rsidR="003178B5">
        <w:rPr>
          <w:rFonts w:ascii="Times New Roman" w:hAnsi="Times New Roman" w:cs="Times New Roman"/>
          <w:sz w:val="28"/>
          <w:szCs w:val="28"/>
        </w:rPr>
        <w:t>7</w:t>
      </w:r>
      <w:r w:rsidRPr="00030E4E">
        <w:rPr>
          <w:rFonts w:ascii="Times New Roman" w:hAnsi="Times New Roman" w:cs="Times New Roman"/>
          <w:sz w:val="28"/>
          <w:szCs w:val="28"/>
        </w:rPr>
        <w:t xml:space="preserve">%, в промышленности  - </w:t>
      </w:r>
      <w:r w:rsidR="003178B5">
        <w:rPr>
          <w:rFonts w:ascii="Times New Roman" w:hAnsi="Times New Roman" w:cs="Times New Roman"/>
          <w:sz w:val="28"/>
          <w:szCs w:val="28"/>
        </w:rPr>
        <w:t>19,2</w:t>
      </w:r>
      <w:r w:rsidRPr="00030E4E">
        <w:rPr>
          <w:rFonts w:ascii="Times New Roman" w:hAnsi="Times New Roman" w:cs="Times New Roman"/>
          <w:sz w:val="28"/>
          <w:szCs w:val="28"/>
        </w:rPr>
        <w:t>%. Планируется дальнейшее увеличение численности работников, занятых на малых предприятиях, к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A72E53">
        <w:rPr>
          <w:rFonts w:ascii="Times New Roman" w:hAnsi="Times New Roman" w:cs="Times New Roman"/>
          <w:sz w:val="28"/>
          <w:szCs w:val="28"/>
        </w:rPr>
        <w:t>4</w:t>
      </w:r>
      <w:r w:rsidRPr="00030E4E">
        <w:rPr>
          <w:rFonts w:ascii="Times New Roman" w:hAnsi="Times New Roman" w:cs="Times New Roman"/>
          <w:sz w:val="28"/>
          <w:szCs w:val="28"/>
        </w:rPr>
        <w:t xml:space="preserve"> году до </w:t>
      </w:r>
      <w:r>
        <w:rPr>
          <w:rFonts w:ascii="Times New Roman" w:hAnsi="Times New Roman" w:cs="Times New Roman"/>
          <w:sz w:val="28"/>
          <w:szCs w:val="28"/>
        </w:rPr>
        <w:t>1250</w:t>
      </w:r>
      <w:r w:rsidRPr="004F08B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1300</w:t>
      </w:r>
      <w:r w:rsidRPr="00030E4E">
        <w:rPr>
          <w:rFonts w:ascii="Times New Roman" w:hAnsi="Times New Roman" w:cs="Times New Roman"/>
          <w:sz w:val="28"/>
          <w:szCs w:val="28"/>
        </w:rPr>
        <w:t xml:space="preserve"> человек в зависимости от варианта прогноза.     </w:t>
      </w:r>
    </w:p>
    <w:p w:rsidR="00FB0899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Большая  часть малых предприятий и и</w:t>
      </w:r>
      <w:r>
        <w:rPr>
          <w:rFonts w:ascii="Times New Roman" w:hAnsi="Times New Roman" w:cs="Times New Roman"/>
          <w:sz w:val="28"/>
          <w:szCs w:val="28"/>
        </w:rPr>
        <w:t xml:space="preserve">ндивидуальных предпринимателей, </w:t>
      </w:r>
      <w:r w:rsidRPr="00030E4E">
        <w:rPr>
          <w:rFonts w:ascii="Times New Roman" w:hAnsi="Times New Roman" w:cs="Times New Roman"/>
          <w:sz w:val="28"/>
          <w:szCs w:val="28"/>
        </w:rPr>
        <w:t xml:space="preserve">работающих на территории района, является плательщиками ЕНВД,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030E4E">
        <w:rPr>
          <w:rFonts w:ascii="Times New Roman" w:hAnsi="Times New Roman" w:cs="Times New Roman"/>
          <w:sz w:val="28"/>
          <w:szCs w:val="28"/>
        </w:rPr>
        <w:t>0% от  которого поступает в доходную часть бюджета района. За</w:t>
      </w:r>
      <w:r w:rsidR="00C715C0">
        <w:rPr>
          <w:rFonts w:ascii="Times New Roman" w:hAnsi="Times New Roman" w:cs="Times New Roman"/>
          <w:sz w:val="28"/>
          <w:szCs w:val="28"/>
        </w:rPr>
        <w:t xml:space="preserve"> 2018 год </w:t>
      </w:r>
      <w:r w:rsidRPr="00030E4E">
        <w:rPr>
          <w:rFonts w:ascii="Times New Roman" w:hAnsi="Times New Roman" w:cs="Times New Roman"/>
          <w:sz w:val="28"/>
          <w:szCs w:val="28"/>
        </w:rPr>
        <w:t xml:space="preserve"> в бюджет  района поступило единого налога от применения специальных режимов  налогообложения </w:t>
      </w:r>
      <w:r w:rsidR="00C715C0">
        <w:rPr>
          <w:rFonts w:ascii="Times New Roman" w:hAnsi="Times New Roman" w:cs="Times New Roman"/>
          <w:sz w:val="28"/>
          <w:szCs w:val="28"/>
        </w:rPr>
        <w:t>442</w:t>
      </w:r>
      <w:r w:rsidR="00EC08D9">
        <w:rPr>
          <w:rFonts w:ascii="Times New Roman" w:hAnsi="Times New Roman" w:cs="Times New Roman"/>
          <w:sz w:val="28"/>
          <w:szCs w:val="28"/>
        </w:rPr>
        <w:t>6</w:t>
      </w:r>
      <w:r w:rsidRPr="00030E4E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C715C0">
        <w:rPr>
          <w:rFonts w:ascii="Times New Roman" w:hAnsi="Times New Roman" w:cs="Times New Roman"/>
          <w:sz w:val="28"/>
          <w:szCs w:val="28"/>
        </w:rPr>
        <w:t xml:space="preserve"> (в </w:t>
      </w:r>
      <w:r w:rsidR="00C715C0" w:rsidRPr="00030E4E">
        <w:rPr>
          <w:rFonts w:ascii="Times New Roman" w:hAnsi="Times New Roman" w:cs="Times New Roman"/>
          <w:sz w:val="28"/>
          <w:szCs w:val="28"/>
        </w:rPr>
        <w:t>201</w:t>
      </w:r>
      <w:r w:rsidR="00C715C0">
        <w:rPr>
          <w:rFonts w:ascii="Times New Roman" w:hAnsi="Times New Roman" w:cs="Times New Roman"/>
          <w:sz w:val="28"/>
          <w:szCs w:val="28"/>
        </w:rPr>
        <w:t>7</w:t>
      </w:r>
      <w:r w:rsidR="00C715C0" w:rsidRPr="00030E4E">
        <w:rPr>
          <w:rFonts w:ascii="Times New Roman" w:hAnsi="Times New Roman" w:cs="Times New Roman"/>
          <w:sz w:val="28"/>
          <w:szCs w:val="28"/>
        </w:rPr>
        <w:t xml:space="preserve"> г.</w:t>
      </w:r>
      <w:r w:rsidR="00C715C0">
        <w:rPr>
          <w:rFonts w:ascii="Times New Roman" w:hAnsi="Times New Roman" w:cs="Times New Roman"/>
          <w:sz w:val="28"/>
          <w:szCs w:val="28"/>
        </w:rPr>
        <w:t xml:space="preserve"> – 4031,6 тыс</w:t>
      </w:r>
      <w:proofErr w:type="gramStart"/>
      <w:r w:rsidR="00C715C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715C0">
        <w:rPr>
          <w:rFonts w:ascii="Times New Roman" w:hAnsi="Times New Roman" w:cs="Times New Roman"/>
          <w:sz w:val="28"/>
          <w:szCs w:val="28"/>
        </w:rPr>
        <w:t>уб.)</w:t>
      </w:r>
      <w:r w:rsidRPr="00030E4E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FB0899" w:rsidRPr="00030E4E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Налог, взимаемый в связи с применением патентной системы налогообложения за 201</w:t>
      </w:r>
      <w:r w:rsidR="00C715C0">
        <w:rPr>
          <w:rFonts w:ascii="Times New Roman" w:hAnsi="Times New Roman" w:cs="Times New Roman"/>
          <w:sz w:val="28"/>
          <w:szCs w:val="28"/>
        </w:rPr>
        <w:t>8</w:t>
      </w:r>
      <w:r w:rsidR="00EC08D9">
        <w:rPr>
          <w:rFonts w:ascii="Times New Roman" w:hAnsi="Times New Roman" w:cs="Times New Roman"/>
          <w:sz w:val="28"/>
          <w:szCs w:val="28"/>
        </w:rPr>
        <w:t xml:space="preserve"> год составил</w:t>
      </w:r>
      <w:r w:rsidR="00C715C0">
        <w:rPr>
          <w:rFonts w:ascii="Times New Roman" w:hAnsi="Times New Roman" w:cs="Times New Roman"/>
          <w:sz w:val="28"/>
          <w:szCs w:val="28"/>
        </w:rPr>
        <w:t xml:space="preserve"> 660,1 тыс</w:t>
      </w:r>
      <w:proofErr w:type="gramStart"/>
      <w:r w:rsidR="00C715C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715C0">
        <w:rPr>
          <w:rFonts w:ascii="Times New Roman" w:hAnsi="Times New Roman" w:cs="Times New Roman"/>
          <w:sz w:val="28"/>
          <w:szCs w:val="28"/>
        </w:rPr>
        <w:t xml:space="preserve">уб. (в 2017 - </w:t>
      </w:r>
      <w:r w:rsidR="00EC08D9">
        <w:rPr>
          <w:rFonts w:ascii="Times New Roman" w:hAnsi="Times New Roman" w:cs="Times New Roman"/>
          <w:sz w:val="28"/>
          <w:szCs w:val="28"/>
        </w:rPr>
        <w:t>661,3</w:t>
      </w:r>
      <w:r>
        <w:rPr>
          <w:rFonts w:ascii="Times New Roman" w:hAnsi="Times New Roman" w:cs="Times New Roman"/>
          <w:sz w:val="28"/>
          <w:szCs w:val="28"/>
        </w:rPr>
        <w:t>тыс.руб.</w:t>
      </w:r>
      <w:r w:rsidR="00C715C0">
        <w:rPr>
          <w:rFonts w:ascii="Times New Roman" w:hAnsi="Times New Roman" w:cs="Times New Roman"/>
          <w:sz w:val="28"/>
          <w:szCs w:val="28"/>
        </w:rPr>
        <w:t>).</w:t>
      </w:r>
      <w:r w:rsidRPr="00030E4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B0899" w:rsidRPr="00030E4E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Организовывается участие представителей малого и среднего  предпринимательства в выставках, ярмарках, праздниках на территории сельских поселений района и соседних районах и городах, что помогает    малому  и  среднему  предпринимательству   в   реализации  товаров  и  услуг, установлению  связей  с  другими  предприятиями и организациями района,  области  и др. регионов.</w:t>
      </w:r>
    </w:p>
    <w:p w:rsidR="00FB0899" w:rsidRPr="00030E4E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Администрация района  предоставляет  информационно-консультационную  помощь, организационную помощь в проведении обучающих семинаров совместно с Г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030E4E">
        <w:rPr>
          <w:rFonts w:ascii="Times New Roman" w:hAnsi="Times New Roman" w:cs="Times New Roman"/>
          <w:sz w:val="28"/>
          <w:szCs w:val="28"/>
        </w:rPr>
        <w:t xml:space="preserve">УСО «ИКАСО» для субъектов малого и среднего предпринимательства как по актуальным проблемам нормативно-правового обеспечения, так и по другим вопросам предпринимательской деятельности. </w:t>
      </w:r>
    </w:p>
    <w:p w:rsidR="00FB0899" w:rsidRPr="00030E4E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lastRenderedPageBreak/>
        <w:t>За 201</w:t>
      </w:r>
      <w:r w:rsidR="003178B5">
        <w:rPr>
          <w:rFonts w:ascii="Times New Roman" w:hAnsi="Times New Roman" w:cs="Times New Roman"/>
          <w:sz w:val="28"/>
          <w:szCs w:val="28"/>
        </w:rPr>
        <w:t>8</w:t>
      </w:r>
      <w:r w:rsidRPr="00030E4E">
        <w:rPr>
          <w:rFonts w:ascii="Times New Roman" w:hAnsi="Times New Roman" w:cs="Times New Roman"/>
          <w:sz w:val="28"/>
          <w:szCs w:val="28"/>
        </w:rPr>
        <w:t xml:space="preserve">г. оказана информационно-консультационная  помощь </w:t>
      </w:r>
      <w:r w:rsidR="00C715C0">
        <w:rPr>
          <w:rFonts w:ascii="Times New Roman" w:hAnsi="Times New Roman" w:cs="Times New Roman"/>
          <w:sz w:val="28"/>
          <w:szCs w:val="28"/>
        </w:rPr>
        <w:t>118</w:t>
      </w:r>
      <w:r w:rsidRPr="00030E4E">
        <w:rPr>
          <w:rFonts w:ascii="Times New Roman" w:hAnsi="Times New Roman" w:cs="Times New Roman"/>
          <w:sz w:val="28"/>
          <w:szCs w:val="28"/>
        </w:rPr>
        <w:t xml:space="preserve"> субъектам малого и  среднего предпринимательства,   проведено   </w:t>
      </w:r>
      <w:r w:rsidR="00EC08D9">
        <w:rPr>
          <w:rFonts w:ascii="Times New Roman" w:hAnsi="Times New Roman" w:cs="Times New Roman"/>
          <w:sz w:val="28"/>
          <w:szCs w:val="28"/>
        </w:rPr>
        <w:t>1</w:t>
      </w:r>
      <w:r w:rsidR="00C715C0">
        <w:rPr>
          <w:rFonts w:ascii="Times New Roman" w:hAnsi="Times New Roman" w:cs="Times New Roman"/>
          <w:sz w:val="28"/>
          <w:szCs w:val="28"/>
        </w:rPr>
        <w:t>2</w:t>
      </w:r>
      <w:r w:rsidRPr="00030E4E">
        <w:rPr>
          <w:rFonts w:ascii="Times New Roman" w:hAnsi="Times New Roman" w:cs="Times New Roman"/>
          <w:sz w:val="28"/>
          <w:szCs w:val="28"/>
        </w:rPr>
        <w:t xml:space="preserve"> семинаров по программам «Начинающий фермер» и «Семейная животноводческая ферма».</w:t>
      </w:r>
    </w:p>
    <w:p w:rsidR="00FB0899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Все перечисленные мероприятия Администрации района направлены на обеспечение благоприятных условий для развития малого и среднего  предпринимательства на территории муниципального района </w:t>
      </w:r>
      <w:proofErr w:type="spellStart"/>
      <w:r w:rsidRPr="00030E4E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030E4E">
        <w:rPr>
          <w:rFonts w:ascii="Times New Roman" w:hAnsi="Times New Roman" w:cs="Times New Roman"/>
          <w:sz w:val="28"/>
          <w:szCs w:val="28"/>
        </w:rPr>
        <w:t>.</w:t>
      </w:r>
    </w:p>
    <w:p w:rsidR="00C715C0" w:rsidRPr="00030E4E" w:rsidRDefault="00C715C0" w:rsidP="00C715C0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Использование программного метода управления для решения задач развития и поддержки малого и среднего предпринимательства обеспечивает активное воздействие на всю предпринимательскую среду посредством целевых установок и взаимосвязанного использования различных экономических, правовых и иных механизмо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030E4E">
        <w:rPr>
          <w:rFonts w:ascii="Times New Roman" w:hAnsi="Times New Roman" w:cs="Times New Roman"/>
          <w:sz w:val="28"/>
          <w:szCs w:val="28"/>
        </w:rPr>
        <w:t>, что позволит сосредоточить усилия на достижение приоритетных целей социально- экономического развития района.</w:t>
      </w:r>
    </w:p>
    <w:p w:rsidR="00C715C0" w:rsidRDefault="00C715C0" w:rsidP="00C715C0">
      <w:pPr>
        <w:ind w:firstLine="708"/>
        <w:rPr>
          <w:rFonts w:ascii="Times New Roman" w:hAnsi="Times New Roman" w:cs="Times New Roman"/>
          <w:sz w:val="28"/>
          <w:szCs w:val="28"/>
        </w:rPr>
      </w:pPr>
      <w:proofErr w:type="gramStart"/>
      <w:r w:rsidRPr="00030E4E">
        <w:rPr>
          <w:rFonts w:ascii="Times New Roman" w:hAnsi="Times New Roman" w:cs="Times New Roman"/>
          <w:sz w:val="28"/>
          <w:szCs w:val="28"/>
        </w:rPr>
        <w:t>В целях координации деятельности и содействия развитию     малого и среднего предпринимательства в районе создан Совет по содействию развитию малого и среднего предпринимательства, проводятся   постоянные   консультации субъектов малого  и  среднего  предпринимательства,    обучающиеся  семинары, утвержден  и размещен на официальном сайте Администрации района  перечень  целевого   муниципального   имущества  для  предоставления  в   аренду  субъектам   малого  и  среднего  предпринима</w:t>
      </w:r>
      <w:r>
        <w:rPr>
          <w:rFonts w:ascii="Times New Roman" w:hAnsi="Times New Roman" w:cs="Times New Roman"/>
          <w:sz w:val="28"/>
          <w:szCs w:val="28"/>
        </w:rPr>
        <w:t xml:space="preserve">тельства на территории района.  </w:t>
      </w:r>
      <w:proofErr w:type="gramEnd"/>
    </w:p>
    <w:p w:rsidR="00C715C0" w:rsidRPr="00030E4E" w:rsidRDefault="00C715C0" w:rsidP="00C715C0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0E4E">
        <w:rPr>
          <w:rFonts w:ascii="Times New Roman" w:hAnsi="Times New Roman" w:cs="Times New Roman"/>
          <w:sz w:val="28"/>
          <w:szCs w:val="28"/>
        </w:rPr>
        <w:t xml:space="preserve">Проведение   эффективной   последовательной   политики  в  вопросах     поддержки  и  развития  предпринимательства,  решение  его  проблем  позволит   стать   малому   бизнесу  движущей  силой  экономического  роста   муниципального района </w:t>
      </w:r>
      <w:proofErr w:type="spellStart"/>
      <w:r w:rsidRPr="00030E4E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030E4E">
        <w:rPr>
          <w:rFonts w:ascii="Times New Roman" w:hAnsi="Times New Roman" w:cs="Times New Roman"/>
          <w:sz w:val="28"/>
          <w:szCs w:val="28"/>
        </w:rPr>
        <w:t xml:space="preserve"> и повысит благосостояние  сельского населения. </w:t>
      </w:r>
    </w:p>
    <w:p w:rsidR="00C715C0" w:rsidRDefault="00C715C0" w:rsidP="00C715C0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реализации муниципальной программы могут возникнуть риски, связанные с изменениями законодательства Российской Федерации и Самарской области, приоритетов государственной политики Российской Федерации, принципов регулирования межбюджетных отношений в части финансирования муниципальных программ и с недофинансированием муниципальной программы. Также риски могут возникнуть по причине неэффективного взаимодействия исполнителей и участников муниципальной программы, недостатков в управлении муниципальной программой, недостаточного уровня профессиональной компетентности субъектов малого и среднего предпринимательства.</w:t>
      </w:r>
    </w:p>
    <w:p w:rsidR="00C715C0" w:rsidRDefault="00C715C0" w:rsidP="00C715C0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минимизации рисков в процессе реализации муниципальной программы предусматриваются:</w:t>
      </w:r>
    </w:p>
    <w:p w:rsidR="00C715C0" w:rsidRDefault="00C715C0" w:rsidP="00C715C0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осуществление эффективного управления;</w:t>
      </w:r>
    </w:p>
    <w:p w:rsidR="00C715C0" w:rsidRDefault="00C715C0" w:rsidP="00C715C0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регулярный анализ реализации мероприятий муниципальной программы;</w:t>
      </w:r>
    </w:p>
    <w:p w:rsidR="00C715C0" w:rsidRDefault="00C715C0" w:rsidP="00C715C0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перераспределение объемов финансирования в зависимости от динамики и темпов достижения поставленной цели, изменений во внешней среде;</w:t>
      </w:r>
    </w:p>
    <w:p w:rsidR="00C715C0" w:rsidRDefault="00C715C0" w:rsidP="00C715C0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разработка дополнительных мероприятий.</w:t>
      </w:r>
    </w:p>
    <w:p w:rsidR="004A2F0E" w:rsidRDefault="00DB4894" w:rsidP="00C715C0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DB4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</w:t>
      </w:r>
      <w:hyperlink r:id="rId8" w:history="1">
        <w:r w:rsidRPr="00DB489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 Указом Президента от 07.05.2018 № 204 "О национальных целях и стратегических задачах развития Российской Федерации до 2024 года"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Правительством Российской Федерации</w:t>
      </w:r>
      <w:r w:rsidRPr="00DB4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аны</w:t>
      </w:r>
      <w:r w:rsidRPr="00DB4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национальны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B4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DB4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12 направлениям деятельности. Одним из важнейших </w:t>
      </w:r>
      <w:r>
        <w:rPr>
          <w:rFonts w:ascii="Times New Roman" w:hAnsi="Times New Roman" w:cs="Times New Roman"/>
          <w:sz w:val="28"/>
          <w:szCs w:val="28"/>
        </w:rPr>
        <w:t xml:space="preserve">национальных проектов является </w:t>
      </w:r>
      <w:r w:rsidRPr="001B4C6C">
        <w:rPr>
          <w:rFonts w:ascii="Times New Roman" w:hAnsi="Times New Roman" w:cs="Times New Roman"/>
          <w:sz w:val="28"/>
          <w:szCs w:val="28"/>
        </w:rPr>
        <w:t>«Малое и среднее предпринимательство и поддержка индивидуальной предпринимательской инициативы»</w:t>
      </w:r>
      <w:r>
        <w:rPr>
          <w:rFonts w:ascii="Times New Roman" w:hAnsi="Times New Roman" w:cs="Times New Roman"/>
          <w:sz w:val="28"/>
          <w:szCs w:val="28"/>
        </w:rPr>
        <w:t>. В рамках реализации данного проекта на территории Самарской области до муниципалитетов были доведены декомпозированные показатели. Выполнение данных показателей</w:t>
      </w:r>
      <w:r w:rsidR="003E5EE3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района </w:t>
      </w:r>
      <w:proofErr w:type="spellStart"/>
      <w:r w:rsidR="003E5EE3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приведет к росту экономического потенциала </w:t>
      </w:r>
      <w:r w:rsidR="003E5EE3">
        <w:rPr>
          <w:rFonts w:ascii="Times New Roman" w:hAnsi="Times New Roman" w:cs="Times New Roman"/>
          <w:sz w:val="28"/>
          <w:szCs w:val="28"/>
        </w:rPr>
        <w:t xml:space="preserve">муниципалитетов и бизнеса, что положительно скажется на доходной части </w:t>
      </w:r>
      <w:proofErr w:type="gramStart"/>
      <w:r w:rsidR="003E5EE3">
        <w:rPr>
          <w:rFonts w:ascii="Times New Roman" w:hAnsi="Times New Roman" w:cs="Times New Roman"/>
          <w:sz w:val="28"/>
          <w:szCs w:val="28"/>
        </w:rPr>
        <w:t>бюджета</w:t>
      </w:r>
      <w:proofErr w:type="gramEnd"/>
      <w:r w:rsidR="003E5EE3">
        <w:rPr>
          <w:rFonts w:ascii="Times New Roman" w:hAnsi="Times New Roman" w:cs="Times New Roman"/>
          <w:sz w:val="28"/>
          <w:szCs w:val="28"/>
        </w:rPr>
        <w:t xml:space="preserve"> как района, так и области.</w:t>
      </w:r>
    </w:p>
    <w:p w:rsidR="0006357E" w:rsidRDefault="0006357E" w:rsidP="0006357E">
      <w:pPr>
        <w:ind w:firstLine="5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муниципальной программы позволит</w:t>
      </w:r>
      <w:r w:rsidRPr="0006357E">
        <w:rPr>
          <w:rFonts w:ascii="Times New Roman" w:hAnsi="Times New Roman" w:cs="Times New Roman"/>
          <w:sz w:val="28"/>
          <w:szCs w:val="28"/>
        </w:rPr>
        <w:t xml:space="preserve"> дости</w:t>
      </w:r>
      <w:r>
        <w:rPr>
          <w:rFonts w:ascii="Times New Roman" w:hAnsi="Times New Roman" w:cs="Times New Roman"/>
          <w:sz w:val="28"/>
          <w:szCs w:val="28"/>
        </w:rPr>
        <w:t>чь выполнения</w:t>
      </w:r>
      <w:r w:rsidRPr="0006357E">
        <w:rPr>
          <w:rFonts w:ascii="Times New Roman" w:hAnsi="Times New Roman" w:cs="Times New Roman"/>
          <w:sz w:val="28"/>
          <w:szCs w:val="28"/>
        </w:rPr>
        <w:t xml:space="preserve"> задач, поставленных в Стратегии социально-экономического развития муниципального района </w:t>
      </w:r>
      <w:proofErr w:type="spellStart"/>
      <w:r w:rsidRPr="0006357E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06357E">
        <w:rPr>
          <w:rFonts w:ascii="Times New Roman" w:hAnsi="Times New Roman" w:cs="Times New Roman"/>
          <w:sz w:val="28"/>
          <w:szCs w:val="28"/>
        </w:rPr>
        <w:t xml:space="preserve"> Самарской области до 2030 года – </w:t>
      </w:r>
      <w:r>
        <w:rPr>
          <w:rFonts w:ascii="Times New Roman" w:hAnsi="Times New Roman" w:cs="Times New Roman"/>
          <w:sz w:val="28"/>
          <w:szCs w:val="28"/>
        </w:rPr>
        <w:t xml:space="preserve">«Муниципальный </w:t>
      </w:r>
      <w:r w:rsidRPr="0006357E">
        <w:rPr>
          <w:rFonts w:ascii="Times New Roman" w:hAnsi="Times New Roman" w:cs="Times New Roman"/>
          <w:sz w:val="28"/>
          <w:szCs w:val="28"/>
        </w:rPr>
        <w:t>район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район</w:t>
      </w:r>
      <w:r w:rsidRPr="000635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высокотехнологичной экономики»</w:t>
      </w:r>
      <w:r w:rsidRPr="0006357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которая характеризуется как устойчиво развивающейся диверсифицированной экономикой, так и эффективным муниципальным управлением. Развитие экономики в свою очередь повлечет за собой улучшение условий жизни населения и поможет в достижение цели «Муниципальный район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комфортная среда проживания».</w:t>
      </w:r>
    </w:p>
    <w:p w:rsidR="0006357E" w:rsidRPr="0006357E" w:rsidRDefault="00092D6F" w:rsidP="0006357E">
      <w:pPr>
        <w:ind w:firstLine="5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 и задачи муниципальной программы соответствуют основным стратегическим направлениям развития, обозначенным в Стратегии социально-экономического развития Самарской области на период до 2030 года.</w:t>
      </w:r>
    </w:p>
    <w:p w:rsidR="0067557B" w:rsidRPr="0006357E" w:rsidRDefault="0067557B" w:rsidP="00C715C0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C715C0" w:rsidRPr="00F2630D" w:rsidRDefault="00C715C0" w:rsidP="00C715C0">
      <w:pPr>
        <w:spacing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Цель и </w:t>
      </w:r>
      <w:r w:rsidRPr="00F2630D">
        <w:rPr>
          <w:rFonts w:ascii="Times New Roman" w:hAnsi="Times New Roman" w:cs="Times New Roman"/>
          <w:b/>
          <w:sz w:val="28"/>
          <w:szCs w:val="28"/>
        </w:rPr>
        <w:t>задачи</w:t>
      </w:r>
      <w:r>
        <w:rPr>
          <w:rFonts w:ascii="Times New Roman" w:hAnsi="Times New Roman" w:cs="Times New Roman"/>
          <w:b/>
          <w:sz w:val="28"/>
          <w:szCs w:val="28"/>
        </w:rPr>
        <w:t>, целевые</w:t>
      </w:r>
      <w:r w:rsidR="00092D6F">
        <w:rPr>
          <w:rFonts w:ascii="Times New Roman" w:hAnsi="Times New Roman" w:cs="Times New Roman"/>
          <w:b/>
          <w:sz w:val="28"/>
          <w:szCs w:val="28"/>
        </w:rPr>
        <w:t xml:space="preserve"> (стратегические) показатели, этапы и сроки </w:t>
      </w:r>
      <w:r>
        <w:rPr>
          <w:rFonts w:ascii="Times New Roman" w:hAnsi="Times New Roman" w:cs="Times New Roman"/>
          <w:b/>
          <w:sz w:val="28"/>
          <w:szCs w:val="28"/>
        </w:rPr>
        <w:t>реализации муниципальной программы</w:t>
      </w:r>
      <w:r w:rsidRPr="00F2630D">
        <w:rPr>
          <w:rFonts w:ascii="Times New Roman" w:hAnsi="Times New Roman" w:cs="Times New Roman"/>
          <w:b/>
          <w:sz w:val="28"/>
          <w:szCs w:val="28"/>
        </w:rPr>
        <w:t>.</w:t>
      </w:r>
    </w:p>
    <w:p w:rsidR="00C715C0" w:rsidRPr="00030E4E" w:rsidRDefault="00C715C0" w:rsidP="00C715C0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15C0" w:rsidRDefault="00C715C0" w:rsidP="00C715C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Осн</w:t>
      </w:r>
      <w:r>
        <w:rPr>
          <w:rFonts w:ascii="Times New Roman" w:hAnsi="Times New Roman" w:cs="Times New Roman"/>
          <w:sz w:val="28"/>
          <w:szCs w:val="28"/>
        </w:rPr>
        <w:t>овной целью муниципальной п</w:t>
      </w:r>
      <w:r w:rsidRPr="00030E4E">
        <w:rPr>
          <w:rFonts w:ascii="Times New Roman" w:hAnsi="Times New Roman" w:cs="Times New Roman"/>
          <w:sz w:val="28"/>
          <w:szCs w:val="28"/>
        </w:rPr>
        <w:t xml:space="preserve">рограммы является  обеспечение    благоприятных  условий  для  развития    малого  и  среднего  предпринимательства в муниципальном районе </w:t>
      </w:r>
      <w:proofErr w:type="spellStart"/>
      <w:r w:rsidRPr="00030E4E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030E4E">
        <w:rPr>
          <w:rFonts w:ascii="Times New Roman" w:hAnsi="Times New Roman" w:cs="Times New Roman"/>
          <w:sz w:val="28"/>
          <w:szCs w:val="28"/>
        </w:rPr>
        <w:t>:</w:t>
      </w:r>
    </w:p>
    <w:p w:rsidR="00C715C0" w:rsidRPr="00030E4E" w:rsidRDefault="00C715C0" w:rsidP="00C715C0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Для достижения поставленных целей необходимо решить следующие основные задачи:</w:t>
      </w:r>
    </w:p>
    <w:p w:rsidR="00C715C0" w:rsidRPr="00030E4E" w:rsidRDefault="00C715C0" w:rsidP="00C715C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развитие   субъектов   малого  и  среднего  предпринимательства  в  целях формирования  конкурентной  среды  в  экономике  района;</w:t>
      </w:r>
    </w:p>
    <w:p w:rsidR="00C715C0" w:rsidRPr="00030E4E" w:rsidRDefault="00C715C0" w:rsidP="00C715C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обеспечение   занятости  населения  и  развитие   </w:t>
      </w:r>
      <w:proofErr w:type="spellStart"/>
      <w:r w:rsidRPr="00030E4E">
        <w:rPr>
          <w:rFonts w:ascii="Times New Roman" w:hAnsi="Times New Roman" w:cs="Times New Roman"/>
          <w:sz w:val="28"/>
          <w:szCs w:val="28"/>
        </w:rPr>
        <w:t>самозанятости</w:t>
      </w:r>
      <w:proofErr w:type="spellEnd"/>
      <w:r w:rsidRPr="00030E4E">
        <w:rPr>
          <w:rFonts w:ascii="Times New Roman" w:hAnsi="Times New Roman" w:cs="Times New Roman"/>
          <w:sz w:val="28"/>
          <w:szCs w:val="28"/>
        </w:rPr>
        <w:t>;</w:t>
      </w:r>
    </w:p>
    <w:p w:rsidR="00C715C0" w:rsidRPr="00030E4E" w:rsidRDefault="00C715C0" w:rsidP="00C715C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оказание   содействия  субъектам   малого  предпринимательства  в  продвижении  производимых  ими  товаров (работ, услуг);</w:t>
      </w:r>
    </w:p>
    <w:p w:rsidR="00C715C0" w:rsidRPr="00030E4E" w:rsidRDefault="00C715C0" w:rsidP="00C715C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увеличение   налогооблагаемой  базы  для   бюджета  района;</w:t>
      </w:r>
    </w:p>
    <w:p w:rsidR="00C715C0" w:rsidRPr="00030E4E" w:rsidRDefault="00C715C0" w:rsidP="00C715C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lastRenderedPageBreak/>
        <w:t>- развитие  систем  финансово-кредитной  поддержки  в  приоритетных  направлениях  развития   малого  и  среднего  предпринимательства;</w:t>
      </w:r>
    </w:p>
    <w:p w:rsidR="00C715C0" w:rsidRPr="00030E4E" w:rsidRDefault="00C715C0" w:rsidP="00C715C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развитие инфраструктуры  поддержки  малого  и  среднего  предпринимательства;</w:t>
      </w:r>
    </w:p>
    <w:p w:rsidR="00C715C0" w:rsidRPr="00030E4E" w:rsidRDefault="00C715C0" w:rsidP="00C715C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развитие форм имущественной поддержки  малого  и  среднего  предпринимательства;</w:t>
      </w:r>
    </w:p>
    <w:p w:rsidR="00C715C0" w:rsidRPr="00030E4E" w:rsidRDefault="00C715C0" w:rsidP="00C715C0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организация  и проведение обучающих  семинаров  для представителей  малого и  среднего  предпринимательства.</w:t>
      </w:r>
    </w:p>
    <w:p w:rsidR="00C715C0" w:rsidRPr="00030E4E" w:rsidRDefault="00C715C0" w:rsidP="00C715C0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C715C0" w:rsidRDefault="00C715C0" w:rsidP="00C715C0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Решения этих задач можно добиться в том числе:</w:t>
      </w:r>
    </w:p>
    <w:p w:rsidR="00C715C0" w:rsidRPr="00030E4E" w:rsidRDefault="00C715C0" w:rsidP="00C715C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увеличени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030E4E">
        <w:rPr>
          <w:rFonts w:ascii="Times New Roman" w:hAnsi="Times New Roman" w:cs="Times New Roman"/>
          <w:sz w:val="28"/>
          <w:szCs w:val="28"/>
        </w:rPr>
        <w:t xml:space="preserve"> доли продукции субъектов  малого  и  среднего  предпринимательства  в  общем  объеме  произведенной  продукции  всеми  предприятиями  района;</w:t>
      </w:r>
    </w:p>
    <w:p w:rsidR="00C715C0" w:rsidRPr="00030E4E" w:rsidRDefault="00C715C0" w:rsidP="00C715C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 привлечени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030E4E">
        <w:rPr>
          <w:rFonts w:ascii="Times New Roman" w:hAnsi="Times New Roman" w:cs="Times New Roman"/>
          <w:sz w:val="28"/>
          <w:szCs w:val="28"/>
        </w:rPr>
        <w:t xml:space="preserve"> инвестиций в сектор малого и среднего предпринимательства;</w:t>
      </w:r>
    </w:p>
    <w:p w:rsidR="00C715C0" w:rsidRPr="00030E4E" w:rsidRDefault="00C715C0" w:rsidP="00C715C0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повышени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030E4E">
        <w:rPr>
          <w:rFonts w:ascii="Times New Roman" w:hAnsi="Times New Roman" w:cs="Times New Roman"/>
          <w:sz w:val="28"/>
          <w:szCs w:val="28"/>
        </w:rPr>
        <w:t xml:space="preserve"> эффективности взаимодействия малого  и  с</w:t>
      </w:r>
      <w:r>
        <w:rPr>
          <w:rFonts w:ascii="Times New Roman" w:hAnsi="Times New Roman" w:cs="Times New Roman"/>
          <w:sz w:val="28"/>
          <w:szCs w:val="28"/>
        </w:rPr>
        <w:t>реднего  предпринимательства</w:t>
      </w:r>
      <w:r w:rsidRPr="00030E4E">
        <w:rPr>
          <w:rFonts w:ascii="Times New Roman" w:hAnsi="Times New Roman" w:cs="Times New Roman"/>
          <w:sz w:val="28"/>
          <w:szCs w:val="28"/>
        </w:rPr>
        <w:t xml:space="preserve">  с   хозяйству</w:t>
      </w:r>
      <w:r>
        <w:rPr>
          <w:rFonts w:ascii="Times New Roman" w:hAnsi="Times New Roman" w:cs="Times New Roman"/>
          <w:sz w:val="28"/>
          <w:szCs w:val="28"/>
        </w:rPr>
        <w:t>ющими субъектами других районов.</w:t>
      </w:r>
      <w:r w:rsidRPr="00030E4E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C715C0" w:rsidRPr="00030E4E" w:rsidRDefault="00C715C0" w:rsidP="00C715C0">
      <w:pPr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Стратегические</w:t>
      </w:r>
      <w:r w:rsidRPr="00030E4E">
        <w:rPr>
          <w:rFonts w:ascii="Times New Roman" w:hAnsi="Times New Roman" w:cs="Times New Roman"/>
          <w:b/>
          <w:bCs/>
          <w:sz w:val="28"/>
          <w:szCs w:val="28"/>
        </w:rPr>
        <w:t xml:space="preserve"> показатели (индикаторы) реализации </w:t>
      </w:r>
      <w:r>
        <w:rPr>
          <w:rFonts w:ascii="Times New Roman" w:hAnsi="Times New Roman" w:cs="Times New Roman"/>
          <w:b/>
          <w:bCs/>
          <w:sz w:val="28"/>
          <w:szCs w:val="28"/>
        </w:rPr>
        <w:t>муниципальной п</w:t>
      </w:r>
      <w:r w:rsidRPr="00030E4E">
        <w:rPr>
          <w:rFonts w:ascii="Times New Roman" w:hAnsi="Times New Roman" w:cs="Times New Roman"/>
          <w:b/>
          <w:bCs/>
          <w:sz w:val="28"/>
          <w:szCs w:val="28"/>
        </w:rPr>
        <w:t>рограммы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2"/>
        <w:gridCol w:w="9214"/>
      </w:tblGrid>
      <w:tr w:rsidR="00C715C0" w:rsidRPr="00030E4E" w:rsidTr="00A42D24">
        <w:tc>
          <w:tcPr>
            <w:tcW w:w="392" w:type="dxa"/>
          </w:tcPr>
          <w:p w:rsidR="00C715C0" w:rsidRPr="0057106B" w:rsidRDefault="00C715C0" w:rsidP="00A42D24">
            <w:pPr>
              <w:autoSpaceDE w:val="0"/>
              <w:autoSpaceDN w:val="0"/>
              <w:adjustRightInd w:val="0"/>
              <w:spacing w:before="108" w:after="108"/>
              <w:ind w:right="0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214" w:type="dxa"/>
          </w:tcPr>
          <w:p w:rsidR="00C715C0" w:rsidRPr="0057106B" w:rsidRDefault="00C715C0" w:rsidP="00A42D24">
            <w:pPr>
              <w:autoSpaceDE w:val="0"/>
              <w:autoSpaceDN w:val="0"/>
              <w:adjustRightInd w:val="0"/>
              <w:spacing w:before="108" w:after="108"/>
              <w:ind w:right="0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7106B">
              <w:rPr>
                <w:rFonts w:ascii="Times New Roman" w:hAnsi="Times New Roman" w:cs="Times New Roman"/>
                <w:bCs/>
                <w:sz w:val="28"/>
                <w:szCs w:val="28"/>
              </w:rPr>
              <w:t>Доля численности работников малых и средних предприятий в общей численности работников всех предприятий</w:t>
            </w:r>
          </w:p>
        </w:tc>
      </w:tr>
      <w:tr w:rsidR="00C715C0" w:rsidRPr="00030E4E" w:rsidTr="00A42D24">
        <w:tc>
          <w:tcPr>
            <w:tcW w:w="392" w:type="dxa"/>
          </w:tcPr>
          <w:p w:rsidR="00C715C0" w:rsidRPr="0057106B" w:rsidRDefault="00C715C0" w:rsidP="00A42D24">
            <w:pPr>
              <w:autoSpaceDE w:val="0"/>
              <w:autoSpaceDN w:val="0"/>
              <w:adjustRightInd w:val="0"/>
              <w:spacing w:before="108" w:after="108"/>
              <w:ind w:right="0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9214" w:type="dxa"/>
          </w:tcPr>
          <w:p w:rsidR="00C715C0" w:rsidRPr="0057106B" w:rsidRDefault="00C715C0" w:rsidP="00A42D24">
            <w:pPr>
              <w:autoSpaceDE w:val="0"/>
              <w:autoSpaceDN w:val="0"/>
              <w:adjustRightInd w:val="0"/>
              <w:spacing w:before="108" w:after="108"/>
              <w:ind w:right="0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7106B">
              <w:rPr>
                <w:rFonts w:ascii="Times New Roman" w:hAnsi="Times New Roman" w:cs="Times New Roman"/>
                <w:bCs/>
                <w:sz w:val="28"/>
                <w:szCs w:val="28"/>
              </w:rPr>
              <w:t>Оборот малых предприятий</w:t>
            </w:r>
          </w:p>
        </w:tc>
      </w:tr>
      <w:tr w:rsidR="00C715C0" w:rsidRPr="00030E4E" w:rsidTr="00A42D24">
        <w:tc>
          <w:tcPr>
            <w:tcW w:w="392" w:type="dxa"/>
          </w:tcPr>
          <w:p w:rsidR="00C715C0" w:rsidRPr="0057106B" w:rsidRDefault="00C715C0" w:rsidP="00A42D24">
            <w:pPr>
              <w:autoSpaceDE w:val="0"/>
              <w:autoSpaceDN w:val="0"/>
              <w:adjustRightInd w:val="0"/>
              <w:spacing w:before="108" w:after="108"/>
              <w:ind w:right="0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9214" w:type="dxa"/>
          </w:tcPr>
          <w:p w:rsidR="00C715C0" w:rsidRPr="0057106B" w:rsidRDefault="00C715C0" w:rsidP="00A42D24">
            <w:pPr>
              <w:autoSpaceDE w:val="0"/>
              <w:autoSpaceDN w:val="0"/>
              <w:adjustRightInd w:val="0"/>
              <w:spacing w:before="108" w:after="108"/>
              <w:ind w:right="0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7106B">
              <w:rPr>
                <w:rFonts w:ascii="Times New Roman" w:hAnsi="Times New Roman" w:cs="Times New Roman"/>
                <w:bCs/>
                <w:sz w:val="28"/>
                <w:szCs w:val="28"/>
              </w:rPr>
              <w:t>Количество малых и средних предприятий на 1 тыс. человек населения</w:t>
            </w:r>
          </w:p>
        </w:tc>
      </w:tr>
      <w:tr w:rsidR="00C715C0" w:rsidRPr="00030E4E" w:rsidTr="00A42D24">
        <w:tc>
          <w:tcPr>
            <w:tcW w:w="392" w:type="dxa"/>
          </w:tcPr>
          <w:p w:rsidR="00C715C0" w:rsidRPr="0057106B" w:rsidRDefault="00C715C0" w:rsidP="00A42D24">
            <w:pPr>
              <w:autoSpaceDE w:val="0"/>
              <w:autoSpaceDN w:val="0"/>
              <w:adjustRightInd w:val="0"/>
              <w:spacing w:before="108" w:after="108"/>
              <w:ind w:right="0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9214" w:type="dxa"/>
          </w:tcPr>
          <w:p w:rsidR="00C715C0" w:rsidRPr="0057106B" w:rsidRDefault="00C715C0" w:rsidP="00A42D24">
            <w:pPr>
              <w:autoSpaceDE w:val="0"/>
              <w:autoSpaceDN w:val="0"/>
              <w:adjustRightInd w:val="0"/>
              <w:spacing w:before="108" w:after="108"/>
              <w:ind w:right="0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7106B">
              <w:rPr>
                <w:rFonts w:ascii="Times New Roman" w:hAnsi="Times New Roman" w:cs="Times New Roman"/>
                <w:bCs/>
                <w:sz w:val="28"/>
                <w:szCs w:val="28"/>
              </w:rPr>
              <w:t>Объем поступлений на территории района  единого налога на вмененный доход и налога на доходы физ. лиц, зарегистрированных в качестве индивидуальных предпринимателей</w:t>
            </w:r>
          </w:p>
        </w:tc>
      </w:tr>
    </w:tbl>
    <w:p w:rsidR="00DA1890" w:rsidRDefault="00DA1890" w:rsidP="00DA1890">
      <w:pPr>
        <w:widowControl w:val="0"/>
        <w:autoSpaceDE w:val="0"/>
        <w:autoSpaceDN w:val="0"/>
        <w:adjustRightInd w:val="0"/>
        <w:ind w:right="0" w:firstLine="709"/>
        <w:rPr>
          <w:rFonts w:ascii="Times New Roman" w:hAnsi="Times New Roman" w:cs="Times New Roman"/>
          <w:sz w:val="28"/>
          <w:szCs w:val="28"/>
        </w:rPr>
      </w:pPr>
      <w:r w:rsidRPr="001B4C6C">
        <w:rPr>
          <w:rFonts w:ascii="Times New Roman" w:hAnsi="Times New Roman" w:cs="Times New Roman"/>
          <w:sz w:val="28"/>
          <w:szCs w:val="28"/>
          <w:u w:val="single"/>
        </w:rPr>
        <w:t>Декомпозированные показатели</w:t>
      </w:r>
      <w:r>
        <w:rPr>
          <w:rFonts w:ascii="Times New Roman" w:hAnsi="Times New Roman" w:cs="Times New Roman"/>
          <w:sz w:val="28"/>
          <w:szCs w:val="28"/>
        </w:rPr>
        <w:t xml:space="preserve"> национального проекта </w:t>
      </w:r>
      <w:r w:rsidRPr="001B4C6C">
        <w:rPr>
          <w:rFonts w:ascii="Times New Roman" w:hAnsi="Times New Roman" w:cs="Times New Roman"/>
          <w:sz w:val="28"/>
          <w:szCs w:val="28"/>
        </w:rPr>
        <w:t>«Малое и среднее предпринимательство и поддержка индивидуальной предпринимательской инициативы»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A1890" w:rsidRDefault="00DA1890" w:rsidP="00DA1890">
      <w:pPr>
        <w:widowControl w:val="0"/>
        <w:autoSpaceDE w:val="0"/>
        <w:autoSpaceDN w:val="0"/>
        <w:adjustRightInd w:val="0"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1B4C6C">
        <w:rPr>
          <w:rFonts w:ascii="Times New Roman" w:hAnsi="Times New Roman" w:cs="Times New Roman"/>
          <w:sz w:val="28"/>
          <w:szCs w:val="28"/>
        </w:rPr>
        <w:t>рирост численности занятых в сфере МСП на уровне МО (человек) до 2024 года, в том числе за счет легализации</w:t>
      </w:r>
      <w:r>
        <w:rPr>
          <w:rFonts w:ascii="Times New Roman" w:hAnsi="Times New Roman" w:cs="Times New Roman"/>
          <w:sz w:val="28"/>
          <w:szCs w:val="28"/>
        </w:rPr>
        <w:t>, человек;</w:t>
      </w:r>
    </w:p>
    <w:p w:rsidR="00DA1890" w:rsidRDefault="00DA1890" w:rsidP="00DA1890">
      <w:pPr>
        <w:widowControl w:val="0"/>
        <w:autoSpaceDE w:val="0"/>
        <w:autoSpaceDN w:val="0"/>
        <w:adjustRightInd w:val="0"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1B4C6C">
        <w:rPr>
          <w:rFonts w:ascii="Times New Roman" w:hAnsi="Times New Roman" w:cs="Times New Roman"/>
          <w:sz w:val="28"/>
          <w:szCs w:val="28"/>
        </w:rPr>
        <w:t>рирост численности занятых в сфере МСП за счет легализации теневого сектора экономики</w:t>
      </w:r>
      <w:r>
        <w:rPr>
          <w:rFonts w:ascii="Times New Roman" w:hAnsi="Times New Roman" w:cs="Times New Roman"/>
          <w:sz w:val="28"/>
          <w:szCs w:val="28"/>
        </w:rPr>
        <w:t>, человек;</w:t>
      </w:r>
    </w:p>
    <w:p w:rsidR="00DA1890" w:rsidRPr="001B4C6C" w:rsidRDefault="00DA1890" w:rsidP="00DA1890">
      <w:pPr>
        <w:widowControl w:val="0"/>
        <w:autoSpaceDE w:val="0"/>
        <w:autoSpaceDN w:val="0"/>
        <w:adjustRightInd w:val="0"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Pr="001B4C6C">
        <w:rPr>
          <w:rFonts w:ascii="Times New Roman" w:hAnsi="Times New Roman" w:cs="Times New Roman"/>
          <w:sz w:val="28"/>
          <w:szCs w:val="28"/>
        </w:rPr>
        <w:t>оличество субъектов малого и среднего предпринимательства, получивших информационную поддержку в рамках реализации проекта, единиц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A1890" w:rsidRDefault="00DA1890" w:rsidP="00DA1890">
      <w:pPr>
        <w:widowControl w:val="0"/>
        <w:autoSpaceDE w:val="0"/>
        <w:autoSpaceDN w:val="0"/>
        <w:adjustRightInd w:val="0"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Pr="001B4C6C">
        <w:rPr>
          <w:rFonts w:ascii="Times New Roman" w:hAnsi="Times New Roman" w:cs="Times New Roman"/>
          <w:sz w:val="28"/>
          <w:szCs w:val="28"/>
        </w:rPr>
        <w:t xml:space="preserve">оличество </w:t>
      </w:r>
      <w:proofErr w:type="spellStart"/>
      <w:r w:rsidRPr="001B4C6C">
        <w:rPr>
          <w:rFonts w:ascii="Times New Roman" w:hAnsi="Times New Roman" w:cs="Times New Roman"/>
          <w:sz w:val="28"/>
          <w:szCs w:val="28"/>
        </w:rPr>
        <w:t>самозанятых</w:t>
      </w:r>
      <w:proofErr w:type="spellEnd"/>
      <w:r w:rsidRPr="001B4C6C">
        <w:rPr>
          <w:rFonts w:ascii="Times New Roman" w:hAnsi="Times New Roman" w:cs="Times New Roman"/>
          <w:sz w:val="28"/>
          <w:szCs w:val="28"/>
        </w:rPr>
        <w:t xml:space="preserve"> граждан, зафиксировавших свой статус с учетом ведения налогового режима для </w:t>
      </w:r>
      <w:proofErr w:type="spellStart"/>
      <w:r w:rsidRPr="001B4C6C">
        <w:rPr>
          <w:rFonts w:ascii="Times New Roman" w:hAnsi="Times New Roman" w:cs="Times New Roman"/>
          <w:sz w:val="28"/>
          <w:szCs w:val="28"/>
        </w:rPr>
        <w:t>самозанятых</w:t>
      </w:r>
      <w:proofErr w:type="spellEnd"/>
      <w:r w:rsidRPr="001B4C6C">
        <w:rPr>
          <w:rFonts w:ascii="Times New Roman" w:hAnsi="Times New Roman" w:cs="Times New Roman"/>
          <w:sz w:val="28"/>
          <w:szCs w:val="28"/>
        </w:rPr>
        <w:t>, человек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A1890" w:rsidRDefault="00DA1890" w:rsidP="00DA1890">
      <w:pPr>
        <w:widowControl w:val="0"/>
        <w:autoSpaceDE w:val="0"/>
        <w:autoSpaceDN w:val="0"/>
        <w:adjustRightInd w:val="0"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Pr="001B4C6C">
        <w:rPr>
          <w:rFonts w:ascii="Times New Roman" w:hAnsi="Times New Roman" w:cs="Times New Roman"/>
          <w:sz w:val="28"/>
          <w:szCs w:val="28"/>
        </w:rPr>
        <w:t>оличество СМСП, отвечающих требованиям и условиям оказания финансовой поддержки (</w:t>
      </w:r>
      <w:proofErr w:type="spellStart"/>
      <w:r w:rsidRPr="001B4C6C">
        <w:rPr>
          <w:rFonts w:ascii="Times New Roman" w:hAnsi="Times New Roman" w:cs="Times New Roman"/>
          <w:sz w:val="28"/>
          <w:szCs w:val="28"/>
        </w:rPr>
        <w:t>микрозаймы</w:t>
      </w:r>
      <w:proofErr w:type="spellEnd"/>
      <w:r w:rsidRPr="001B4C6C">
        <w:rPr>
          <w:rFonts w:ascii="Times New Roman" w:hAnsi="Times New Roman" w:cs="Times New Roman"/>
          <w:sz w:val="28"/>
          <w:szCs w:val="28"/>
        </w:rPr>
        <w:t xml:space="preserve"> и поручительства), направленных </w:t>
      </w:r>
      <w:proofErr w:type="gramStart"/>
      <w:r w:rsidRPr="001B4C6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B4C6C">
        <w:rPr>
          <w:rFonts w:ascii="Times New Roman" w:hAnsi="Times New Roman" w:cs="Times New Roman"/>
          <w:sz w:val="28"/>
          <w:szCs w:val="28"/>
        </w:rPr>
        <w:t xml:space="preserve"> МЭР СО (АО «ГФСО»), ед.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A1890" w:rsidRDefault="00DA1890" w:rsidP="00DA1890">
      <w:pPr>
        <w:widowControl w:val="0"/>
        <w:autoSpaceDE w:val="0"/>
        <w:autoSpaceDN w:val="0"/>
        <w:adjustRightInd w:val="0"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к</w:t>
      </w:r>
      <w:r w:rsidRPr="001B4C6C">
        <w:rPr>
          <w:rFonts w:ascii="Times New Roman" w:hAnsi="Times New Roman" w:cs="Times New Roman"/>
          <w:sz w:val="28"/>
          <w:szCs w:val="28"/>
        </w:rPr>
        <w:t xml:space="preserve">оличество субъектов МСП и </w:t>
      </w:r>
      <w:proofErr w:type="spellStart"/>
      <w:r w:rsidRPr="001B4C6C">
        <w:rPr>
          <w:rFonts w:ascii="Times New Roman" w:hAnsi="Times New Roman" w:cs="Times New Roman"/>
          <w:sz w:val="28"/>
          <w:szCs w:val="28"/>
        </w:rPr>
        <w:t>самозанятых</w:t>
      </w:r>
      <w:proofErr w:type="spellEnd"/>
      <w:r w:rsidRPr="001B4C6C">
        <w:rPr>
          <w:rFonts w:ascii="Times New Roman" w:hAnsi="Times New Roman" w:cs="Times New Roman"/>
          <w:sz w:val="28"/>
          <w:szCs w:val="28"/>
        </w:rPr>
        <w:t xml:space="preserve"> граждан, получивших поддержку в рамках федерального проекта, человек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A1890" w:rsidRPr="001B4C6C" w:rsidRDefault="00DA1890" w:rsidP="00DA1890">
      <w:pPr>
        <w:widowControl w:val="0"/>
        <w:autoSpaceDE w:val="0"/>
        <w:autoSpaceDN w:val="0"/>
        <w:adjustRightInd w:val="0"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Pr="001B4C6C">
        <w:rPr>
          <w:rFonts w:ascii="Times New Roman" w:hAnsi="Times New Roman" w:cs="Times New Roman"/>
          <w:sz w:val="28"/>
          <w:szCs w:val="28"/>
        </w:rPr>
        <w:t>оличество субъектов МСП, выведенных на экспорт при поддержке центров (</w:t>
      </w:r>
      <w:proofErr w:type="spellStart"/>
      <w:r w:rsidRPr="001B4C6C">
        <w:rPr>
          <w:rFonts w:ascii="Times New Roman" w:hAnsi="Times New Roman" w:cs="Times New Roman"/>
          <w:sz w:val="28"/>
          <w:szCs w:val="28"/>
        </w:rPr>
        <w:t>агенств</w:t>
      </w:r>
      <w:proofErr w:type="spellEnd"/>
      <w:r w:rsidRPr="001B4C6C">
        <w:rPr>
          <w:rFonts w:ascii="Times New Roman" w:hAnsi="Times New Roman" w:cs="Times New Roman"/>
          <w:sz w:val="28"/>
          <w:szCs w:val="28"/>
        </w:rPr>
        <w:t>) координации поддержки экспортно-ориентированных субъектов МСП, ед.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A1890" w:rsidRDefault="00DA1890" w:rsidP="00DA1890">
      <w:pPr>
        <w:widowControl w:val="0"/>
        <w:autoSpaceDE w:val="0"/>
        <w:autoSpaceDN w:val="0"/>
        <w:adjustRightInd w:val="0"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Pr="001B4C6C">
        <w:rPr>
          <w:rFonts w:ascii="Times New Roman" w:hAnsi="Times New Roman" w:cs="Times New Roman"/>
          <w:sz w:val="28"/>
          <w:szCs w:val="28"/>
        </w:rPr>
        <w:t>оличество физических лиц-участников ФП «Популяризация предпринимательства», человек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A1890" w:rsidRDefault="00DA1890" w:rsidP="00DA1890">
      <w:pPr>
        <w:widowControl w:val="0"/>
        <w:autoSpaceDE w:val="0"/>
        <w:autoSpaceDN w:val="0"/>
        <w:adjustRightInd w:val="0"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Pr="001B4C6C">
        <w:rPr>
          <w:rFonts w:ascii="Times New Roman" w:hAnsi="Times New Roman" w:cs="Times New Roman"/>
          <w:sz w:val="28"/>
          <w:szCs w:val="28"/>
        </w:rPr>
        <w:t>оличество обученных основам ведения бизнеса, финансовой грамотности и иным навыкам предпринимательской деятельности, человек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A1890" w:rsidRPr="001B4C6C" w:rsidRDefault="00DA1890" w:rsidP="00DA1890">
      <w:pPr>
        <w:widowControl w:val="0"/>
        <w:autoSpaceDE w:val="0"/>
        <w:autoSpaceDN w:val="0"/>
        <w:adjustRightInd w:val="0"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Pr="001B4C6C">
        <w:rPr>
          <w:rFonts w:ascii="Times New Roman" w:hAnsi="Times New Roman" w:cs="Times New Roman"/>
          <w:sz w:val="28"/>
          <w:szCs w:val="28"/>
        </w:rPr>
        <w:t>оличество вновь созданных субъектов МСП по итогам реализации ФП «Популяризация предпринимательства», ед.</w:t>
      </w:r>
    </w:p>
    <w:p w:rsidR="00DA1890" w:rsidRDefault="00DA1890" w:rsidP="00DA1890">
      <w:pPr>
        <w:widowControl w:val="0"/>
        <w:autoSpaceDE w:val="0"/>
        <w:autoSpaceDN w:val="0"/>
        <w:adjustRightInd w:val="0"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Pr="001B4C6C">
        <w:rPr>
          <w:rFonts w:ascii="Times New Roman" w:hAnsi="Times New Roman" w:cs="Times New Roman"/>
          <w:sz w:val="28"/>
          <w:szCs w:val="28"/>
        </w:rPr>
        <w:t>оличество физических лиц - участников федерального проекта, занятых в сфере малого и среднего предпринимательства, по итогам участия в федеральном проекте, человек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A1890" w:rsidRDefault="00DA1890" w:rsidP="00DA1890">
      <w:pPr>
        <w:widowControl w:val="0"/>
        <w:autoSpaceDE w:val="0"/>
        <w:autoSpaceDN w:val="0"/>
        <w:adjustRightInd w:val="0"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Pr="001B4C6C">
        <w:rPr>
          <w:rFonts w:ascii="Times New Roman" w:hAnsi="Times New Roman" w:cs="Times New Roman"/>
          <w:sz w:val="28"/>
          <w:szCs w:val="28"/>
        </w:rPr>
        <w:t>оличество вовлеченных в субъекты МСП, осуществляющих деятельность в сфере сельского хозяйства, чел.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A1890" w:rsidRPr="001B4C6C" w:rsidRDefault="00DA1890" w:rsidP="00DA1890">
      <w:pPr>
        <w:widowControl w:val="0"/>
        <w:autoSpaceDE w:val="0"/>
        <w:autoSpaceDN w:val="0"/>
        <w:adjustRightInd w:val="0"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Pr="001B4C6C">
        <w:rPr>
          <w:rFonts w:ascii="Times New Roman" w:hAnsi="Times New Roman" w:cs="Times New Roman"/>
          <w:sz w:val="28"/>
          <w:szCs w:val="28"/>
        </w:rPr>
        <w:t xml:space="preserve">оличество принятых членов </w:t>
      </w:r>
      <w:proofErr w:type="spellStart"/>
      <w:r w:rsidRPr="001B4C6C">
        <w:rPr>
          <w:rFonts w:ascii="Times New Roman" w:hAnsi="Times New Roman" w:cs="Times New Roman"/>
          <w:sz w:val="28"/>
          <w:szCs w:val="28"/>
        </w:rPr>
        <w:t>СПоК</w:t>
      </w:r>
      <w:proofErr w:type="spellEnd"/>
      <w:r w:rsidRPr="001B4C6C">
        <w:rPr>
          <w:rFonts w:ascii="Times New Roman" w:hAnsi="Times New Roman" w:cs="Times New Roman"/>
          <w:sz w:val="28"/>
          <w:szCs w:val="28"/>
        </w:rPr>
        <w:t xml:space="preserve"> (кроме кредитных) из числа субъектов МСП, включая ЛПХ и </w:t>
      </w:r>
      <w:proofErr w:type="gramStart"/>
      <w:r w:rsidRPr="001B4C6C">
        <w:rPr>
          <w:rFonts w:ascii="Times New Roman" w:hAnsi="Times New Roman" w:cs="Times New Roman"/>
          <w:sz w:val="28"/>
          <w:szCs w:val="28"/>
        </w:rPr>
        <w:t>К(</w:t>
      </w:r>
      <w:proofErr w:type="gramEnd"/>
      <w:r w:rsidRPr="001B4C6C">
        <w:rPr>
          <w:rFonts w:ascii="Times New Roman" w:hAnsi="Times New Roman" w:cs="Times New Roman"/>
          <w:sz w:val="28"/>
          <w:szCs w:val="28"/>
        </w:rPr>
        <w:t>Ф)Х, в году предоставления господдержки, ед.</w:t>
      </w:r>
    </w:p>
    <w:p w:rsidR="00DA1890" w:rsidRDefault="00DA1890" w:rsidP="00C715C0">
      <w:pPr>
        <w:pStyle w:val="ConsNonformat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715C0" w:rsidRDefault="00C715C0" w:rsidP="00C715C0">
      <w:pPr>
        <w:pStyle w:val="ConsNonformat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Приоритетными  направлениями  развития  малого  и  среднего  предпринимательства    в  районе   являются:</w:t>
      </w:r>
    </w:p>
    <w:p w:rsidR="00C715C0" w:rsidRDefault="00C715C0" w:rsidP="00C715C0">
      <w:pPr>
        <w:pStyle w:val="ConsNonformat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развитие сельского хозяйства;</w:t>
      </w:r>
    </w:p>
    <w:p w:rsidR="00C715C0" w:rsidRDefault="00C715C0" w:rsidP="00C715C0">
      <w:pPr>
        <w:pStyle w:val="ConsNonformat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создание и развитие предприятий по переработке сельскохозяйственной продукции;</w:t>
      </w:r>
    </w:p>
    <w:p w:rsidR="00C715C0" w:rsidRPr="00030E4E" w:rsidRDefault="00C715C0" w:rsidP="00C715C0">
      <w:pPr>
        <w:pStyle w:val="ConsNonformat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создание и развитие предприятий по производству промышленной продукции и продуктов питания; </w:t>
      </w:r>
    </w:p>
    <w:p w:rsidR="00C715C0" w:rsidRPr="00030E4E" w:rsidRDefault="00C715C0" w:rsidP="00C715C0">
      <w:pPr>
        <w:pStyle w:val="1"/>
        <w:spacing w:before="60" w:after="60" w:line="240" w:lineRule="auto"/>
        <w:ind w:firstLine="708"/>
        <w:rPr>
          <w:color w:val="000000"/>
          <w:sz w:val="28"/>
          <w:szCs w:val="28"/>
        </w:rPr>
      </w:pPr>
      <w:r w:rsidRPr="00030E4E">
        <w:rPr>
          <w:color w:val="000000"/>
          <w:sz w:val="28"/>
          <w:szCs w:val="28"/>
        </w:rPr>
        <w:t xml:space="preserve">- развитие предприятий бытового обслуживания населения (химчистка, ремонт обуви, ремонт бытовой техники,  парикмахерские);  </w:t>
      </w:r>
    </w:p>
    <w:p w:rsidR="00C715C0" w:rsidRDefault="00C715C0" w:rsidP="00C715C0">
      <w:pPr>
        <w:pStyle w:val="1"/>
        <w:spacing w:before="60" w:after="60" w:line="240" w:lineRule="auto"/>
        <w:ind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030E4E">
        <w:rPr>
          <w:color w:val="000000"/>
          <w:sz w:val="28"/>
          <w:szCs w:val="28"/>
        </w:rPr>
        <w:t xml:space="preserve">создание на территории района условий для осуществления туристической деятельности; </w:t>
      </w:r>
    </w:p>
    <w:p w:rsidR="00C715C0" w:rsidRPr="00030E4E" w:rsidRDefault="00C715C0" w:rsidP="00C715C0">
      <w:pPr>
        <w:pStyle w:val="1"/>
        <w:spacing w:before="60" w:after="60" w:line="240" w:lineRule="auto"/>
        <w:ind w:firstLine="708"/>
        <w:rPr>
          <w:color w:val="000000"/>
          <w:sz w:val="28"/>
          <w:szCs w:val="28"/>
        </w:rPr>
      </w:pPr>
      <w:r w:rsidRPr="00030E4E">
        <w:rPr>
          <w:color w:val="000000"/>
          <w:sz w:val="28"/>
          <w:szCs w:val="28"/>
        </w:rPr>
        <w:t>-  развитие сети точек общественного питания;</w:t>
      </w:r>
    </w:p>
    <w:p w:rsidR="00C715C0" w:rsidRDefault="00C715C0" w:rsidP="00C715C0">
      <w:pPr>
        <w:pStyle w:val="1"/>
        <w:spacing w:before="60" w:after="60" w:line="240" w:lineRule="auto"/>
        <w:ind w:firstLine="708"/>
        <w:rPr>
          <w:color w:val="000000"/>
          <w:sz w:val="28"/>
          <w:szCs w:val="28"/>
        </w:rPr>
      </w:pPr>
      <w:r w:rsidRPr="00030E4E">
        <w:rPr>
          <w:color w:val="000000"/>
          <w:sz w:val="28"/>
          <w:szCs w:val="28"/>
        </w:rPr>
        <w:t>- развертывание производства сувениров, в том числе с использованием национальных фольклорных традиций местного населения, а также к</w:t>
      </w:r>
      <w:r>
        <w:rPr>
          <w:color w:val="000000"/>
          <w:sz w:val="28"/>
          <w:szCs w:val="28"/>
        </w:rPr>
        <w:t>ерамических и фаянсовых изделий.</w:t>
      </w:r>
    </w:p>
    <w:p w:rsidR="00C715C0" w:rsidRDefault="00C715C0" w:rsidP="00C715C0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Увеличение значений данных показателей будет свидетельствовать об актуальности и эффективности муниципальной программы. </w:t>
      </w:r>
    </w:p>
    <w:p w:rsidR="00C715C0" w:rsidRDefault="00C715C0" w:rsidP="00C715C0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Значения стратегических показателей (индикаторов) приведены в приложении 2 к муниципальной программе.</w:t>
      </w:r>
    </w:p>
    <w:p w:rsidR="00C715C0" w:rsidRDefault="00C715C0" w:rsidP="00C715C0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Досрочное прекращение реализации муниципальной программы осуществляется в соответствии с законодательством Российской Федерации. Решение об этом принимается в случае отсутствия финансирования мероприятий муниципальной программы, а также иных факторов, связанных с невозможностью достижения цели и задач муниципальной программы.</w:t>
      </w:r>
    </w:p>
    <w:p w:rsidR="00092D6F" w:rsidRPr="00030E4E" w:rsidRDefault="00092D6F" w:rsidP="00092D6F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lastRenderedPageBreak/>
        <w:t>Реализация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</w:t>
      </w:r>
      <w:r w:rsidRPr="00030E4E">
        <w:rPr>
          <w:rFonts w:ascii="Times New Roman" w:hAnsi="Times New Roman" w:cs="Times New Roman"/>
          <w:sz w:val="28"/>
          <w:szCs w:val="28"/>
        </w:rPr>
        <w:t>программы запланирована на период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30E4E">
        <w:rPr>
          <w:rFonts w:ascii="Times New Roman" w:hAnsi="Times New Roman" w:cs="Times New Roman"/>
          <w:sz w:val="28"/>
          <w:szCs w:val="28"/>
        </w:rPr>
        <w:t xml:space="preserve"> – 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030E4E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C715C0" w:rsidRPr="00030E4E" w:rsidRDefault="00C715C0" w:rsidP="00C715C0">
      <w:pPr>
        <w:pStyle w:val="1"/>
        <w:spacing w:before="60" w:after="60" w:line="240" w:lineRule="auto"/>
        <w:ind w:firstLine="708"/>
        <w:rPr>
          <w:color w:val="000000"/>
          <w:sz w:val="28"/>
          <w:szCs w:val="28"/>
        </w:rPr>
      </w:pPr>
    </w:p>
    <w:p w:rsidR="00C715C0" w:rsidRDefault="00C715C0" w:rsidP="00C715C0">
      <w:pPr>
        <w:autoSpaceDE w:val="0"/>
        <w:autoSpaceDN w:val="0"/>
        <w:adjustRightInd w:val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0E4E">
        <w:rPr>
          <w:rFonts w:ascii="Times New Roman" w:hAnsi="Times New Roman" w:cs="Times New Roman"/>
          <w:b/>
          <w:sz w:val="28"/>
          <w:szCs w:val="28"/>
        </w:rPr>
        <w:t>3.</w:t>
      </w:r>
      <w:r>
        <w:rPr>
          <w:rFonts w:ascii="Times New Roman" w:hAnsi="Times New Roman" w:cs="Times New Roman"/>
          <w:b/>
          <w:sz w:val="28"/>
          <w:szCs w:val="28"/>
        </w:rPr>
        <w:t xml:space="preserve"> План мероприятий по выполнению муниципальной программы.</w:t>
      </w:r>
    </w:p>
    <w:p w:rsidR="00C715C0" w:rsidRDefault="00C715C0" w:rsidP="00C715C0">
      <w:pPr>
        <w:autoSpaceDE w:val="0"/>
        <w:autoSpaceDN w:val="0"/>
        <w:adjustRightInd w:val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0E4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92D6F">
        <w:rPr>
          <w:rFonts w:ascii="Times New Roman" w:hAnsi="Times New Roman" w:cs="Times New Roman"/>
          <w:b/>
          <w:sz w:val="28"/>
          <w:szCs w:val="28"/>
        </w:rPr>
        <w:t>Механизм</w:t>
      </w:r>
      <w:r w:rsidRPr="00030E4E">
        <w:rPr>
          <w:rFonts w:ascii="Times New Roman" w:hAnsi="Times New Roman" w:cs="Times New Roman"/>
          <w:b/>
          <w:sz w:val="28"/>
          <w:szCs w:val="28"/>
        </w:rPr>
        <w:t xml:space="preserve"> реализации </w:t>
      </w:r>
      <w:r>
        <w:rPr>
          <w:rFonts w:ascii="Times New Roman" w:hAnsi="Times New Roman" w:cs="Times New Roman"/>
          <w:b/>
          <w:sz w:val="28"/>
          <w:szCs w:val="28"/>
        </w:rPr>
        <w:t>муниципальной п</w:t>
      </w:r>
      <w:r w:rsidRPr="00030E4E">
        <w:rPr>
          <w:rFonts w:ascii="Times New Roman" w:hAnsi="Times New Roman" w:cs="Times New Roman"/>
          <w:b/>
          <w:sz w:val="28"/>
          <w:szCs w:val="28"/>
        </w:rPr>
        <w:t>рограммы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C715C0" w:rsidRDefault="00C715C0" w:rsidP="00C715C0">
      <w:pPr>
        <w:ind w:righ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мероприятий приведен в приложении № 1.</w:t>
      </w:r>
    </w:p>
    <w:p w:rsidR="00C715C0" w:rsidRDefault="00C715C0" w:rsidP="00C715C0">
      <w:pPr>
        <w:ind w:righ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муниципальной программы строится на принципах партнерства, разграничения полномочий и ответственности исполнителей и участников муниципальной программы.</w:t>
      </w:r>
    </w:p>
    <w:p w:rsidR="00092D6F" w:rsidRDefault="00092D6F" w:rsidP="00C715C0">
      <w:pPr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C715C0" w:rsidRPr="00030E4E" w:rsidRDefault="00C715C0" w:rsidP="00C715C0">
      <w:pPr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3.1</w:t>
      </w:r>
      <w:r w:rsidRPr="00030E4E">
        <w:rPr>
          <w:rFonts w:ascii="Times New Roman" w:hAnsi="Times New Roman" w:cs="Times New Roman"/>
          <w:b/>
          <w:bCs/>
          <w:sz w:val="28"/>
          <w:szCs w:val="28"/>
        </w:rPr>
        <w:t>. Перечень программных мероприятий</w:t>
      </w:r>
    </w:p>
    <w:p w:rsidR="00C715C0" w:rsidRPr="00030E4E" w:rsidRDefault="00C715C0" w:rsidP="00C715C0">
      <w:pPr>
        <w:pStyle w:val="1"/>
        <w:spacing w:before="60" w:after="60" w:line="240" w:lineRule="auto"/>
        <w:ind w:firstLine="0"/>
        <w:rPr>
          <w:color w:val="000000"/>
          <w:sz w:val="28"/>
          <w:szCs w:val="28"/>
        </w:rPr>
      </w:pPr>
      <w:r w:rsidRPr="00030E4E">
        <w:rPr>
          <w:color w:val="000000"/>
          <w:sz w:val="28"/>
          <w:szCs w:val="28"/>
        </w:rPr>
        <w:t xml:space="preserve">    </w:t>
      </w:r>
      <w:r>
        <w:rPr>
          <w:color w:val="000000"/>
          <w:sz w:val="28"/>
          <w:szCs w:val="28"/>
        </w:rPr>
        <w:tab/>
      </w:r>
      <w:r w:rsidRPr="00030E4E">
        <w:rPr>
          <w:color w:val="000000"/>
          <w:sz w:val="28"/>
          <w:szCs w:val="28"/>
        </w:rPr>
        <w:t>Перечень   программных    мероприятий  состоит из следующих  разделов:</w:t>
      </w:r>
    </w:p>
    <w:p w:rsidR="00C715C0" w:rsidRDefault="00C715C0" w:rsidP="00C715C0">
      <w:pPr>
        <w:pStyle w:val="1"/>
        <w:spacing w:before="60" w:after="60" w:line="240" w:lineRule="auto"/>
        <w:ind w:firstLine="0"/>
        <w:jc w:val="center"/>
        <w:rPr>
          <w:b/>
          <w:color w:val="000000"/>
          <w:sz w:val="28"/>
          <w:szCs w:val="28"/>
        </w:rPr>
      </w:pPr>
    </w:p>
    <w:p w:rsidR="00C715C0" w:rsidRPr="0066008B" w:rsidRDefault="00C715C0" w:rsidP="00C715C0">
      <w:pPr>
        <w:pStyle w:val="1"/>
        <w:spacing w:before="60" w:after="60" w:line="240" w:lineRule="auto"/>
        <w:ind w:firstLine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</w:t>
      </w:r>
      <w:r w:rsidRPr="00030E4E">
        <w:rPr>
          <w:b/>
          <w:color w:val="000000"/>
          <w:sz w:val="28"/>
          <w:szCs w:val="28"/>
        </w:rPr>
        <w:t>.1</w:t>
      </w:r>
      <w:r>
        <w:rPr>
          <w:b/>
          <w:color w:val="000000"/>
          <w:sz w:val="28"/>
          <w:szCs w:val="28"/>
        </w:rPr>
        <w:t>.1</w:t>
      </w:r>
      <w:r w:rsidRPr="00030E4E">
        <w:rPr>
          <w:b/>
          <w:color w:val="000000"/>
          <w:sz w:val="28"/>
          <w:szCs w:val="28"/>
        </w:rPr>
        <w:t>. Развитие   инфраструктуры   поддержки   малого  и  среднего  предпринимательства</w:t>
      </w:r>
    </w:p>
    <w:p w:rsidR="00C715C0" w:rsidRPr="00030E4E" w:rsidRDefault="00C715C0" w:rsidP="00C715C0">
      <w:pPr>
        <w:pStyle w:val="1"/>
        <w:spacing w:before="60" w:after="60" w:line="240" w:lineRule="auto"/>
        <w:ind w:firstLine="708"/>
        <w:rPr>
          <w:sz w:val="28"/>
          <w:szCs w:val="28"/>
        </w:rPr>
      </w:pPr>
      <w:r w:rsidRPr="00030E4E">
        <w:rPr>
          <w:sz w:val="28"/>
          <w:szCs w:val="28"/>
        </w:rPr>
        <w:t>Инфраструктура   поддержки  малого  и  среднего  предпринимательства  на  территории  района  представлена:</w:t>
      </w:r>
    </w:p>
    <w:p w:rsidR="00092D6F" w:rsidRPr="00030E4E" w:rsidRDefault="00092D6F" w:rsidP="00092D6F">
      <w:pPr>
        <w:pStyle w:val="1"/>
        <w:spacing w:before="60" w:after="60" w:line="240" w:lineRule="auto"/>
        <w:ind w:firstLine="0"/>
        <w:rPr>
          <w:sz w:val="28"/>
          <w:szCs w:val="28"/>
        </w:rPr>
      </w:pPr>
      <w:r w:rsidRPr="00030E4E">
        <w:rPr>
          <w:sz w:val="28"/>
          <w:szCs w:val="28"/>
        </w:rPr>
        <w:t xml:space="preserve">-  отделом  экономики  и  реформ Администрации муниципального  района  </w:t>
      </w:r>
      <w:proofErr w:type="spellStart"/>
      <w:r w:rsidRPr="00030E4E">
        <w:rPr>
          <w:sz w:val="28"/>
          <w:szCs w:val="28"/>
        </w:rPr>
        <w:t>Похвистневски</w:t>
      </w:r>
      <w:r>
        <w:rPr>
          <w:sz w:val="28"/>
          <w:szCs w:val="28"/>
        </w:rPr>
        <w:t>й</w:t>
      </w:r>
      <w:proofErr w:type="spellEnd"/>
      <w:r w:rsidRPr="00030E4E">
        <w:rPr>
          <w:sz w:val="28"/>
          <w:szCs w:val="28"/>
        </w:rPr>
        <w:t>;</w:t>
      </w:r>
    </w:p>
    <w:p w:rsidR="00C715C0" w:rsidRPr="00030E4E" w:rsidRDefault="00092D6F" w:rsidP="00C715C0">
      <w:pPr>
        <w:pStyle w:val="1"/>
        <w:spacing w:before="60" w:after="60"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Похвистневским</w:t>
      </w:r>
      <w:proofErr w:type="spellEnd"/>
      <w:r>
        <w:rPr>
          <w:sz w:val="28"/>
          <w:szCs w:val="28"/>
        </w:rPr>
        <w:t xml:space="preserve"> управлением развития АПК</w:t>
      </w:r>
      <w:r w:rsidR="00C715C0" w:rsidRPr="00030E4E">
        <w:rPr>
          <w:sz w:val="28"/>
          <w:szCs w:val="28"/>
        </w:rPr>
        <w:t>;</w:t>
      </w:r>
    </w:p>
    <w:p w:rsidR="00C715C0" w:rsidRPr="00030E4E" w:rsidRDefault="00C715C0" w:rsidP="00C715C0">
      <w:pPr>
        <w:pStyle w:val="1"/>
        <w:spacing w:before="60" w:after="60" w:line="240" w:lineRule="auto"/>
        <w:ind w:firstLine="0"/>
        <w:rPr>
          <w:sz w:val="28"/>
          <w:szCs w:val="28"/>
        </w:rPr>
      </w:pPr>
      <w:r w:rsidRPr="00030E4E">
        <w:rPr>
          <w:sz w:val="28"/>
          <w:szCs w:val="28"/>
        </w:rPr>
        <w:t>- Советом  по  содействию  развития  малого  и  среднего  предпринимательства,  утвержденным  Постановлением  Главы  района</w:t>
      </w:r>
      <w:r>
        <w:rPr>
          <w:sz w:val="28"/>
          <w:szCs w:val="28"/>
        </w:rPr>
        <w:t xml:space="preserve"> №412</w:t>
      </w:r>
      <w:r w:rsidRPr="00030E4E">
        <w:rPr>
          <w:sz w:val="28"/>
          <w:szCs w:val="28"/>
        </w:rPr>
        <w:t xml:space="preserve"> от </w:t>
      </w:r>
      <w:r>
        <w:rPr>
          <w:sz w:val="28"/>
          <w:szCs w:val="28"/>
        </w:rPr>
        <w:t>26.05</w:t>
      </w:r>
      <w:r w:rsidRPr="00030E4E">
        <w:rPr>
          <w:sz w:val="28"/>
          <w:szCs w:val="28"/>
        </w:rPr>
        <w:t>.20</w:t>
      </w:r>
      <w:r>
        <w:rPr>
          <w:sz w:val="28"/>
          <w:szCs w:val="28"/>
        </w:rPr>
        <w:t>16</w:t>
      </w:r>
      <w:r w:rsidRPr="00030E4E">
        <w:rPr>
          <w:sz w:val="28"/>
          <w:szCs w:val="28"/>
        </w:rPr>
        <w:t>г;</w:t>
      </w:r>
    </w:p>
    <w:p w:rsidR="00C715C0" w:rsidRPr="00030E4E" w:rsidRDefault="00C715C0" w:rsidP="00C715C0">
      <w:pPr>
        <w:pStyle w:val="1"/>
        <w:spacing w:before="60" w:after="60" w:line="240" w:lineRule="auto"/>
        <w:ind w:firstLine="0"/>
        <w:rPr>
          <w:sz w:val="28"/>
          <w:szCs w:val="28"/>
        </w:rPr>
      </w:pPr>
      <w:r w:rsidRPr="00030E4E">
        <w:rPr>
          <w:sz w:val="28"/>
          <w:szCs w:val="28"/>
        </w:rPr>
        <w:t xml:space="preserve">- комитетом по управлению муниципальным имуществом Администрации муниципального района </w:t>
      </w:r>
      <w:proofErr w:type="spellStart"/>
      <w:r w:rsidRPr="00030E4E">
        <w:rPr>
          <w:sz w:val="28"/>
          <w:szCs w:val="28"/>
        </w:rPr>
        <w:t>Похвистневский</w:t>
      </w:r>
      <w:proofErr w:type="spellEnd"/>
      <w:r w:rsidRPr="00030E4E">
        <w:rPr>
          <w:sz w:val="28"/>
          <w:szCs w:val="28"/>
        </w:rPr>
        <w:t>.</w:t>
      </w:r>
    </w:p>
    <w:p w:rsidR="00C715C0" w:rsidRPr="00030E4E" w:rsidRDefault="00C715C0" w:rsidP="00C715C0">
      <w:pPr>
        <w:pStyle w:val="1"/>
        <w:spacing w:before="60" w:after="60" w:line="240" w:lineRule="auto"/>
        <w:ind w:firstLine="708"/>
        <w:rPr>
          <w:sz w:val="28"/>
          <w:szCs w:val="28"/>
        </w:rPr>
      </w:pPr>
      <w:r w:rsidRPr="00030E4E">
        <w:rPr>
          <w:sz w:val="28"/>
          <w:szCs w:val="28"/>
        </w:rPr>
        <w:t>Целью их  деятельности  является:</w:t>
      </w:r>
    </w:p>
    <w:p w:rsidR="00C715C0" w:rsidRPr="00030E4E" w:rsidRDefault="00C715C0" w:rsidP="00C715C0">
      <w:pPr>
        <w:pStyle w:val="1"/>
        <w:spacing w:before="60" w:after="60" w:line="240" w:lineRule="auto"/>
        <w:ind w:firstLine="540"/>
        <w:rPr>
          <w:sz w:val="28"/>
          <w:szCs w:val="28"/>
        </w:rPr>
      </w:pPr>
      <w:r w:rsidRPr="00030E4E">
        <w:rPr>
          <w:sz w:val="28"/>
          <w:szCs w:val="28"/>
        </w:rPr>
        <w:t>предоставление  информационно-консультационной  помощи   и    привлечение   бюджетных  и  иных  источников  финансовых   ресурсов  для  стимулирования   экономической   активности  сельского  населения,  способствующей  росту  занятости  и  увеличению  его  доходов;</w:t>
      </w:r>
    </w:p>
    <w:p w:rsidR="00C715C0" w:rsidRPr="00030E4E" w:rsidRDefault="00C715C0" w:rsidP="00C715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организация и проведение обучающих семинаров совместно с Информационно-консалтинговым  агентством  Самарской  области для  субъектов малого и среднего предпринимательства как по актуальным проблемам нормативно-правового обеспечения, так и по другим вопросам предпринимательской деятельности.</w:t>
      </w:r>
    </w:p>
    <w:p w:rsidR="00C715C0" w:rsidRPr="00030E4E" w:rsidRDefault="00C715C0" w:rsidP="00C715C0">
      <w:pPr>
        <w:pStyle w:val="1"/>
        <w:spacing w:before="60" w:after="60" w:line="240" w:lineRule="auto"/>
        <w:ind w:firstLine="0"/>
        <w:jc w:val="center"/>
        <w:rPr>
          <w:b/>
          <w:sz w:val="28"/>
          <w:szCs w:val="28"/>
        </w:rPr>
      </w:pPr>
    </w:p>
    <w:p w:rsidR="00C715C0" w:rsidRPr="00030E4E" w:rsidRDefault="00C715C0" w:rsidP="00C715C0">
      <w:pPr>
        <w:pStyle w:val="1"/>
        <w:spacing w:before="60" w:after="60" w:line="240" w:lineRule="auto"/>
        <w:ind w:firstLine="0"/>
        <w:jc w:val="center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>3</w:t>
      </w:r>
      <w:r w:rsidRPr="00030E4E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1.</w:t>
      </w:r>
      <w:r w:rsidRPr="00030E4E">
        <w:rPr>
          <w:b/>
          <w:sz w:val="28"/>
          <w:szCs w:val="28"/>
        </w:rPr>
        <w:t>2</w:t>
      </w:r>
      <w:r w:rsidRPr="00030E4E">
        <w:rPr>
          <w:sz w:val="28"/>
          <w:szCs w:val="28"/>
        </w:rPr>
        <w:t xml:space="preserve">. </w:t>
      </w:r>
      <w:r w:rsidRPr="00030E4E">
        <w:rPr>
          <w:b/>
          <w:color w:val="000000"/>
          <w:sz w:val="28"/>
          <w:szCs w:val="28"/>
        </w:rPr>
        <w:t>Развитие  системы  информационной  поддержки субъектов</w:t>
      </w:r>
    </w:p>
    <w:p w:rsidR="00C715C0" w:rsidRPr="00030E4E" w:rsidRDefault="00C715C0" w:rsidP="00C715C0">
      <w:pPr>
        <w:pStyle w:val="1"/>
        <w:spacing w:before="60" w:after="60" w:line="240" w:lineRule="auto"/>
        <w:ind w:firstLine="0"/>
        <w:jc w:val="center"/>
        <w:rPr>
          <w:b/>
          <w:color w:val="000000"/>
          <w:sz w:val="28"/>
          <w:szCs w:val="28"/>
        </w:rPr>
      </w:pPr>
      <w:r w:rsidRPr="00030E4E">
        <w:rPr>
          <w:b/>
          <w:color w:val="000000"/>
          <w:sz w:val="28"/>
          <w:szCs w:val="28"/>
        </w:rPr>
        <w:t>малого  и  среднего  предпринимательства</w:t>
      </w:r>
    </w:p>
    <w:p w:rsidR="00C715C0" w:rsidRPr="00030E4E" w:rsidRDefault="00C715C0" w:rsidP="00C715C0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C715C0" w:rsidRPr="00030E4E" w:rsidRDefault="00C715C0" w:rsidP="00C715C0">
      <w:pPr>
        <w:pStyle w:val="1"/>
        <w:spacing w:before="60" w:after="60" w:line="240" w:lineRule="auto"/>
        <w:ind w:firstLine="708"/>
        <w:rPr>
          <w:sz w:val="28"/>
          <w:szCs w:val="28"/>
        </w:rPr>
      </w:pPr>
      <w:proofErr w:type="gramStart"/>
      <w:r w:rsidRPr="00030E4E">
        <w:rPr>
          <w:sz w:val="28"/>
          <w:szCs w:val="28"/>
        </w:rPr>
        <w:t xml:space="preserve">В  целях   формирования  положительного  образа  малого  и  среднего  </w:t>
      </w:r>
      <w:r w:rsidRPr="00030E4E">
        <w:rPr>
          <w:sz w:val="28"/>
          <w:szCs w:val="28"/>
        </w:rPr>
        <w:lastRenderedPageBreak/>
        <w:t>предпринимательства  в  разделе  предусмотрены  мероприятия  по  пропаганде  и  популяризации  предпринимательской  деятельности,   по информационной  поддержке  через  средства  массовой  информации, проведение семинаров с представителями малого и среднего предпринимательства, информационно-консультационная   помощь   совместно с  областным   государственным  учреждением  «</w:t>
      </w:r>
      <w:proofErr w:type="spellStart"/>
      <w:r w:rsidRPr="00030E4E">
        <w:rPr>
          <w:sz w:val="28"/>
          <w:szCs w:val="28"/>
        </w:rPr>
        <w:t>Самара-Арис</w:t>
      </w:r>
      <w:proofErr w:type="spellEnd"/>
      <w:r w:rsidRPr="00030E4E">
        <w:rPr>
          <w:sz w:val="28"/>
          <w:szCs w:val="28"/>
        </w:rPr>
        <w:t>»  и государственным   учреждением  «Информационно-консалтинговое  агентство  Самарской  области»</w:t>
      </w:r>
      <w:r w:rsidR="00092D6F">
        <w:rPr>
          <w:sz w:val="28"/>
          <w:szCs w:val="28"/>
        </w:rPr>
        <w:t xml:space="preserve">, </w:t>
      </w:r>
      <w:proofErr w:type="spellStart"/>
      <w:r w:rsidR="00092D6F">
        <w:rPr>
          <w:sz w:val="28"/>
          <w:szCs w:val="28"/>
        </w:rPr>
        <w:t>Похвистневским</w:t>
      </w:r>
      <w:proofErr w:type="spellEnd"/>
      <w:r w:rsidR="00092D6F">
        <w:rPr>
          <w:sz w:val="28"/>
          <w:szCs w:val="28"/>
        </w:rPr>
        <w:t xml:space="preserve"> управлением развития АПК</w:t>
      </w:r>
      <w:r w:rsidRPr="00030E4E">
        <w:rPr>
          <w:sz w:val="28"/>
          <w:szCs w:val="28"/>
        </w:rPr>
        <w:t xml:space="preserve">.  </w:t>
      </w:r>
      <w:proofErr w:type="gramEnd"/>
    </w:p>
    <w:p w:rsidR="00C715C0" w:rsidRPr="00030E4E" w:rsidRDefault="00C715C0" w:rsidP="00C715C0">
      <w:pPr>
        <w:pStyle w:val="1"/>
        <w:spacing w:before="60" w:after="60" w:line="240" w:lineRule="auto"/>
        <w:ind w:firstLine="708"/>
        <w:rPr>
          <w:sz w:val="28"/>
          <w:szCs w:val="28"/>
        </w:rPr>
      </w:pPr>
      <w:r w:rsidRPr="00030E4E">
        <w:rPr>
          <w:sz w:val="28"/>
          <w:szCs w:val="28"/>
        </w:rPr>
        <w:t>Значимым   событием  в  сфере  предпринимательства,  направленным  на  пропаганду   предпринимательства,   является  проведение  26  мая  профессионального  праздника – Дня  российского  предпринимательства.</w:t>
      </w:r>
    </w:p>
    <w:p w:rsidR="00C715C0" w:rsidRPr="00030E4E" w:rsidRDefault="00C715C0" w:rsidP="00C715C0">
      <w:pPr>
        <w:pStyle w:val="ConsNormal"/>
        <w:widowControl/>
        <w:ind w:right="0" w:hanging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030E4E">
        <w:rPr>
          <w:rFonts w:ascii="Times New Roman" w:hAnsi="Times New Roman" w:cs="Times New Roman"/>
          <w:sz w:val="28"/>
          <w:szCs w:val="28"/>
        </w:rPr>
        <w:t>Участие  представителей малого  и  среднего  предпринимательства  в  выставках,  ярмарках  поможет    малому  и  среднему  предпринимательству   в   реализации  товаров  и  услуг, установлению  связей  с  другими  предприятиями и организациями района,  области  и др. регионов.</w:t>
      </w:r>
    </w:p>
    <w:p w:rsidR="00C715C0" w:rsidRDefault="00C715C0" w:rsidP="00C715C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030E4E">
        <w:rPr>
          <w:rFonts w:ascii="Times New Roman" w:hAnsi="Times New Roman" w:cs="Times New Roman"/>
          <w:sz w:val="28"/>
          <w:szCs w:val="28"/>
        </w:rPr>
        <w:t xml:space="preserve">Действенным вкладом Администрации района в развитие малого  и  среднего  предпринимательства является выделение свободных площадей для организации деятельности, предоставление информации по имеющимся свободным площадям на территории района и размещение данной информации по имеющимся свободным площадям на территории района, перечня целевого муниципального имущества для предоставления в аренду субъектам малого и среднего предпринимательства и перечня инвестиционных  проектов на сайте муниципального района </w:t>
      </w:r>
      <w:proofErr w:type="spellStart"/>
      <w:r w:rsidRPr="00030E4E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030E4E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Pr="00030E4E">
        <w:rPr>
          <w:rFonts w:ascii="Times New Roman" w:hAnsi="Times New Roman" w:cs="Times New Roman"/>
          <w:sz w:val="28"/>
          <w:szCs w:val="28"/>
        </w:rPr>
        <w:t xml:space="preserve"> выделение субъектам малого и среднего предпринимательства земельных участков для осуществления своей деятельности. </w:t>
      </w:r>
    </w:p>
    <w:p w:rsidR="00C715C0" w:rsidRDefault="00C715C0" w:rsidP="00C715C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Основным направлением оказания помощи субъектам малого и среднего предпринимательства является предоставление субсидий</w:t>
      </w:r>
      <w:r w:rsidRPr="003C4B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пределах средств районного бюджета на следующие цели: </w:t>
      </w:r>
    </w:p>
    <w:p w:rsidR="00C715C0" w:rsidRDefault="00C715C0" w:rsidP="00C715C0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 компенсацию части затрат на приобретение основных средств;</w:t>
      </w:r>
    </w:p>
    <w:p w:rsidR="00C715C0" w:rsidRDefault="00C715C0" w:rsidP="00C715C0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возмещение части затрат в связи с открытием новых рабочих мест и увеличением штатных единиц;</w:t>
      </w:r>
    </w:p>
    <w:p w:rsidR="00C715C0" w:rsidRDefault="00C715C0" w:rsidP="00C715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на возмещение части затрат связанных с регистрацией юридического лица или индивидуального предпринимателя, началом предпринимательской деятельности.</w:t>
      </w:r>
    </w:p>
    <w:p w:rsidR="00C715C0" w:rsidRPr="00030E4E" w:rsidRDefault="00C715C0" w:rsidP="00C715C0">
      <w:pPr>
        <w:pStyle w:val="ConsNormal"/>
        <w:widowControl/>
        <w:numPr>
          <w:ilvl w:val="2"/>
          <w:numId w:val="18"/>
        </w:numPr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0E4E">
        <w:rPr>
          <w:rFonts w:ascii="Times New Roman" w:hAnsi="Times New Roman" w:cs="Times New Roman"/>
          <w:b/>
          <w:sz w:val="28"/>
          <w:szCs w:val="28"/>
        </w:rPr>
        <w:t xml:space="preserve">Правовая поддержка </w:t>
      </w:r>
    </w:p>
    <w:p w:rsidR="00C715C0" w:rsidRPr="00030E4E" w:rsidRDefault="00C715C0" w:rsidP="00C715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715C0" w:rsidRPr="00030E4E" w:rsidRDefault="00C715C0" w:rsidP="00C715C0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Созданный Совет  по  содействию  развития  малого  и  среднего  предпринимательства обеспечивает взаимодействие Администрации района и субъектов малого и среднего предпринимательства с целью согласованных совместных действий в области социальной и правовой защиты работников малого  и  среднего  предпринимательства.</w:t>
      </w:r>
    </w:p>
    <w:p w:rsidR="00C715C0" w:rsidRPr="00030E4E" w:rsidRDefault="00C715C0" w:rsidP="00C715C0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Правовая поддержка осуществляется в следующих формах:</w:t>
      </w:r>
    </w:p>
    <w:p w:rsidR="00C715C0" w:rsidRPr="00030E4E" w:rsidRDefault="00C715C0" w:rsidP="00C715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lastRenderedPageBreak/>
        <w:t xml:space="preserve">- организация  и  проведение   круглых   столов, встреч  с  субъектами  малого  и  среднего  предпринимательства, которые   способствуют  выявлению  несовершенства  законодательных  и  нормативных   актов, предоставляют  возможность  обсуждения и  формирования  предложений  по  их   изменению;  </w:t>
      </w:r>
    </w:p>
    <w:p w:rsidR="00C715C0" w:rsidRPr="00030E4E" w:rsidRDefault="00C715C0" w:rsidP="00C715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организация консультаций по вопросам налогообложения, регистрации, трудовым и иным правоотношениям;</w:t>
      </w:r>
    </w:p>
    <w:p w:rsidR="00C715C0" w:rsidRPr="00030E4E" w:rsidRDefault="00C715C0" w:rsidP="00C715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оказание юридической помощи в подготовке;</w:t>
      </w:r>
    </w:p>
    <w:p w:rsidR="00C715C0" w:rsidRPr="00030E4E" w:rsidRDefault="00C715C0" w:rsidP="00C715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учредительных документов;</w:t>
      </w:r>
    </w:p>
    <w:p w:rsidR="00C715C0" w:rsidRDefault="00C715C0" w:rsidP="00C715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нормативно-правовых документов.</w:t>
      </w:r>
    </w:p>
    <w:p w:rsidR="00C715C0" w:rsidRDefault="00C715C0" w:rsidP="00C715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715C0" w:rsidRPr="00030E4E" w:rsidRDefault="00C715C0" w:rsidP="00C715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715C0" w:rsidRPr="00030E4E" w:rsidRDefault="00C715C0" w:rsidP="00C715C0">
      <w:pPr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030E4E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Pr="00030E4E">
        <w:rPr>
          <w:rFonts w:ascii="Times New Roman" w:hAnsi="Times New Roman" w:cs="Times New Roman"/>
          <w:b/>
          <w:bCs/>
          <w:sz w:val="28"/>
          <w:szCs w:val="28"/>
        </w:rPr>
        <w:t>4 Имущественная поддержка малого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30E4E">
        <w:rPr>
          <w:rFonts w:ascii="Times New Roman" w:hAnsi="Times New Roman" w:cs="Times New Roman"/>
          <w:b/>
          <w:bCs/>
          <w:sz w:val="28"/>
          <w:szCs w:val="28"/>
        </w:rPr>
        <w:t>и среднего предпринимательства</w:t>
      </w:r>
    </w:p>
    <w:p w:rsidR="00C715C0" w:rsidRPr="00030E4E" w:rsidRDefault="00C715C0" w:rsidP="00C715C0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Оказание имущественной поддержки субъектам малого и среднего предпринимательства  осуществляется в виде передачи во владение и (или) пользование на возмездной основе, безвозмездной основе или на льготных условиях муниципального  имущества, включенного в утвержденный перечень муниципального  имущества, предназначенного для передачи во владение и (или) пользование субъектам малого и среднего предпринимательства (далее – Перечень). При этом указанное имущество должно использоваться по целевому назначению.</w:t>
      </w:r>
    </w:p>
    <w:p w:rsidR="00C715C0" w:rsidRPr="00030E4E" w:rsidRDefault="00C715C0" w:rsidP="00C715C0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Передача во владение и (или) пользование муниципального имущества на возмездной основе, безвозмездной основе или на льготных условиях осуществляется в соответствии с действующим законодательством Российской Федерации.</w:t>
      </w:r>
    </w:p>
    <w:p w:rsidR="00C715C0" w:rsidRPr="00030E4E" w:rsidRDefault="00C715C0" w:rsidP="00C715C0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Основной целью этих мероприятий является обеспечение имущественной поддержки субъектов малого и среднего предпринимательства путем предоставления в аренду муниципального имущества.</w:t>
      </w:r>
    </w:p>
    <w:p w:rsidR="00C715C0" w:rsidRDefault="00C715C0" w:rsidP="00C715C0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Информация о свободных зданиях и помещениях муниципальной собственности размещена на официальном сайте муниципального района </w:t>
      </w:r>
      <w:proofErr w:type="spellStart"/>
      <w:r w:rsidRPr="00030E4E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030E4E">
        <w:rPr>
          <w:rFonts w:ascii="Times New Roman" w:hAnsi="Times New Roman" w:cs="Times New Roman"/>
          <w:sz w:val="28"/>
          <w:szCs w:val="28"/>
        </w:rPr>
        <w:t xml:space="preserve">  в сети Интернет.</w:t>
      </w:r>
    </w:p>
    <w:p w:rsidR="00C715C0" w:rsidRDefault="00C715C0" w:rsidP="00C715C0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8"/>
          <w:szCs w:val="28"/>
        </w:rPr>
      </w:pPr>
    </w:p>
    <w:p w:rsidR="00C715C0" w:rsidRPr="00030E4E" w:rsidRDefault="00C715C0" w:rsidP="00C715C0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8"/>
          <w:szCs w:val="28"/>
        </w:rPr>
      </w:pPr>
    </w:p>
    <w:p w:rsidR="00C715C0" w:rsidRPr="00030E4E" w:rsidRDefault="00C715C0" w:rsidP="00C715C0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092D6F">
        <w:rPr>
          <w:rFonts w:ascii="Times New Roman" w:hAnsi="Times New Roman" w:cs="Times New Roman"/>
          <w:b/>
          <w:sz w:val="28"/>
          <w:szCs w:val="28"/>
        </w:rPr>
        <w:t>Ресурсное обеспечение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муниципальной п</w:t>
      </w:r>
      <w:r w:rsidRPr="00030E4E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C715C0" w:rsidRPr="00030E4E" w:rsidRDefault="00C715C0" w:rsidP="00C715C0">
      <w:pPr>
        <w:widowControl w:val="0"/>
        <w:rPr>
          <w:rFonts w:ascii="Times New Roman" w:hAnsi="Times New Roman" w:cs="Times New Roman"/>
          <w:sz w:val="28"/>
          <w:szCs w:val="28"/>
        </w:rPr>
      </w:pPr>
    </w:p>
    <w:p w:rsidR="00C715C0" w:rsidRPr="00030E4E" w:rsidRDefault="00C715C0" w:rsidP="00C715C0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  Общий объем финансирования  за счет средств бюджета района на 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30E4E">
        <w:rPr>
          <w:rFonts w:ascii="Times New Roman" w:hAnsi="Times New Roman" w:cs="Times New Roman"/>
          <w:sz w:val="28"/>
          <w:szCs w:val="28"/>
        </w:rPr>
        <w:t xml:space="preserve"> –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092D6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г.г. планируется в размере</w:t>
      </w:r>
      <w:r w:rsidRPr="00030E4E">
        <w:rPr>
          <w:rFonts w:ascii="Times New Roman" w:hAnsi="Times New Roman" w:cs="Times New Roman"/>
          <w:sz w:val="28"/>
          <w:szCs w:val="28"/>
        </w:rPr>
        <w:t xml:space="preserve"> </w:t>
      </w:r>
      <w:r w:rsidR="00BC175C">
        <w:rPr>
          <w:rFonts w:ascii="Times New Roman" w:hAnsi="Times New Roman" w:cs="Times New Roman"/>
          <w:sz w:val="28"/>
          <w:szCs w:val="28"/>
        </w:rPr>
        <w:t>5609,8</w:t>
      </w:r>
      <w:r w:rsidRPr="00EB3A25">
        <w:rPr>
          <w:rFonts w:ascii="Times New Roman" w:hAnsi="Times New Roman" w:cs="Times New Roman"/>
          <w:sz w:val="28"/>
          <w:szCs w:val="28"/>
        </w:rPr>
        <w:t xml:space="preserve"> </w:t>
      </w:r>
      <w:r w:rsidRPr="00030E4E">
        <w:rPr>
          <w:rFonts w:ascii="Times New Roman" w:hAnsi="Times New Roman" w:cs="Times New Roman"/>
          <w:sz w:val="28"/>
          <w:szCs w:val="28"/>
        </w:rPr>
        <w:t>тыс. руб.;</w:t>
      </w:r>
    </w:p>
    <w:p w:rsidR="00C715C0" w:rsidRPr="00030E4E" w:rsidRDefault="00C715C0" w:rsidP="00C715C0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 в т.ч. по годам:</w:t>
      </w:r>
    </w:p>
    <w:p w:rsidR="00C715C0" w:rsidRPr="00030E4E" w:rsidRDefault="00C715C0" w:rsidP="00C715C0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30E4E">
        <w:rPr>
          <w:rFonts w:ascii="Times New Roman" w:hAnsi="Times New Roman" w:cs="Times New Roman"/>
          <w:sz w:val="28"/>
          <w:szCs w:val="28"/>
        </w:rPr>
        <w:t xml:space="preserve">г. – </w:t>
      </w:r>
      <w:r>
        <w:rPr>
          <w:rFonts w:ascii="Times New Roman" w:hAnsi="Times New Roman" w:cs="Times New Roman"/>
          <w:sz w:val="28"/>
          <w:szCs w:val="28"/>
        </w:rPr>
        <w:t>660,1</w:t>
      </w:r>
      <w:r w:rsidRPr="00030E4E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C715C0" w:rsidRPr="00030E4E" w:rsidRDefault="00C715C0" w:rsidP="00C715C0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030E4E">
        <w:rPr>
          <w:rFonts w:ascii="Times New Roman" w:hAnsi="Times New Roman" w:cs="Times New Roman"/>
          <w:sz w:val="28"/>
          <w:szCs w:val="28"/>
        </w:rPr>
        <w:t xml:space="preserve">г. – </w:t>
      </w:r>
      <w:r w:rsidR="00BC175C">
        <w:rPr>
          <w:rFonts w:ascii="Times New Roman" w:hAnsi="Times New Roman" w:cs="Times New Roman"/>
          <w:sz w:val="28"/>
          <w:szCs w:val="28"/>
        </w:rPr>
        <w:t>1064,7</w:t>
      </w:r>
      <w:r w:rsidRPr="00030E4E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C715C0" w:rsidRPr="00030E4E" w:rsidRDefault="00C715C0" w:rsidP="00C715C0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030E4E">
        <w:rPr>
          <w:rFonts w:ascii="Times New Roman" w:hAnsi="Times New Roman" w:cs="Times New Roman"/>
          <w:sz w:val="28"/>
          <w:szCs w:val="28"/>
        </w:rPr>
        <w:t xml:space="preserve">г. – </w:t>
      </w:r>
      <w:r>
        <w:rPr>
          <w:rFonts w:ascii="Times New Roman" w:hAnsi="Times New Roman" w:cs="Times New Roman"/>
          <w:sz w:val="28"/>
          <w:szCs w:val="28"/>
        </w:rPr>
        <w:t>777</w:t>
      </w:r>
      <w:r w:rsidRPr="00030E4E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C715C0" w:rsidRPr="00030E4E" w:rsidRDefault="00C715C0" w:rsidP="00C715C0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030E4E">
        <w:rPr>
          <w:rFonts w:ascii="Times New Roman" w:hAnsi="Times New Roman" w:cs="Times New Roman"/>
          <w:sz w:val="28"/>
          <w:szCs w:val="28"/>
        </w:rPr>
        <w:t xml:space="preserve">г. – </w:t>
      </w:r>
      <w:r>
        <w:rPr>
          <w:rFonts w:ascii="Times New Roman" w:hAnsi="Times New Roman" w:cs="Times New Roman"/>
          <w:sz w:val="28"/>
          <w:szCs w:val="28"/>
        </w:rPr>
        <w:t>777</w:t>
      </w:r>
      <w:r w:rsidRPr="00030E4E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C715C0" w:rsidRDefault="00C715C0" w:rsidP="00C715C0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030E4E">
        <w:rPr>
          <w:rFonts w:ascii="Times New Roman" w:hAnsi="Times New Roman" w:cs="Times New Roman"/>
          <w:sz w:val="28"/>
          <w:szCs w:val="28"/>
        </w:rPr>
        <w:t xml:space="preserve">г. -  </w:t>
      </w:r>
      <w:r>
        <w:rPr>
          <w:rFonts w:ascii="Times New Roman" w:hAnsi="Times New Roman" w:cs="Times New Roman"/>
          <w:sz w:val="28"/>
          <w:szCs w:val="28"/>
        </w:rPr>
        <w:t xml:space="preserve">777 </w:t>
      </w:r>
      <w:r w:rsidRPr="00030E4E">
        <w:rPr>
          <w:rFonts w:ascii="Times New Roman" w:hAnsi="Times New Roman" w:cs="Times New Roman"/>
          <w:sz w:val="28"/>
          <w:szCs w:val="28"/>
        </w:rPr>
        <w:t>тыс. руб.</w:t>
      </w:r>
    </w:p>
    <w:p w:rsidR="00A72E53" w:rsidRDefault="00A72E53" w:rsidP="00C715C0">
      <w:pPr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2023г. – 777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</w:t>
      </w:r>
    </w:p>
    <w:p w:rsidR="00A72E53" w:rsidRDefault="00A72E53" w:rsidP="00C715C0">
      <w:pPr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2024г. – 777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</w:t>
      </w:r>
    </w:p>
    <w:p w:rsidR="009642F7" w:rsidRDefault="009642F7" w:rsidP="00C715C0">
      <w:pPr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финансирования приведен в приложении № 3.</w:t>
      </w:r>
    </w:p>
    <w:p w:rsidR="00092D6F" w:rsidRDefault="00092D6F" w:rsidP="00C715C0">
      <w:pPr>
        <w:widowControl w:val="0"/>
        <w:rPr>
          <w:rFonts w:ascii="Times New Roman" w:hAnsi="Times New Roman" w:cs="Times New Roman"/>
          <w:sz w:val="28"/>
          <w:szCs w:val="28"/>
        </w:rPr>
      </w:pPr>
    </w:p>
    <w:p w:rsidR="00092D6F" w:rsidRDefault="00092D6F" w:rsidP="00092D6F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2D6F">
        <w:rPr>
          <w:rFonts w:ascii="Times New Roman" w:hAnsi="Times New Roman" w:cs="Times New Roman"/>
          <w:b/>
          <w:sz w:val="28"/>
          <w:szCs w:val="28"/>
        </w:rPr>
        <w:t>6.</w:t>
      </w:r>
      <w:r w:rsidRPr="00030E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Конечный</w:t>
      </w:r>
      <w:r w:rsidRPr="00030E4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результат</w:t>
      </w:r>
      <w:r w:rsidRPr="00030E4E">
        <w:rPr>
          <w:rFonts w:ascii="Times New Roman" w:hAnsi="Times New Roman" w:cs="Times New Roman"/>
          <w:b/>
          <w:sz w:val="28"/>
          <w:szCs w:val="28"/>
        </w:rPr>
        <w:t xml:space="preserve">    реализации   </w:t>
      </w:r>
      <w:r>
        <w:rPr>
          <w:rFonts w:ascii="Times New Roman" w:hAnsi="Times New Roman" w:cs="Times New Roman"/>
          <w:b/>
          <w:sz w:val="28"/>
          <w:szCs w:val="28"/>
        </w:rPr>
        <w:t>муниципальной п</w:t>
      </w:r>
      <w:r w:rsidRPr="00030E4E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092D6F" w:rsidRPr="00030E4E" w:rsidRDefault="00092D6F" w:rsidP="00092D6F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2D6F" w:rsidRPr="00030E4E" w:rsidRDefault="00092D6F" w:rsidP="00092D6F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Реализация мероприятий </w:t>
      </w:r>
      <w:r>
        <w:rPr>
          <w:rFonts w:ascii="Times New Roman" w:hAnsi="Times New Roman" w:cs="Times New Roman"/>
          <w:sz w:val="28"/>
          <w:szCs w:val="28"/>
        </w:rPr>
        <w:t>муниципальной п</w:t>
      </w:r>
      <w:r w:rsidRPr="00030E4E">
        <w:rPr>
          <w:rFonts w:ascii="Times New Roman" w:hAnsi="Times New Roman" w:cs="Times New Roman"/>
          <w:sz w:val="28"/>
          <w:szCs w:val="28"/>
        </w:rPr>
        <w:t>рограммы должна обеспечить среднегодовое увеличение субъектов малого и среднего предпринимательства.</w:t>
      </w:r>
    </w:p>
    <w:p w:rsidR="00092D6F" w:rsidRPr="00030E4E" w:rsidRDefault="00092D6F" w:rsidP="00092D6F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</w:t>
      </w:r>
      <w:r w:rsidRPr="00030E4E">
        <w:rPr>
          <w:rFonts w:ascii="Times New Roman" w:hAnsi="Times New Roman" w:cs="Times New Roman"/>
          <w:sz w:val="28"/>
          <w:szCs w:val="28"/>
        </w:rPr>
        <w:t>рограмма позволит создать благоприятные условия:</w:t>
      </w:r>
    </w:p>
    <w:p w:rsidR="00092D6F" w:rsidRPr="00030E4E" w:rsidRDefault="00092D6F" w:rsidP="00092D6F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  - для  развития  малого и среднего предпринимательства   на  территории  района; </w:t>
      </w:r>
    </w:p>
    <w:p w:rsidR="00092D6F" w:rsidRPr="00030E4E" w:rsidRDefault="00092D6F" w:rsidP="00092D6F">
      <w:pPr>
        <w:autoSpaceDE w:val="0"/>
        <w:autoSpaceDN w:val="0"/>
        <w:adjustRightInd w:val="0"/>
        <w:ind w:firstLine="18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для увеличения доли продукции субъектов малого и среднего предпринимательства в общем объеме произведенной продукции всеми предприятиями района;</w:t>
      </w:r>
    </w:p>
    <w:p w:rsidR="00092D6F" w:rsidRPr="00030E4E" w:rsidRDefault="00092D6F" w:rsidP="00092D6F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  - для  увеличения  налоговых поступлений от малого и среднего предпринимательства;</w:t>
      </w:r>
    </w:p>
    <w:p w:rsidR="00092D6F" w:rsidRPr="00030E4E" w:rsidRDefault="00092D6F" w:rsidP="00092D6F">
      <w:pPr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   - для развития негосударственной системы поддержки малого и среднего предпринимательства;</w:t>
      </w:r>
    </w:p>
    <w:p w:rsidR="00092D6F" w:rsidRPr="00030E4E" w:rsidRDefault="00092D6F" w:rsidP="00092D6F">
      <w:pPr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 - для    развития системы финансово-кредитной поддержки в приоритетных направлениях развития малого и среднего предпринимательства;</w:t>
      </w:r>
    </w:p>
    <w:p w:rsidR="00092D6F" w:rsidRPr="00030E4E" w:rsidRDefault="00092D6F" w:rsidP="00092D6F">
      <w:pPr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для информационной поддержки  малого и среднего предпринимательства;</w:t>
      </w:r>
    </w:p>
    <w:p w:rsidR="00092D6F" w:rsidRPr="00030E4E" w:rsidRDefault="00092D6F" w:rsidP="00092D6F">
      <w:pPr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для увеличения количества работников малых предприятий и доли населения, работающего в малом и среднем предпринимательстве;</w:t>
      </w:r>
    </w:p>
    <w:p w:rsidR="00092D6F" w:rsidRPr="00030E4E" w:rsidRDefault="00092D6F" w:rsidP="00092D6F">
      <w:pPr>
        <w:rPr>
          <w:rFonts w:ascii="Times New Roman" w:hAnsi="Times New Roman" w:cs="Times New Roman"/>
          <w:b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- для насыщения товарных рынков конкурентоспособной продукцией  и услугами местного производств. </w:t>
      </w:r>
    </w:p>
    <w:p w:rsidR="00092D6F" w:rsidRPr="00030E4E" w:rsidRDefault="00092D6F" w:rsidP="00092D6F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C715C0" w:rsidRDefault="00092D6F" w:rsidP="00C715C0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C715C0" w:rsidRPr="00030E4E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89659C">
        <w:rPr>
          <w:rFonts w:ascii="Times New Roman" w:hAnsi="Times New Roman" w:cs="Times New Roman"/>
          <w:b/>
          <w:sz w:val="28"/>
          <w:szCs w:val="28"/>
        </w:rPr>
        <w:t>Методика комплексной о</w:t>
      </w:r>
      <w:r w:rsidR="00C715C0" w:rsidRPr="00030E4E">
        <w:rPr>
          <w:rFonts w:ascii="Times New Roman" w:hAnsi="Times New Roman" w:cs="Times New Roman"/>
          <w:b/>
          <w:sz w:val="28"/>
          <w:szCs w:val="28"/>
        </w:rPr>
        <w:t>ценк</w:t>
      </w:r>
      <w:r w:rsidR="0089659C">
        <w:rPr>
          <w:rFonts w:ascii="Times New Roman" w:hAnsi="Times New Roman" w:cs="Times New Roman"/>
          <w:b/>
          <w:sz w:val="28"/>
          <w:szCs w:val="28"/>
        </w:rPr>
        <w:t>и</w:t>
      </w:r>
      <w:r w:rsidR="00C715C0" w:rsidRPr="00030E4E">
        <w:rPr>
          <w:rFonts w:ascii="Times New Roman" w:hAnsi="Times New Roman" w:cs="Times New Roman"/>
          <w:b/>
          <w:sz w:val="28"/>
          <w:szCs w:val="28"/>
        </w:rPr>
        <w:t xml:space="preserve"> эффективности </w:t>
      </w:r>
      <w:r w:rsidR="0089659C">
        <w:rPr>
          <w:rFonts w:ascii="Times New Roman" w:hAnsi="Times New Roman" w:cs="Times New Roman"/>
          <w:b/>
          <w:sz w:val="28"/>
          <w:szCs w:val="28"/>
        </w:rPr>
        <w:t>р</w:t>
      </w:r>
      <w:r w:rsidR="00C715C0" w:rsidRPr="00030E4E">
        <w:rPr>
          <w:rFonts w:ascii="Times New Roman" w:hAnsi="Times New Roman" w:cs="Times New Roman"/>
          <w:b/>
          <w:sz w:val="28"/>
          <w:szCs w:val="28"/>
        </w:rPr>
        <w:t xml:space="preserve">еализации </w:t>
      </w:r>
      <w:r w:rsidR="00C715C0">
        <w:rPr>
          <w:rFonts w:ascii="Times New Roman" w:hAnsi="Times New Roman" w:cs="Times New Roman"/>
          <w:b/>
          <w:sz w:val="28"/>
          <w:szCs w:val="28"/>
        </w:rPr>
        <w:t>муниципальной п</w:t>
      </w:r>
      <w:r w:rsidR="00C715C0" w:rsidRPr="00030E4E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C715C0" w:rsidRPr="00030E4E" w:rsidRDefault="00C715C0" w:rsidP="00C715C0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15C0" w:rsidRPr="00030E4E" w:rsidRDefault="00C715C0" w:rsidP="00C715C0">
      <w:pPr>
        <w:widowControl w:val="0"/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Для оценки социально-экономической эффективности </w:t>
      </w:r>
      <w:r>
        <w:rPr>
          <w:rFonts w:ascii="Times New Roman" w:hAnsi="Times New Roman" w:cs="Times New Roman"/>
          <w:sz w:val="28"/>
          <w:szCs w:val="28"/>
        </w:rPr>
        <w:t>муниципальной п</w:t>
      </w:r>
      <w:r w:rsidRPr="00030E4E">
        <w:rPr>
          <w:rFonts w:ascii="Times New Roman" w:hAnsi="Times New Roman" w:cs="Times New Roman"/>
          <w:sz w:val="28"/>
          <w:szCs w:val="28"/>
        </w:rPr>
        <w:t xml:space="preserve">рограммы ежегодно готовится годовой отчет о ходе реализации муниципальной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030E4E">
        <w:rPr>
          <w:rFonts w:ascii="Times New Roman" w:hAnsi="Times New Roman" w:cs="Times New Roman"/>
          <w:sz w:val="28"/>
          <w:szCs w:val="28"/>
        </w:rPr>
        <w:t>рограммы, который содержит:</w:t>
      </w:r>
    </w:p>
    <w:p w:rsidR="00C715C0" w:rsidRPr="00030E4E" w:rsidRDefault="00C715C0" w:rsidP="00C715C0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анализ факторов, повлиявших на ход реализации Программы;</w:t>
      </w:r>
    </w:p>
    <w:p w:rsidR="00C715C0" w:rsidRPr="00030E4E" w:rsidRDefault="00C715C0" w:rsidP="00C715C0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результаты, достигнутые за отчетный период;</w:t>
      </w:r>
    </w:p>
    <w:p w:rsidR="00C715C0" w:rsidRPr="00030E4E" w:rsidRDefault="00C715C0" w:rsidP="00C715C0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данные об использовании бюджетных ассигнований и иных средств на выполнение мероприятий;</w:t>
      </w:r>
    </w:p>
    <w:p w:rsidR="00C715C0" w:rsidRPr="00030E4E" w:rsidRDefault="00C715C0" w:rsidP="00C715C0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перечень мероприятий, выполн</w:t>
      </w:r>
      <w:r>
        <w:rPr>
          <w:rFonts w:ascii="Times New Roman" w:hAnsi="Times New Roman" w:cs="Times New Roman"/>
          <w:sz w:val="28"/>
          <w:szCs w:val="28"/>
        </w:rPr>
        <w:t>енн</w:t>
      </w:r>
      <w:r w:rsidRPr="00030E4E">
        <w:rPr>
          <w:rFonts w:ascii="Times New Roman" w:hAnsi="Times New Roman" w:cs="Times New Roman"/>
          <w:sz w:val="28"/>
          <w:szCs w:val="28"/>
        </w:rPr>
        <w:t>ых и не выполн</w:t>
      </w:r>
      <w:r>
        <w:rPr>
          <w:rFonts w:ascii="Times New Roman" w:hAnsi="Times New Roman" w:cs="Times New Roman"/>
          <w:sz w:val="28"/>
          <w:szCs w:val="28"/>
        </w:rPr>
        <w:t>енн</w:t>
      </w:r>
      <w:r w:rsidRPr="00030E4E">
        <w:rPr>
          <w:rFonts w:ascii="Times New Roman" w:hAnsi="Times New Roman" w:cs="Times New Roman"/>
          <w:sz w:val="28"/>
          <w:szCs w:val="28"/>
        </w:rPr>
        <w:t>ых в установленные сроки;</w:t>
      </w:r>
    </w:p>
    <w:p w:rsidR="00C715C0" w:rsidRDefault="00C715C0" w:rsidP="00C715C0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информацию о необходимости прекращения или об изменении в муниципальной Программе ответственным исполнителем.</w:t>
      </w:r>
    </w:p>
    <w:p w:rsidR="00C715C0" w:rsidRDefault="00C715C0" w:rsidP="00C715C0">
      <w:pPr>
        <w:widowControl w:val="0"/>
        <w:rPr>
          <w:rFonts w:ascii="Times New Roman" w:hAnsi="Times New Roman" w:cs="Times New Roman"/>
          <w:sz w:val="28"/>
          <w:szCs w:val="28"/>
        </w:rPr>
      </w:pPr>
    </w:p>
    <w:p w:rsidR="00C715C0" w:rsidRPr="00510E8E" w:rsidRDefault="00C715C0" w:rsidP="00C715C0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510E8E"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 проводится по двум направлениям:</w:t>
      </w:r>
    </w:p>
    <w:p w:rsidR="00C715C0" w:rsidRPr="00510E8E" w:rsidRDefault="00C715C0" w:rsidP="00C715C0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510E8E">
        <w:rPr>
          <w:rFonts w:ascii="Times New Roman" w:hAnsi="Times New Roman" w:cs="Times New Roman"/>
          <w:sz w:val="28"/>
          <w:szCs w:val="28"/>
        </w:rPr>
        <w:t xml:space="preserve">1) оценка полноты финансирования (Q1) </w:t>
      </w:r>
      <w:hyperlink w:anchor="Par1007" w:history="1">
        <w:r w:rsidRPr="00510E8E">
          <w:rPr>
            <w:rFonts w:ascii="Times New Roman" w:hAnsi="Times New Roman" w:cs="Times New Roman"/>
            <w:sz w:val="28"/>
            <w:szCs w:val="28"/>
          </w:rPr>
          <w:t>(таблица 1)</w:t>
        </w:r>
      </w:hyperlink>
      <w:r w:rsidRPr="00510E8E">
        <w:rPr>
          <w:rFonts w:ascii="Times New Roman" w:hAnsi="Times New Roman" w:cs="Times New Roman"/>
          <w:sz w:val="28"/>
          <w:szCs w:val="28"/>
        </w:rPr>
        <w:t>;</w:t>
      </w:r>
    </w:p>
    <w:p w:rsidR="00C715C0" w:rsidRPr="00510E8E" w:rsidRDefault="00C715C0" w:rsidP="00C715C0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510E8E">
        <w:rPr>
          <w:rFonts w:ascii="Times New Roman" w:hAnsi="Times New Roman" w:cs="Times New Roman"/>
          <w:sz w:val="28"/>
          <w:szCs w:val="28"/>
        </w:rPr>
        <w:lastRenderedPageBreak/>
        <w:t xml:space="preserve">2) оценка достижения плановых значений целевых показателей (Q2) </w:t>
      </w:r>
      <w:hyperlink w:anchor="Par1027" w:history="1">
        <w:r w:rsidRPr="00510E8E">
          <w:rPr>
            <w:rFonts w:ascii="Times New Roman" w:hAnsi="Times New Roman" w:cs="Times New Roman"/>
            <w:sz w:val="28"/>
            <w:szCs w:val="28"/>
          </w:rPr>
          <w:t>(таблица 2)</w:t>
        </w:r>
      </w:hyperlink>
      <w:r w:rsidRPr="00510E8E">
        <w:rPr>
          <w:rFonts w:ascii="Times New Roman" w:hAnsi="Times New Roman" w:cs="Times New Roman"/>
          <w:sz w:val="28"/>
          <w:szCs w:val="28"/>
        </w:rPr>
        <w:t>.</w:t>
      </w:r>
    </w:p>
    <w:p w:rsidR="00C715C0" w:rsidRPr="00510E8E" w:rsidRDefault="00C715C0" w:rsidP="00C715C0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510E8E">
        <w:rPr>
          <w:rFonts w:ascii="Times New Roman" w:hAnsi="Times New Roman" w:cs="Times New Roman"/>
          <w:sz w:val="28"/>
          <w:szCs w:val="28"/>
        </w:rPr>
        <w:t>1. Оценка полноты финансирования (Q1) рассчитывается как соотношение запланированного объема расходов на муниципальную программу и фактического объема расходов за отчетный период (с учетом экономии, образовавшейся в ходе реализации муниципальной программы).</w:t>
      </w:r>
    </w:p>
    <w:p w:rsidR="00C715C0" w:rsidRPr="00510E8E" w:rsidRDefault="00C715C0" w:rsidP="00C715C0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bookmarkStart w:id="1" w:name="Par1005"/>
      <w:bookmarkEnd w:id="1"/>
      <w:r w:rsidRPr="00510E8E">
        <w:rPr>
          <w:rFonts w:ascii="Times New Roman" w:hAnsi="Times New Roman" w:cs="Times New Roman"/>
          <w:sz w:val="28"/>
          <w:szCs w:val="28"/>
        </w:rPr>
        <w:t>Таблица 1</w:t>
      </w:r>
    </w:p>
    <w:p w:rsidR="00C715C0" w:rsidRPr="00510E8E" w:rsidRDefault="00C715C0" w:rsidP="00C715C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ar1007"/>
      <w:bookmarkEnd w:id="2"/>
      <w:r w:rsidRPr="00510E8E">
        <w:rPr>
          <w:rFonts w:ascii="Times New Roman" w:hAnsi="Times New Roman" w:cs="Times New Roman"/>
          <w:sz w:val="28"/>
          <w:szCs w:val="28"/>
        </w:rPr>
        <w:t>ШКАЛА ОЦЕНКИ ПОЛНОТЫ ФИНАНСИРОВАНИЯ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977"/>
        <w:gridCol w:w="6379"/>
      </w:tblGrid>
      <w:tr w:rsidR="00C715C0" w:rsidRPr="00510E8E" w:rsidTr="00A42D24">
        <w:trPr>
          <w:tblCellSpacing w:w="5" w:type="nil"/>
        </w:trPr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15C0" w:rsidRPr="00510E8E" w:rsidRDefault="00C715C0" w:rsidP="00A42D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    Значение Q1    </w:t>
            </w:r>
          </w:p>
        </w:tc>
        <w:tc>
          <w:tcPr>
            <w:tcW w:w="6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15C0" w:rsidRPr="00510E8E" w:rsidRDefault="00C715C0" w:rsidP="00A42D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              Оценка               </w:t>
            </w:r>
          </w:p>
        </w:tc>
      </w:tr>
      <w:tr w:rsidR="00C715C0" w:rsidRPr="00510E8E" w:rsidTr="00A42D24">
        <w:trPr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15C0" w:rsidRPr="00510E8E" w:rsidRDefault="00C715C0" w:rsidP="00A42D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0,98 &lt;= Q1 &lt;= 1,02 </w:t>
            </w:r>
          </w:p>
        </w:tc>
        <w:tc>
          <w:tcPr>
            <w:tcW w:w="63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15C0" w:rsidRPr="00510E8E" w:rsidRDefault="00C715C0" w:rsidP="00A42D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полное финансирование              </w:t>
            </w:r>
          </w:p>
        </w:tc>
      </w:tr>
      <w:tr w:rsidR="00C715C0" w:rsidRPr="00510E8E" w:rsidTr="00A42D24">
        <w:trPr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15C0" w:rsidRPr="00510E8E" w:rsidRDefault="00C715C0" w:rsidP="00A42D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 0,5 &lt;= Q1 &lt; 0,98  </w:t>
            </w:r>
          </w:p>
        </w:tc>
        <w:tc>
          <w:tcPr>
            <w:tcW w:w="63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15C0" w:rsidRPr="00510E8E" w:rsidRDefault="00C715C0" w:rsidP="00A42D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неполное финансирование            </w:t>
            </w:r>
          </w:p>
        </w:tc>
      </w:tr>
      <w:tr w:rsidR="00C715C0" w:rsidRPr="00510E8E" w:rsidTr="00A42D24">
        <w:trPr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15C0" w:rsidRPr="00510E8E" w:rsidRDefault="00C715C0" w:rsidP="00A42D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 1,02 &lt; Q1 &lt;= 1,5  </w:t>
            </w:r>
          </w:p>
        </w:tc>
        <w:tc>
          <w:tcPr>
            <w:tcW w:w="63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15C0" w:rsidRPr="00510E8E" w:rsidRDefault="00C715C0" w:rsidP="00A42D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увеличенное финансирование         </w:t>
            </w:r>
          </w:p>
        </w:tc>
      </w:tr>
      <w:tr w:rsidR="00C715C0" w:rsidRPr="00510E8E" w:rsidTr="00A42D24">
        <w:trPr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15C0" w:rsidRPr="00510E8E" w:rsidRDefault="00C715C0" w:rsidP="00A42D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     Q1 &lt; 0,5      </w:t>
            </w:r>
          </w:p>
        </w:tc>
        <w:tc>
          <w:tcPr>
            <w:tcW w:w="63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15C0" w:rsidRPr="00510E8E" w:rsidRDefault="00C715C0" w:rsidP="00A42D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существенное недофинансирование    </w:t>
            </w:r>
          </w:p>
        </w:tc>
      </w:tr>
    </w:tbl>
    <w:p w:rsidR="00C715C0" w:rsidRPr="00510E8E" w:rsidRDefault="00C715C0" w:rsidP="00C715C0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</w:p>
    <w:p w:rsidR="00C715C0" w:rsidRPr="00510E8E" w:rsidRDefault="00C715C0" w:rsidP="00C715C0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510E8E">
        <w:rPr>
          <w:rFonts w:ascii="Times New Roman" w:hAnsi="Times New Roman" w:cs="Times New Roman"/>
          <w:sz w:val="28"/>
          <w:szCs w:val="28"/>
        </w:rPr>
        <w:t>2. Оценка достижения плановых значений целевых показателей (Q2) рассчитывается как среднее арифметическое значение отношений фактически достигнутых значений и плановых значений целевых показателей муниципальной программы за отчетный период.</w:t>
      </w:r>
    </w:p>
    <w:p w:rsidR="00C715C0" w:rsidRPr="00510E8E" w:rsidRDefault="00C715C0" w:rsidP="00C715C0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bookmarkStart w:id="3" w:name="Par1025"/>
      <w:bookmarkEnd w:id="3"/>
      <w:r w:rsidRPr="00510E8E">
        <w:rPr>
          <w:rFonts w:ascii="Times New Roman" w:hAnsi="Times New Roman" w:cs="Times New Roman"/>
          <w:sz w:val="28"/>
          <w:szCs w:val="28"/>
        </w:rPr>
        <w:t>Таблица 2</w:t>
      </w:r>
    </w:p>
    <w:p w:rsidR="00C715C0" w:rsidRPr="00510E8E" w:rsidRDefault="00C715C0" w:rsidP="00C715C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Par1027"/>
      <w:bookmarkEnd w:id="4"/>
      <w:r w:rsidRPr="00510E8E">
        <w:rPr>
          <w:rFonts w:ascii="Times New Roman" w:hAnsi="Times New Roman" w:cs="Times New Roman"/>
          <w:sz w:val="28"/>
          <w:szCs w:val="28"/>
        </w:rPr>
        <w:t>ШКАЛА ОЦЕНКИ ДОСТИЖЕНИЯ ПЛАНОВЫХ ЗНАЧЕНИЙ</w:t>
      </w:r>
    </w:p>
    <w:p w:rsidR="00C715C0" w:rsidRPr="00510E8E" w:rsidRDefault="00C715C0" w:rsidP="00C715C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510E8E">
        <w:rPr>
          <w:rFonts w:ascii="Times New Roman" w:hAnsi="Times New Roman" w:cs="Times New Roman"/>
          <w:sz w:val="28"/>
          <w:szCs w:val="28"/>
        </w:rPr>
        <w:t>ЦЕЛЕВЫХ ПОКАЗАТЕЛЕЙ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520"/>
        <w:gridCol w:w="6836"/>
      </w:tblGrid>
      <w:tr w:rsidR="00C715C0" w:rsidRPr="00510E8E" w:rsidTr="00A42D24">
        <w:trPr>
          <w:tblCellSpacing w:w="5" w:type="nil"/>
        </w:trPr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15C0" w:rsidRPr="00510E8E" w:rsidRDefault="00C715C0" w:rsidP="00A42D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    Значение Q2    </w:t>
            </w:r>
          </w:p>
        </w:tc>
        <w:tc>
          <w:tcPr>
            <w:tcW w:w="6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15C0" w:rsidRPr="00510E8E" w:rsidRDefault="00C715C0" w:rsidP="00A42D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              Оценка               </w:t>
            </w:r>
          </w:p>
        </w:tc>
      </w:tr>
      <w:tr w:rsidR="00C715C0" w:rsidRPr="00510E8E" w:rsidTr="00A42D24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15C0" w:rsidRPr="00510E8E" w:rsidRDefault="00C715C0" w:rsidP="00A42D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0,95 &lt;= Q2 &lt;= 1,05 </w:t>
            </w:r>
          </w:p>
        </w:tc>
        <w:tc>
          <w:tcPr>
            <w:tcW w:w="6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15C0" w:rsidRPr="00510E8E" w:rsidRDefault="00C715C0" w:rsidP="00A42D2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высокая результативность           </w:t>
            </w:r>
          </w:p>
        </w:tc>
      </w:tr>
      <w:tr w:rsidR="00C715C0" w:rsidRPr="00510E8E" w:rsidTr="00A42D24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15C0" w:rsidRPr="00510E8E" w:rsidRDefault="00C715C0" w:rsidP="00A42D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 0,7 &lt;= Q2 &lt; 0,95  </w:t>
            </w:r>
          </w:p>
        </w:tc>
        <w:tc>
          <w:tcPr>
            <w:tcW w:w="6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15C0" w:rsidRPr="00510E8E" w:rsidRDefault="00C715C0" w:rsidP="00A42D2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>сред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няя результативность  </w:t>
            </w: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(недовыполнение плана)             </w:t>
            </w:r>
          </w:p>
        </w:tc>
      </w:tr>
      <w:tr w:rsidR="00C715C0" w:rsidRPr="00510E8E" w:rsidTr="00A42D24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15C0" w:rsidRPr="00510E8E" w:rsidRDefault="00C715C0" w:rsidP="00A42D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 1,05 &lt; Q2 &lt;= 1,3  </w:t>
            </w:r>
          </w:p>
        </w:tc>
        <w:tc>
          <w:tcPr>
            <w:tcW w:w="6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15C0" w:rsidRPr="00510E8E" w:rsidRDefault="00C715C0" w:rsidP="00A42D2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>сред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няя результативность  </w:t>
            </w: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(перевыполнение плана)             </w:t>
            </w:r>
          </w:p>
        </w:tc>
      </w:tr>
      <w:tr w:rsidR="00C715C0" w:rsidRPr="00510E8E" w:rsidTr="00A42D24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15C0" w:rsidRPr="00510E8E" w:rsidRDefault="00C715C0" w:rsidP="00A42D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     Q2 &lt; 0,7      </w:t>
            </w:r>
          </w:p>
        </w:tc>
        <w:tc>
          <w:tcPr>
            <w:tcW w:w="6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15C0" w:rsidRPr="00510E8E" w:rsidRDefault="00C715C0" w:rsidP="00A42D2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>низк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ая результативность   </w:t>
            </w: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>(существенное недовыполнение плана)</w:t>
            </w:r>
          </w:p>
        </w:tc>
      </w:tr>
    </w:tbl>
    <w:p w:rsidR="00C715C0" w:rsidRPr="00510E8E" w:rsidRDefault="00C715C0" w:rsidP="00C715C0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</w:p>
    <w:p w:rsidR="00C715C0" w:rsidRPr="00510E8E" w:rsidRDefault="00C715C0" w:rsidP="00C715C0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510E8E">
        <w:rPr>
          <w:rFonts w:ascii="Times New Roman" w:hAnsi="Times New Roman" w:cs="Times New Roman"/>
          <w:sz w:val="28"/>
          <w:szCs w:val="28"/>
        </w:rPr>
        <w:t>3. Оценка эффективности реализации муниципальной программы в отчетном периоде осуществляется путем анализа полученных значений полноты финансирования (Q1) и оценки достижения плановых значений целевых показателей (Q2).</w:t>
      </w:r>
    </w:p>
    <w:p w:rsidR="00C715C0" w:rsidRPr="00510E8E" w:rsidRDefault="00C715C0" w:rsidP="00C715C0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510E8E">
        <w:rPr>
          <w:rFonts w:ascii="Times New Roman" w:hAnsi="Times New Roman" w:cs="Times New Roman"/>
          <w:sz w:val="28"/>
          <w:szCs w:val="28"/>
        </w:rPr>
        <w:t>В годовом отчете о ходе реализации муниципальной программы приводится значение оценки эффективности муниципальной программы (от 0 до 5), дается характеристика оценки (высокая эффективность, приемлемая эффективность, средняя эффективность, уровень эффективности ниже среднего, низкая эффективность, крайне низкая эффективность) и приводятся причины отклонений и предполагаемые дальнейшие действия в отношении оцениваемой муниципальной программы.</w:t>
      </w:r>
    </w:p>
    <w:p w:rsidR="00C715C0" w:rsidRDefault="00C715C0" w:rsidP="00C715C0">
      <w:pPr>
        <w:widowControl w:val="0"/>
        <w:rPr>
          <w:rFonts w:ascii="Times New Roman" w:hAnsi="Times New Roman" w:cs="Times New Roman"/>
          <w:sz w:val="28"/>
          <w:szCs w:val="28"/>
        </w:rPr>
      </w:pPr>
    </w:p>
    <w:p w:rsidR="00C715C0" w:rsidRDefault="00C715C0" w:rsidP="00C715C0">
      <w:pPr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C715C0" w:rsidRDefault="00C715C0" w:rsidP="00C715C0">
      <w:pPr>
        <w:rPr>
          <w:rFonts w:ascii="Times New Roman" w:hAnsi="Times New Roman" w:cs="Times New Roman"/>
          <w:sz w:val="28"/>
          <w:szCs w:val="28"/>
        </w:rPr>
      </w:pPr>
    </w:p>
    <w:p w:rsidR="00C715C0" w:rsidRDefault="00C715C0" w:rsidP="00C715C0">
      <w:pPr>
        <w:rPr>
          <w:rFonts w:ascii="Times New Roman" w:hAnsi="Times New Roman" w:cs="Times New Roman"/>
          <w:sz w:val="28"/>
          <w:szCs w:val="28"/>
        </w:rPr>
      </w:pPr>
    </w:p>
    <w:p w:rsidR="00C715C0" w:rsidRDefault="00C715C0" w:rsidP="00C715C0">
      <w:pPr>
        <w:rPr>
          <w:rFonts w:ascii="Times New Roman" w:hAnsi="Times New Roman" w:cs="Times New Roman"/>
          <w:sz w:val="28"/>
          <w:szCs w:val="28"/>
        </w:rPr>
      </w:pPr>
    </w:p>
    <w:p w:rsidR="00C715C0" w:rsidRDefault="00C715C0" w:rsidP="00C715C0">
      <w:pPr>
        <w:jc w:val="right"/>
        <w:rPr>
          <w:rFonts w:ascii="Times New Roman" w:hAnsi="Times New Roman" w:cs="Times New Roman"/>
          <w:sz w:val="28"/>
          <w:szCs w:val="28"/>
        </w:rPr>
        <w:sectPr w:rsidR="00C715C0" w:rsidSect="00847C04">
          <w:headerReference w:type="even" r:id="rId9"/>
          <w:headerReference w:type="default" r:id="rId10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642F7" w:rsidRDefault="009642F7" w:rsidP="009642F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2 </w:t>
      </w:r>
    </w:p>
    <w:p w:rsidR="009642F7" w:rsidRDefault="009642F7" w:rsidP="009642F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  <w:r w:rsidRPr="00030E4E">
        <w:rPr>
          <w:rFonts w:ascii="Times New Roman" w:hAnsi="Times New Roman" w:cs="Times New Roman"/>
          <w:sz w:val="28"/>
          <w:szCs w:val="28"/>
        </w:rPr>
        <w:t xml:space="preserve">«Развитие малого и среднего </w:t>
      </w:r>
    </w:p>
    <w:p w:rsidR="009642F7" w:rsidRDefault="009642F7" w:rsidP="009642F7">
      <w:pPr>
        <w:jc w:val="right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предпринимательства в муниципальном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0E4E">
        <w:rPr>
          <w:rFonts w:ascii="Times New Roman" w:hAnsi="Times New Roman" w:cs="Times New Roman"/>
          <w:sz w:val="28"/>
          <w:szCs w:val="28"/>
        </w:rPr>
        <w:t xml:space="preserve">районе </w:t>
      </w:r>
    </w:p>
    <w:p w:rsidR="009642F7" w:rsidRDefault="009642F7" w:rsidP="009642F7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030E4E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030E4E">
        <w:rPr>
          <w:rFonts w:ascii="Times New Roman" w:hAnsi="Times New Roman" w:cs="Times New Roman"/>
          <w:sz w:val="28"/>
          <w:szCs w:val="28"/>
        </w:rPr>
        <w:t>» на 201</w:t>
      </w:r>
      <w:r>
        <w:rPr>
          <w:rFonts w:ascii="Times New Roman" w:hAnsi="Times New Roman" w:cs="Times New Roman"/>
          <w:sz w:val="28"/>
          <w:szCs w:val="28"/>
        </w:rPr>
        <w:t>8-2024</w:t>
      </w:r>
      <w:r w:rsidRPr="00030E4E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9946A0" w:rsidRDefault="009946A0" w:rsidP="009946A0">
      <w:pPr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9642F7" w:rsidRDefault="009642F7" w:rsidP="009642F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ПЛАН МЕРОПРИЯТИЙ </w:t>
      </w:r>
    </w:p>
    <w:p w:rsidR="009642F7" w:rsidRDefault="009642F7" w:rsidP="009642F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выполнению муниципальной программы </w:t>
      </w:r>
    </w:p>
    <w:p w:rsidR="009642F7" w:rsidRPr="009642F7" w:rsidRDefault="009642F7" w:rsidP="009642F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42F7">
        <w:rPr>
          <w:rFonts w:ascii="Times New Roman" w:hAnsi="Times New Roman" w:cs="Times New Roman"/>
          <w:b/>
          <w:sz w:val="28"/>
          <w:szCs w:val="28"/>
        </w:rPr>
        <w:t>«Развитие малого и среднего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642F7">
        <w:rPr>
          <w:rFonts w:ascii="Times New Roman" w:hAnsi="Times New Roman" w:cs="Times New Roman"/>
          <w:b/>
          <w:sz w:val="28"/>
          <w:szCs w:val="28"/>
        </w:rPr>
        <w:t>предпринимательства в муниципальном районе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642F7">
        <w:rPr>
          <w:rFonts w:ascii="Times New Roman" w:hAnsi="Times New Roman" w:cs="Times New Roman"/>
          <w:b/>
          <w:sz w:val="28"/>
          <w:szCs w:val="28"/>
        </w:rPr>
        <w:t>Похвистневский</w:t>
      </w:r>
      <w:proofErr w:type="spellEnd"/>
      <w:r w:rsidRPr="009642F7">
        <w:rPr>
          <w:rFonts w:ascii="Times New Roman" w:hAnsi="Times New Roman" w:cs="Times New Roman"/>
          <w:b/>
          <w:sz w:val="28"/>
          <w:szCs w:val="28"/>
        </w:rPr>
        <w:t>» на 2018-2024 годы</w:t>
      </w:r>
    </w:p>
    <w:p w:rsidR="009642F7" w:rsidRPr="009642F7" w:rsidRDefault="009642F7" w:rsidP="009642F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276" w:type="dxa"/>
        <w:tblLook w:val="04A0"/>
      </w:tblPr>
      <w:tblGrid>
        <w:gridCol w:w="534"/>
        <w:gridCol w:w="7938"/>
        <w:gridCol w:w="1559"/>
        <w:gridCol w:w="5245"/>
      </w:tblGrid>
      <w:tr w:rsidR="009642F7" w:rsidTr="00102376">
        <w:tc>
          <w:tcPr>
            <w:tcW w:w="534" w:type="dxa"/>
          </w:tcPr>
          <w:p w:rsidR="009642F7" w:rsidRDefault="009642F7" w:rsidP="009642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938" w:type="dxa"/>
          </w:tcPr>
          <w:p w:rsidR="009642F7" w:rsidRDefault="009642F7" w:rsidP="009642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559" w:type="dxa"/>
          </w:tcPr>
          <w:p w:rsidR="009642F7" w:rsidRDefault="009642F7" w:rsidP="009642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реализации</w:t>
            </w:r>
          </w:p>
        </w:tc>
        <w:tc>
          <w:tcPr>
            <w:tcW w:w="5245" w:type="dxa"/>
          </w:tcPr>
          <w:p w:rsidR="009642F7" w:rsidRDefault="009642F7" w:rsidP="009642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Непосредственный результат</w:t>
            </w:r>
          </w:p>
        </w:tc>
      </w:tr>
      <w:tr w:rsidR="00DC3F40" w:rsidTr="00102376">
        <w:tc>
          <w:tcPr>
            <w:tcW w:w="15276" w:type="dxa"/>
            <w:gridSpan w:val="4"/>
          </w:tcPr>
          <w:p w:rsidR="00DC3F40" w:rsidRDefault="00DC3F40" w:rsidP="009642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11EB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8"/>
                <w:szCs w:val="28"/>
              </w:rPr>
              <w:t>Раздел 1. Развитие и</w:t>
            </w:r>
            <w:r w:rsidRPr="00C211EB">
              <w:rPr>
                <w:rFonts w:ascii="Times New Roman" w:hAnsi="Times New Roman" w:cs="Times New Roman"/>
                <w:b/>
                <w:sz w:val="28"/>
                <w:szCs w:val="28"/>
              </w:rPr>
              <w:t>нфраструктуры  поддержки малого и среднего предпринимательства</w:t>
            </w:r>
          </w:p>
        </w:tc>
      </w:tr>
      <w:tr w:rsidR="009642F7" w:rsidTr="00102376">
        <w:tc>
          <w:tcPr>
            <w:tcW w:w="534" w:type="dxa"/>
          </w:tcPr>
          <w:p w:rsidR="009642F7" w:rsidRDefault="0053397E" w:rsidP="009642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7938" w:type="dxa"/>
            <w:vAlign w:val="center"/>
          </w:tcPr>
          <w:p w:rsidR="009642F7" w:rsidRPr="00C211EB" w:rsidRDefault="00DC3F40" w:rsidP="00D32196">
            <w:pPr>
              <w:shd w:val="clear" w:color="auto" w:fill="FFFFFF"/>
              <w:ind w:right="115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Оказание информационно</w:t>
            </w:r>
            <w:r w:rsidR="009642F7" w:rsidRPr="00C211EB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–консультационных услуг для субъектов малого и среднего предпринимательства </w:t>
            </w:r>
          </w:p>
        </w:tc>
        <w:tc>
          <w:tcPr>
            <w:tcW w:w="1559" w:type="dxa"/>
          </w:tcPr>
          <w:p w:rsidR="009642F7" w:rsidRDefault="00DC3F40" w:rsidP="009642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– 2024 годы</w:t>
            </w:r>
          </w:p>
        </w:tc>
        <w:tc>
          <w:tcPr>
            <w:tcW w:w="5245" w:type="dxa"/>
          </w:tcPr>
          <w:p w:rsidR="009642F7" w:rsidRDefault="004B45E5" w:rsidP="004B45E5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Оказание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информационно</w:t>
            </w:r>
            <w:r w:rsidRPr="00C211EB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–консультационных услуг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посредством НП «Содействие» на сумму в 50,0 тыс</w:t>
            </w:r>
            <w:proofErr w:type="gramStart"/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ублей ежегодно</w:t>
            </w:r>
          </w:p>
        </w:tc>
      </w:tr>
      <w:tr w:rsidR="00DC3F40" w:rsidTr="00102376">
        <w:tc>
          <w:tcPr>
            <w:tcW w:w="534" w:type="dxa"/>
          </w:tcPr>
          <w:p w:rsidR="00DC3F40" w:rsidRDefault="00DC3F40" w:rsidP="009642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7938" w:type="dxa"/>
          </w:tcPr>
          <w:p w:rsidR="00DC3F40" w:rsidRPr="00C211EB" w:rsidRDefault="00DC3F40" w:rsidP="00D32196">
            <w:pPr>
              <w:shd w:val="clear" w:color="auto" w:fill="FFFFFF"/>
              <w:ind w:right="115"/>
              <w:rPr>
                <w:rFonts w:ascii="Times New Roman" w:hAnsi="Times New Roman" w:cs="Times New Roman"/>
                <w:sz w:val="28"/>
                <w:szCs w:val="28"/>
              </w:rPr>
            </w:pPr>
            <w:r w:rsidRPr="00C211EB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Организация и проведение обучающих семинаров для субъектов</w:t>
            </w:r>
            <w:r w:rsidRPr="00C211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малого и среднего предпринимательства</w:t>
            </w:r>
          </w:p>
        </w:tc>
        <w:tc>
          <w:tcPr>
            <w:tcW w:w="1559" w:type="dxa"/>
          </w:tcPr>
          <w:p w:rsidR="00DC3F40" w:rsidRDefault="00DC3F40" w:rsidP="00D32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– 2024 годы</w:t>
            </w:r>
          </w:p>
        </w:tc>
        <w:tc>
          <w:tcPr>
            <w:tcW w:w="5245" w:type="dxa"/>
          </w:tcPr>
          <w:p w:rsidR="00DC3F40" w:rsidRDefault="004B45E5" w:rsidP="004B45E5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не менее 2 семинаров в год</w:t>
            </w:r>
          </w:p>
        </w:tc>
      </w:tr>
      <w:tr w:rsidR="00DC3F40" w:rsidTr="00102376">
        <w:tc>
          <w:tcPr>
            <w:tcW w:w="15276" w:type="dxa"/>
            <w:gridSpan w:val="4"/>
          </w:tcPr>
          <w:p w:rsidR="00DC3F40" w:rsidRDefault="00DC3F40" w:rsidP="009642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11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2. Развитие системы информационной поддержки  </w:t>
            </w:r>
            <w:r w:rsidRPr="00C211EB">
              <w:rPr>
                <w:rFonts w:ascii="Times New Roman" w:hAnsi="Times New Roman" w:cs="Times New Roman"/>
                <w:b/>
                <w:color w:val="000000"/>
                <w:spacing w:val="-2"/>
                <w:sz w:val="28"/>
                <w:szCs w:val="28"/>
              </w:rPr>
              <w:t>субъектов</w:t>
            </w:r>
            <w:r w:rsidRPr="00C211E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малого и среднего предпринимательства</w:t>
            </w:r>
          </w:p>
        </w:tc>
      </w:tr>
      <w:tr w:rsidR="00DC3F40" w:rsidTr="00102376">
        <w:tc>
          <w:tcPr>
            <w:tcW w:w="534" w:type="dxa"/>
          </w:tcPr>
          <w:p w:rsidR="00DC3F40" w:rsidRDefault="00DC3F40" w:rsidP="009642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7938" w:type="dxa"/>
          </w:tcPr>
          <w:p w:rsidR="00DC3F40" w:rsidRPr="00C211EB" w:rsidRDefault="00DC3F40" w:rsidP="00DC3F40">
            <w:pPr>
              <w:shd w:val="clear" w:color="auto" w:fill="FFFFFF"/>
              <w:ind w:right="115"/>
              <w:rPr>
                <w:rFonts w:ascii="Times New Roman" w:hAnsi="Times New Roman" w:cs="Times New Roman"/>
                <w:sz w:val="28"/>
                <w:szCs w:val="28"/>
              </w:rPr>
            </w:pPr>
            <w:r w:rsidRPr="00C211EB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Организация рабочего места для доступа предпринимателей к информационным ресурсам сети Интернет</w:t>
            </w:r>
          </w:p>
        </w:tc>
        <w:tc>
          <w:tcPr>
            <w:tcW w:w="1559" w:type="dxa"/>
          </w:tcPr>
          <w:p w:rsidR="00DC3F40" w:rsidRDefault="00DC3F40" w:rsidP="00D32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– 2024 годы</w:t>
            </w:r>
          </w:p>
        </w:tc>
        <w:tc>
          <w:tcPr>
            <w:tcW w:w="5245" w:type="dxa"/>
          </w:tcPr>
          <w:p w:rsidR="00DC3F40" w:rsidRDefault="004B45E5" w:rsidP="004B45E5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Рабочее место с доступом к сети Интернет имеется</w:t>
            </w:r>
          </w:p>
        </w:tc>
      </w:tr>
      <w:tr w:rsidR="00DC3F40" w:rsidTr="00102376">
        <w:tc>
          <w:tcPr>
            <w:tcW w:w="534" w:type="dxa"/>
          </w:tcPr>
          <w:p w:rsidR="00DC3F40" w:rsidRDefault="00DC3F40" w:rsidP="009642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7938" w:type="dxa"/>
          </w:tcPr>
          <w:p w:rsidR="00DC3F40" w:rsidRPr="00C211EB" w:rsidRDefault="00DC3F40" w:rsidP="00D32196">
            <w:pPr>
              <w:shd w:val="clear" w:color="auto" w:fill="FFFFFF"/>
              <w:ind w:right="1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11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и поддержка предпринимательской инициативы, пропаганда предпринимательства</w:t>
            </w:r>
          </w:p>
        </w:tc>
        <w:tc>
          <w:tcPr>
            <w:tcW w:w="1559" w:type="dxa"/>
          </w:tcPr>
          <w:p w:rsidR="00DC3F40" w:rsidRDefault="00DC3F40" w:rsidP="00D32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– 2024 годы</w:t>
            </w:r>
          </w:p>
        </w:tc>
        <w:tc>
          <w:tcPr>
            <w:tcW w:w="5245" w:type="dxa"/>
          </w:tcPr>
          <w:p w:rsidR="00DC3F40" w:rsidRDefault="00102376" w:rsidP="00102376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по пропаганде предпринимательства с привлечением  75 человек в 2019 году до 437 человек в 2024 году</w:t>
            </w:r>
          </w:p>
        </w:tc>
      </w:tr>
      <w:tr w:rsidR="00DC3F40" w:rsidTr="00102376">
        <w:tc>
          <w:tcPr>
            <w:tcW w:w="534" w:type="dxa"/>
          </w:tcPr>
          <w:p w:rsidR="00DC3F40" w:rsidRDefault="00DC3F40" w:rsidP="009642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7938" w:type="dxa"/>
          </w:tcPr>
          <w:p w:rsidR="00DC3F40" w:rsidRPr="00C211EB" w:rsidRDefault="00DC3F40" w:rsidP="00D32196">
            <w:pPr>
              <w:shd w:val="clear" w:color="auto" w:fill="FFFFFF"/>
              <w:ind w:right="115"/>
              <w:rPr>
                <w:rFonts w:ascii="Times New Roman" w:hAnsi="Times New Roman" w:cs="Times New Roman"/>
                <w:sz w:val="28"/>
                <w:szCs w:val="28"/>
              </w:rPr>
            </w:pPr>
            <w:r w:rsidRPr="00C211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Подготовка и размещение информационных материалов, освещающих вопросы развития малого и среднего предпринимательства в печати и на сайте  района </w:t>
            </w:r>
          </w:p>
        </w:tc>
        <w:tc>
          <w:tcPr>
            <w:tcW w:w="1559" w:type="dxa"/>
          </w:tcPr>
          <w:p w:rsidR="00DC3F40" w:rsidRDefault="00DC3F40" w:rsidP="00D32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– 2024 годы</w:t>
            </w:r>
          </w:p>
        </w:tc>
        <w:tc>
          <w:tcPr>
            <w:tcW w:w="5245" w:type="dxa"/>
          </w:tcPr>
          <w:p w:rsidR="00DC3F40" w:rsidRDefault="004B45E5" w:rsidP="004B45E5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Публикация на сайтах Администрации района и сельских поселений информационных материалов </w:t>
            </w:r>
            <w:r w:rsidR="00102376">
              <w:rPr>
                <w:rFonts w:ascii="Times New Roman" w:hAnsi="Times New Roman" w:cs="Times New Roman"/>
                <w:sz w:val="28"/>
                <w:szCs w:val="28"/>
              </w:rPr>
              <w:t>(по мере поступления информации)</w:t>
            </w:r>
          </w:p>
        </w:tc>
      </w:tr>
      <w:tr w:rsidR="00DC3F40" w:rsidTr="00102376">
        <w:tc>
          <w:tcPr>
            <w:tcW w:w="534" w:type="dxa"/>
          </w:tcPr>
          <w:p w:rsidR="00DC3F40" w:rsidRDefault="00DC3F40" w:rsidP="009642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7938" w:type="dxa"/>
          </w:tcPr>
          <w:p w:rsidR="00DC3F40" w:rsidRPr="00C211EB" w:rsidRDefault="00DC3F40" w:rsidP="00D32196">
            <w:pPr>
              <w:shd w:val="clear" w:color="auto" w:fill="FFFFFF"/>
              <w:ind w:right="115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 w:rsidRPr="00C211EB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Формирование базы данных по субъектам малого и среднего </w:t>
            </w:r>
            <w:r w:rsidRPr="00C211EB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lastRenderedPageBreak/>
              <w:t>предпринимательства</w:t>
            </w:r>
          </w:p>
        </w:tc>
        <w:tc>
          <w:tcPr>
            <w:tcW w:w="1559" w:type="dxa"/>
          </w:tcPr>
          <w:p w:rsidR="00DC3F40" w:rsidRDefault="00DC3F40" w:rsidP="00D32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2018 – 2024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годы</w:t>
            </w:r>
          </w:p>
        </w:tc>
        <w:tc>
          <w:tcPr>
            <w:tcW w:w="5245" w:type="dxa"/>
          </w:tcPr>
          <w:p w:rsidR="00DC3F40" w:rsidRDefault="00102376" w:rsidP="004B45E5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 раза в год проводится обновление базы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данных по субъектам малого и среднего предпринимательства</w:t>
            </w:r>
          </w:p>
        </w:tc>
      </w:tr>
      <w:tr w:rsidR="00DC3F40" w:rsidTr="00102376">
        <w:tc>
          <w:tcPr>
            <w:tcW w:w="534" w:type="dxa"/>
          </w:tcPr>
          <w:p w:rsidR="00DC3F40" w:rsidRDefault="00DC3F40" w:rsidP="009642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2.5</w:t>
            </w:r>
          </w:p>
        </w:tc>
        <w:tc>
          <w:tcPr>
            <w:tcW w:w="7938" w:type="dxa"/>
          </w:tcPr>
          <w:p w:rsidR="00DC3F40" w:rsidRPr="00C211EB" w:rsidRDefault="00DC3F40" w:rsidP="00D32196">
            <w:pPr>
              <w:shd w:val="clear" w:color="auto" w:fill="FFFFFF"/>
              <w:ind w:right="115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 w:rsidRPr="00C211EB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Участие в разработке нормативно-правовых актов, затрагивающих интересы субъектов малого и среднего предпринимательства</w:t>
            </w:r>
          </w:p>
        </w:tc>
        <w:tc>
          <w:tcPr>
            <w:tcW w:w="1559" w:type="dxa"/>
          </w:tcPr>
          <w:p w:rsidR="00DC3F40" w:rsidRDefault="00DC3F40" w:rsidP="00D32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– 2024 годы</w:t>
            </w:r>
          </w:p>
        </w:tc>
        <w:tc>
          <w:tcPr>
            <w:tcW w:w="5245" w:type="dxa"/>
          </w:tcPr>
          <w:p w:rsidR="00DC3F40" w:rsidRDefault="00102376" w:rsidP="004B45E5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Рассмотрение нормативно-правовых актов на заседаниях Совета по предпринимательству (не менее 2 раз в год). </w:t>
            </w:r>
          </w:p>
        </w:tc>
      </w:tr>
      <w:tr w:rsidR="00DC3F40" w:rsidTr="00102376">
        <w:tc>
          <w:tcPr>
            <w:tcW w:w="15276" w:type="dxa"/>
            <w:gridSpan w:val="4"/>
          </w:tcPr>
          <w:p w:rsidR="00DC3F40" w:rsidRDefault="00DC3F40" w:rsidP="009642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11EB">
              <w:rPr>
                <w:rFonts w:ascii="Times New Roman" w:hAnsi="Times New Roman" w:cs="Times New Roman"/>
                <w:b/>
                <w:sz w:val="28"/>
                <w:szCs w:val="28"/>
              </w:rPr>
              <w:t>Раздел 3. Правовая поддержка субъектов  малого и среднего предпринимательства</w:t>
            </w:r>
          </w:p>
        </w:tc>
      </w:tr>
      <w:tr w:rsidR="00102376" w:rsidTr="00102376">
        <w:tc>
          <w:tcPr>
            <w:tcW w:w="534" w:type="dxa"/>
          </w:tcPr>
          <w:p w:rsidR="00102376" w:rsidRDefault="00102376" w:rsidP="009642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7938" w:type="dxa"/>
          </w:tcPr>
          <w:p w:rsidR="00102376" w:rsidRPr="00C211EB" w:rsidRDefault="00102376" w:rsidP="00D32196">
            <w:pPr>
              <w:shd w:val="clear" w:color="auto" w:fill="FFFFFF"/>
              <w:ind w:right="193"/>
              <w:rPr>
                <w:rFonts w:ascii="Times New Roman" w:hAnsi="Times New Roman" w:cs="Times New Roman"/>
                <w:sz w:val="28"/>
                <w:szCs w:val="28"/>
              </w:rPr>
            </w:pPr>
            <w:r w:rsidRPr="00C211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Подготовка и проведение семинаров по актуальным вопросам ведения предпринимательской деятельности</w:t>
            </w:r>
          </w:p>
        </w:tc>
        <w:tc>
          <w:tcPr>
            <w:tcW w:w="1559" w:type="dxa"/>
          </w:tcPr>
          <w:p w:rsidR="00102376" w:rsidRDefault="00102376" w:rsidP="00D32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– 2024 годы</w:t>
            </w:r>
          </w:p>
        </w:tc>
        <w:tc>
          <w:tcPr>
            <w:tcW w:w="5245" w:type="dxa"/>
          </w:tcPr>
          <w:p w:rsidR="00102376" w:rsidRDefault="00102376" w:rsidP="00D32196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не менее 2 семинаров в год</w:t>
            </w:r>
          </w:p>
        </w:tc>
      </w:tr>
      <w:tr w:rsidR="00102376" w:rsidTr="00102376">
        <w:tc>
          <w:tcPr>
            <w:tcW w:w="534" w:type="dxa"/>
          </w:tcPr>
          <w:p w:rsidR="00102376" w:rsidRDefault="00102376" w:rsidP="009642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7938" w:type="dxa"/>
          </w:tcPr>
          <w:p w:rsidR="00102376" w:rsidRPr="00C211EB" w:rsidRDefault="00102376" w:rsidP="00D32196">
            <w:pPr>
              <w:shd w:val="clear" w:color="auto" w:fill="FFFFFF"/>
              <w:ind w:right="193"/>
              <w:rPr>
                <w:rFonts w:ascii="Times New Roman" w:hAnsi="Times New Roman" w:cs="Times New Roman"/>
                <w:sz w:val="28"/>
                <w:szCs w:val="28"/>
              </w:rPr>
            </w:pPr>
            <w:r w:rsidRPr="00C211EB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Организация консультаций по вопросам налогообложения, регистрации, трудовым и иным правоотношениям</w:t>
            </w:r>
          </w:p>
        </w:tc>
        <w:tc>
          <w:tcPr>
            <w:tcW w:w="1559" w:type="dxa"/>
          </w:tcPr>
          <w:p w:rsidR="00102376" w:rsidRDefault="00102376" w:rsidP="00D32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– 2024 годы</w:t>
            </w:r>
          </w:p>
        </w:tc>
        <w:tc>
          <w:tcPr>
            <w:tcW w:w="5245" w:type="dxa"/>
          </w:tcPr>
          <w:p w:rsidR="00102376" w:rsidRDefault="00102376" w:rsidP="00D32196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не менее 2 семинаров в год</w:t>
            </w:r>
          </w:p>
        </w:tc>
      </w:tr>
      <w:tr w:rsidR="00102376" w:rsidTr="00102376">
        <w:tc>
          <w:tcPr>
            <w:tcW w:w="534" w:type="dxa"/>
          </w:tcPr>
          <w:p w:rsidR="00102376" w:rsidRDefault="00102376" w:rsidP="009642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7938" w:type="dxa"/>
          </w:tcPr>
          <w:p w:rsidR="00102376" w:rsidRPr="00C211EB" w:rsidRDefault="00102376" w:rsidP="00D32196">
            <w:pPr>
              <w:shd w:val="clear" w:color="auto" w:fill="FFFFFF"/>
              <w:ind w:right="193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 w:rsidRPr="00C211EB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Организация и проведение совместно с ГУ ЦЗН мероприятий по вовлечению в предпринимательскую деятельность безработных граждан</w:t>
            </w:r>
          </w:p>
        </w:tc>
        <w:tc>
          <w:tcPr>
            <w:tcW w:w="1559" w:type="dxa"/>
          </w:tcPr>
          <w:p w:rsidR="00102376" w:rsidRDefault="00102376" w:rsidP="00D32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– 2024 годы</w:t>
            </w:r>
          </w:p>
        </w:tc>
        <w:tc>
          <w:tcPr>
            <w:tcW w:w="5245" w:type="dxa"/>
          </w:tcPr>
          <w:p w:rsidR="00102376" w:rsidRDefault="00102376" w:rsidP="00102376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не менее 2 мероприятий в год</w:t>
            </w:r>
          </w:p>
        </w:tc>
      </w:tr>
      <w:tr w:rsidR="00102376" w:rsidTr="00102376">
        <w:tc>
          <w:tcPr>
            <w:tcW w:w="15276" w:type="dxa"/>
            <w:gridSpan w:val="4"/>
          </w:tcPr>
          <w:p w:rsidR="00102376" w:rsidRDefault="00102376" w:rsidP="004B45E5">
            <w:pPr>
              <w:ind w:right="-3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11EB">
              <w:rPr>
                <w:rFonts w:ascii="Times New Roman" w:hAnsi="Times New Roman" w:cs="Times New Roman"/>
                <w:b/>
                <w:sz w:val="28"/>
                <w:szCs w:val="28"/>
              </w:rPr>
              <w:t>Раздел 4.</w:t>
            </w:r>
            <w:r w:rsidRPr="00C211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11EB">
              <w:rPr>
                <w:rFonts w:ascii="Times New Roman" w:hAnsi="Times New Roman" w:cs="Times New Roman"/>
                <w:b/>
                <w:sz w:val="28"/>
                <w:szCs w:val="28"/>
              </w:rPr>
              <w:t>Развитие  системы финансово - кредитной поддержки в приоритетных направлениях развития   малого и среднего предпринимательства</w:t>
            </w:r>
          </w:p>
        </w:tc>
      </w:tr>
      <w:tr w:rsidR="00102376" w:rsidTr="00102376">
        <w:tc>
          <w:tcPr>
            <w:tcW w:w="534" w:type="dxa"/>
          </w:tcPr>
          <w:p w:rsidR="00102376" w:rsidRDefault="00102376" w:rsidP="009642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7938" w:type="dxa"/>
          </w:tcPr>
          <w:p w:rsidR="00102376" w:rsidRPr="00C211EB" w:rsidRDefault="00102376" w:rsidP="00D32196">
            <w:pPr>
              <w:shd w:val="clear" w:color="auto" w:fill="FFFFFF"/>
              <w:ind w:right="193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 w:rsidRPr="00C211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Содействие в информационном обеспечении</w:t>
            </w:r>
            <w:r w:rsidRPr="00C211EB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по вопросам кредитования для субъектов малого и среднего предпринимательства</w:t>
            </w:r>
          </w:p>
        </w:tc>
        <w:tc>
          <w:tcPr>
            <w:tcW w:w="1559" w:type="dxa"/>
          </w:tcPr>
          <w:p w:rsidR="00102376" w:rsidRDefault="00102376" w:rsidP="00D32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– 2024 годы</w:t>
            </w:r>
          </w:p>
        </w:tc>
        <w:tc>
          <w:tcPr>
            <w:tcW w:w="5245" w:type="dxa"/>
          </w:tcPr>
          <w:p w:rsidR="00102376" w:rsidRDefault="00102376" w:rsidP="009642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Консультирование по вопросам кредитования 18-20субъектов ежегодно</w:t>
            </w:r>
          </w:p>
        </w:tc>
      </w:tr>
      <w:tr w:rsidR="00102376" w:rsidTr="00102376">
        <w:tc>
          <w:tcPr>
            <w:tcW w:w="534" w:type="dxa"/>
          </w:tcPr>
          <w:p w:rsidR="00102376" w:rsidRDefault="00102376" w:rsidP="009642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</w:t>
            </w:r>
          </w:p>
        </w:tc>
        <w:tc>
          <w:tcPr>
            <w:tcW w:w="7938" w:type="dxa"/>
          </w:tcPr>
          <w:p w:rsidR="00102376" w:rsidRPr="00C211EB" w:rsidRDefault="00102376" w:rsidP="00D32196">
            <w:pPr>
              <w:shd w:val="clear" w:color="auto" w:fill="FFFFFF"/>
              <w:ind w:right="193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 w:rsidRPr="00C211EB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Содействие в участии субъектов малого и среднего предпринимательства в конкурсах на получение государственной поддержки </w:t>
            </w:r>
          </w:p>
        </w:tc>
        <w:tc>
          <w:tcPr>
            <w:tcW w:w="1559" w:type="dxa"/>
          </w:tcPr>
          <w:p w:rsidR="00102376" w:rsidRDefault="00102376" w:rsidP="00D32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– 2024 годы</w:t>
            </w:r>
          </w:p>
        </w:tc>
        <w:tc>
          <w:tcPr>
            <w:tcW w:w="5245" w:type="dxa"/>
          </w:tcPr>
          <w:p w:rsidR="00102376" w:rsidRDefault="00102376" w:rsidP="004B45E5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Ежегодное направление на участие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грантовой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поддержке в МСХП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102376" w:rsidTr="00102376">
        <w:tc>
          <w:tcPr>
            <w:tcW w:w="534" w:type="dxa"/>
          </w:tcPr>
          <w:p w:rsidR="00102376" w:rsidRDefault="00102376" w:rsidP="009642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</w:t>
            </w:r>
          </w:p>
        </w:tc>
        <w:tc>
          <w:tcPr>
            <w:tcW w:w="7938" w:type="dxa"/>
          </w:tcPr>
          <w:p w:rsidR="00102376" w:rsidRPr="00C211EB" w:rsidRDefault="00102376" w:rsidP="00102376">
            <w:pPr>
              <w:shd w:val="clear" w:color="auto" w:fill="FFFFFF"/>
              <w:ind w:left="19" w:right="115"/>
              <w:rPr>
                <w:rFonts w:ascii="Times New Roman" w:hAnsi="Times New Roman" w:cs="Times New Roman"/>
                <w:sz w:val="28"/>
                <w:szCs w:val="28"/>
              </w:rPr>
            </w:pPr>
            <w:r w:rsidRPr="00C211EB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11EB"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бюджета муниципального района </w:t>
            </w:r>
            <w:proofErr w:type="spellStart"/>
            <w:r w:rsidRPr="00C211EB">
              <w:rPr>
                <w:rFonts w:ascii="Times New Roman" w:hAnsi="Times New Roman" w:cs="Times New Roman"/>
                <w:sz w:val="28"/>
                <w:szCs w:val="28"/>
              </w:rPr>
              <w:t>Похвистневский</w:t>
            </w:r>
            <w:proofErr w:type="spellEnd"/>
            <w:r w:rsidRPr="00C211EB">
              <w:rPr>
                <w:rFonts w:ascii="Times New Roman" w:hAnsi="Times New Roman" w:cs="Times New Roman"/>
                <w:sz w:val="28"/>
                <w:szCs w:val="28"/>
              </w:rPr>
              <w:t xml:space="preserve"> субъектам малого и среднего предпринимательства муниципального района </w:t>
            </w:r>
            <w:proofErr w:type="spellStart"/>
            <w:r w:rsidRPr="00C211EB">
              <w:rPr>
                <w:rFonts w:ascii="Times New Roman" w:hAnsi="Times New Roman" w:cs="Times New Roman"/>
                <w:sz w:val="28"/>
                <w:szCs w:val="28"/>
              </w:rPr>
              <w:t>Похвистневский</w:t>
            </w:r>
            <w:proofErr w:type="spellEnd"/>
          </w:p>
        </w:tc>
        <w:tc>
          <w:tcPr>
            <w:tcW w:w="1559" w:type="dxa"/>
          </w:tcPr>
          <w:p w:rsidR="00102376" w:rsidRDefault="00102376" w:rsidP="00D32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– 2024 годы</w:t>
            </w:r>
          </w:p>
        </w:tc>
        <w:tc>
          <w:tcPr>
            <w:tcW w:w="5245" w:type="dxa"/>
          </w:tcPr>
          <w:p w:rsidR="00102376" w:rsidRDefault="00102376" w:rsidP="00102376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Ежегодное субсидирование субъектов малого и среднего бизнеса в пределах средств бюджета муниципального района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Похвистневский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023CE">
              <w:rPr>
                <w:rFonts w:ascii="Times New Roman" w:hAnsi="Times New Roman" w:cs="Times New Roman"/>
                <w:sz w:val="28"/>
                <w:szCs w:val="28"/>
              </w:rPr>
              <w:t>(712,0 тысяч рублей)</w:t>
            </w:r>
          </w:p>
        </w:tc>
      </w:tr>
      <w:tr w:rsidR="00102376" w:rsidTr="00102376">
        <w:tc>
          <w:tcPr>
            <w:tcW w:w="534" w:type="dxa"/>
          </w:tcPr>
          <w:p w:rsidR="00102376" w:rsidRDefault="00102376" w:rsidP="009642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4.4</w:t>
            </w:r>
          </w:p>
        </w:tc>
        <w:tc>
          <w:tcPr>
            <w:tcW w:w="7938" w:type="dxa"/>
          </w:tcPr>
          <w:p w:rsidR="00102376" w:rsidRPr="00C211EB" w:rsidRDefault="00102376" w:rsidP="00D32196">
            <w:pPr>
              <w:shd w:val="clear" w:color="auto" w:fill="FFFFFF"/>
              <w:ind w:right="193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 w:rsidRPr="00C211EB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Организация участия субъектов </w:t>
            </w:r>
            <w:r w:rsidRPr="00C211EB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>малого и среднего предпринима</w:t>
            </w:r>
            <w:r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тельства в районных, областных, </w:t>
            </w:r>
            <w:r w:rsidRPr="00C211EB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>межрегиональных выставках, ярмарках, конкурсах, деловых миссиях</w:t>
            </w:r>
          </w:p>
        </w:tc>
        <w:tc>
          <w:tcPr>
            <w:tcW w:w="1559" w:type="dxa"/>
          </w:tcPr>
          <w:p w:rsidR="00102376" w:rsidRDefault="00102376" w:rsidP="00D32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– 2024 годы</w:t>
            </w:r>
          </w:p>
        </w:tc>
        <w:tc>
          <w:tcPr>
            <w:tcW w:w="5245" w:type="dxa"/>
          </w:tcPr>
          <w:p w:rsidR="00102376" w:rsidRDefault="00102376" w:rsidP="000A2FAD">
            <w:pPr>
              <w:ind w:righ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субъектов малого и среднего предпринимательства в Поволжской выставке, районных</w:t>
            </w:r>
            <w:r w:rsidR="000A2FA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областных</w:t>
            </w:r>
            <w:r w:rsidR="000A2FAD">
              <w:rPr>
                <w:rFonts w:ascii="Times New Roman" w:hAnsi="Times New Roman" w:cs="Times New Roman"/>
                <w:sz w:val="28"/>
                <w:szCs w:val="28"/>
              </w:rPr>
              <w:t>, межрегиональных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мероприятиях </w:t>
            </w:r>
            <w:r w:rsidR="000A2F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(торговые ряды, выставки-продажи)</w:t>
            </w:r>
          </w:p>
        </w:tc>
      </w:tr>
      <w:tr w:rsidR="00102376" w:rsidTr="00102376">
        <w:tc>
          <w:tcPr>
            <w:tcW w:w="534" w:type="dxa"/>
          </w:tcPr>
          <w:p w:rsidR="00102376" w:rsidRDefault="00102376" w:rsidP="009642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4.5</w:t>
            </w:r>
          </w:p>
        </w:tc>
        <w:tc>
          <w:tcPr>
            <w:tcW w:w="7938" w:type="dxa"/>
          </w:tcPr>
          <w:p w:rsidR="00102376" w:rsidRPr="00C211EB" w:rsidRDefault="00102376" w:rsidP="00D32196">
            <w:pPr>
              <w:shd w:val="clear" w:color="auto" w:fill="FFFFFF"/>
              <w:ind w:right="193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 w:rsidRPr="00C211EB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Организация мероприятий ко Дню  российского предпринимательства </w:t>
            </w:r>
          </w:p>
        </w:tc>
        <w:tc>
          <w:tcPr>
            <w:tcW w:w="1559" w:type="dxa"/>
          </w:tcPr>
          <w:p w:rsidR="00102376" w:rsidRDefault="00102376" w:rsidP="00D32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– 2024 годы</w:t>
            </w:r>
          </w:p>
        </w:tc>
        <w:tc>
          <w:tcPr>
            <w:tcW w:w="5245" w:type="dxa"/>
          </w:tcPr>
          <w:p w:rsidR="00102376" w:rsidRDefault="000A2FAD" w:rsidP="000A2FAD">
            <w:pPr>
              <w:ind w:righ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Награждение 15-20 предпринимателей, внесших значительный социально-экономический вклад. Ежегодное проведение мероприятия финансируется в пределах 15,0 тысяч рублей.</w:t>
            </w:r>
          </w:p>
        </w:tc>
      </w:tr>
      <w:tr w:rsidR="00102376" w:rsidTr="00102376">
        <w:tc>
          <w:tcPr>
            <w:tcW w:w="15276" w:type="dxa"/>
            <w:gridSpan w:val="4"/>
          </w:tcPr>
          <w:p w:rsidR="00102376" w:rsidRDefault="00102376" w:rsidP="009642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11EB">
              <w:rPr>
                <w:rFonts w:ascii="Times New Roman" w:hAnsi="Times New Roman" w:cs="Times New Roman"/>
                <w:b/>
                <w:sz w:val="28"/>
                <w:szCs w:val="28"/>
              </w:rPr>
              <w:t>Раздел 5.</w:t>
            </w:r>
            <w:r w:rsidRPr="00C211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11EB">
              <w:rPr>
                <w:rFonts w:ascii="Times New Roman" w:hAnsi="Times New Roman" w:cs="Times New Roman"/>
                <w:b/>
                <w:sz w:val="28"/>
                <w:szCs w:val="28"/>
              </w:rPr>
              <w:t>Имущественная поддержка субъектов малого и среднего предпринимательства</w:t>
            </w:r>
          </w:p>
        </w:tc>
      </w:tr>
      <w:tr w:rsidR="00102376" w:rsidTr="00102376">
        <w:tc>
          <w:tcPr>
            <w:tcW w:w="534" w:type="dxa"/>
          </w:tcPr>
          <w:p w:rsidR="00102376" w:rsidRDefault="00102376" w:rsidP="009642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7938" w:type="dxa"/>
          </w:tcPr>
          <w:p w:rsidR="00102376" w:rsidRPr="00C211EB" w:rsidRDefault="00102376" w:rsidP="00D32196">
            <w:pPr>
              <w:shd w:val="clear" w:color="auto" w:fill="FFFFFF"/>
              <w:ind w:left="19" w:right="115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 w:rsidRPr="00C211EB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Формирование перечня муниципального имущества, предназначенного для передачи во владение и (или) в пользование субъектам малого и среднего предпринимательства</w:t>
            </w:r>
          </w:p>
        </w:tc>
        <w:tc>
          <w:tcPr>
            <w:tcW w:w="1559" w:type="dxa"/>
          </w:tcPr>
          <w:p w:rsidR="00102376" w:rsidRDefault="00102376" w:rsidP="00D32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– 2024 годы</w:t>
            </w:r>
          </w:p>
        </w:tc>
        <w:tc>
          <w:tcPr>
            <w:tcW w:w="5245" w:type="dxa"/>
          </w:tcPr>
          <w:p w:rsidR="00102376" w:rsidRDefault="000A2FAD" w:rsidP="000A2FAD">
            <w:pPr>
              <w:ind w:righ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Ежегодное обновление </w:t>
            </w:r>
            <w:r w:rsidRPr="00C211EB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перечня муниципального имущества, предназначенного для передачи во владение и (или) в пользование субъектам малого и среднего предпринимательства</w:t>
            </w:r>
          </w:p>
        </w:tc>
      </w:tr>
      <w:tr w:rsidR="00102376" w:rsidTr="00102376">
        <w:tc>
          <w:tcPr>
            <w:tcW w:w="534" w:type="dxa"/>
          </w:tcPr>
          <w:p w:rsidR="00102376" w:rsidRDefault="00102376" w:rsidP="009642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5.2</w:t>
            </w:r>
          </w:p>
        </w:tc>
        <w:tc>
          <w:tcPr>
            <w:tcW w:w="7938" w:type="dxa"/>
          </w:tcPr>
          <w:p w:rsidR="00102376" w:rsidRPr="0053397E" w:rsidRDefault="00102376" w:rsidP="0053397E">
            <w:pPr>
              <w:shd w:val="clear" w:color="auto" w:fill="FFFFFF"/>
              <w:ind w:left="19" w:right="115"/>
              <w:rPr>
                <w:rFonts w:ascii="Times New Roman" w:hAnsi="Times New Roman" w:cs="Times New Roman"/>
                <w:sz w:val="28"/>
                <w:szCs w:val="28"/>
              </w:rPr>
            </w:pPr>
            <w:r w:rsidRPr="00C211EB">
              <w:rPr>
                <w:rFonts w:ascii="Times New Roman" w:hAnsi="Times New Roman" w:cs="Times New Roman"/>
                <w:sz w:val="28"/>
                <w:szCs w:val="28"/>
              </w:rPr>
              <w:t xml:space="preserve">Выделение субъектам малого и среднего  предпринимательства земельных участков для осуществления своей деятельности                          </w:t>
            </w:r>
          </w:p>
        </w:tc>
        <w:tc>
          <w:tcPr>
            <w:tcW w:w="1559" w:type="dxa"/>
          </w:tcPr>
          <w:p w:rsidR="00102376" w:rsidRDefault="00102376" w:rsidP="00D32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– 2024 годы</w:t>
            </w:r>
          </w:p>
        </w:tc>
        <w:tc>
          <w:tcPr>
            <w:tcW w:w="5245" w:type="dxa"/>
          </w:tcPr>
          <w:p w:rsidR="00102376" w:rsidRDefault="008023CE" w:rsidP="000A2FAD">
            <w:pPr>
              <w:ind w:righ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менее 10 договоров аренды в год</w:t>
            </w:r>
          </w:p>
        </w:tc>
      </w:tr>
      <w:tr w:rsidR="00102376" w:rsidTr="00102376">
        <w:tc>
          <w:tcPr>
            <w:tcW w:w="534" w:type="dxa"/>
          </w:tcPr>
          <w:p w:rsidR="00102376" w:rsidRDefault="00102376" w:rsidP="009642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5.3</w:t>
            </w:r>
          </w:p>
        </w:tc>
        <w:tc>
          <w:tcPr>
            <w:tcW w:w="7938" w:type="dxa"/>
          </w:tcPr>
          <w:p w:rsidR="00102376" w:rsidRPr="00C211EB" w:rsidRDefault="00102376" w:rsidP="00D32196">
            <w:pPr>
              <w:shd w:val="clear" w:color="auto" w:fill="FFFFFF"/>
              <w:ind w:left="19" w:right="115"/>
              <w:rPr>
                <w:rFonts w:ascii="Times New Roman" w:hAnsi="Times New Roman" w:cs="Times New Roman"/>
                <w:sz w:val="28"/>
                <w:szCs w:val="28"/>
              </w:rPr>
            </w:pPr>
            <w:r w:rsidRPr="00C211EB">
              <w:rPr>
                <w:rFonts w:ascii="Times New Roman" w:hAnsi="Times New Roman" w:cs="Times New Roman"/>
                <w:sz w:val="28"/>
                <w:szCs w:val="28"/>
              </w:rPr>
              <w:t>Обеспечение субъектов малого и среднего  предпринимательства информацией о свободных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лощадях на территории района   </w:t>
            </w:r>
          </w:p>
        </w:tc>
        <w:tc>
          <w:tcPr>
            <w:tcW w:w="1559" w:type="dxa"/>
          </w:tcPr>
          <w:p w:rsidR="00102376" w:rsidRDefault="00102376" w:rsidP="00D32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– 2024 годы</w:t>
            </w:r>
          </w:p>
        </w:tc>
        <w:tc>
          <w:tcPr>
            <w:tcW w:w="5245" w:type="dxa"/>
          </w:tcPr>
          <w:p w:rsidR="00102376" w:rsidRDefault="000A2FAD" w:rsidP="000A2FAD">
            <w:pPr>
              <w:ind w:righ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о свободных площадях размещается на сайте Администрации района в сети Интернет</w:t>
            </w:r>
          </w:p>
        </w:tc>
      </w:tr>
    </w:tbl>
    <w:p w:rsidR="000A2FAD" w:rsidRDefault="000A2FAD" w:rsidP="00C715C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A2FAD" w:rsidRDefault="000A2FAD" w:rsidP="00C715C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A2FAD" w:rsidRDefault="000A2FAD" w:rsidP="00C715C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A2FAD" w:rsidRDefault="000A2FAD" w:rsidP="00C715C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A2FAD" w:rsidRDefault="000A2FAD" w:rsidP="00C715C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A2FAD" w:rsidRDefault="000A2FAD" w:rsidP="00C715C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A2FAD" w:rsidRDefault="000A2FAD" w:rsidP="00C715C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023CE" w:rsidRDefault="008023CE" w:rsidP="00C715C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023CE" w:rsidRDefault="008023CE" w:rsidP="00C715C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023CE" w:rsidRDefault="008023CE" w:rsidP="00C715C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A2FAD" w:rsidRDefault="000A2FAD" w:rsidP="00C715C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A2FAD" w:rsidRDefault="000A2FAD" w:rsidP="00C715C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715C0" w:rsidRDefault="00C715C0" w:rsidP="00C715C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2 </w:t>
      </w:r>
    </w:p>
    <w:p w:rsidR="00C715C0" w:rsidRDefault="00C715C0" w:rsidP="00C715C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  <w:r w:rsidRPr="00030E4E">
        <w:rPr>
          <w:rFonts w:ascii="Times New Roman" w:hAnsi="Times New Roman" w:cs="Times New Roman"/>
          <w:sz w:val="28"/>
          <w:szCs w:val="28"/>
        </w:rPr>
        <w:t xml:space="preserve">«Развитие малого и среднего </w:t>
      </w:r>
    </w:p>
    <w:p w:rsidR="00C715C0" w:rsidRDefault="00C715C0" w:rsidP="00C715C0">
      <w:pPr>
        <w:jc w:val="right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предпринимательства в муниципальном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0E4E">
        <w:rPr>
          <w:rFonts w:ascii="Times New Roman" w:hAnsi="Times New Roman" w:cs="Times New Roman"/>
          <w:sz w:val="28"/>
          <w:szCs w:val="28"/>
        </w:rPr>
        <w:t xml:space="preserve">районе </w:t>
      </w:r>
    </w:p>
    <w:p w:rsidR="00C715C0" w:rsidRDefault="00C715C0" w:rsidP="00C715C0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030E4E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030E4E">
        <w:rPr>
          <w:rFonts w:ascii="Times New Roman" w:hAnsi="Times New Roman" w:cs="Times New Roman"/>
          <w:sz w:val="28"/>
          <w:szCs w:val="28"/>
        </w:rPr>
        <w:t>» на 201</w:t>
      </w:r>
      <w:r>
        <w:rPr>
          <w:rFonts w:ascii="Times New Roman" w:hAnsi="Times New Roman" w:cs="Times New Roman"/>
          <w:sz w:val="28"/>
          <w:szCs w:val="28"/>
        </w:rPr>
        <w:t>8-202</w:t>
      </w:r>
      <w:r w:rsidR="00092D6F">
        <w:rPr>
          <w:rFonts w:ascii="Times New Roman" w:hAnsi="Times New Roman" w:cs="Times New Roman"/>
          <w:sz w:val="28"/>
          <w:szCs w:val="28"/>
        </w:rPr>
        <w:t>4</w:t>
      </w:r>
      <w:r w:rsidRPr="00030E4E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C715C0" w:rsidRDefault="00C715C0" w:rsidP="00C715C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стратегических показателей (индикаторов) </w:t>
      </w:r>
    </w:p>
    <w:p w:rsidR="00C715C0" w:rsidRDefault="00C715C0" w:rsidP="00C715C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tbl>
      <w:tblPr>
        <w:tblStyle w:val="a4"/>
        <w:tblW w:w="15154" w:type="dxa"/>
        <w:tblLook w:val="04A0"/>
      </w:tblPr>
      <w:tblGrid>
        <w:gridCol w:w="481"/>
        <w:gridCol w:w="4163"/>
        <w:gridCol w:w="1254"/>
        <w:gridCol w:w="873"/>
        <w:gridCol w:w="992"/>
        <w:gridCol w:w="69"/>
        <w:gridCol w:w="1016"/>
        <w:gridCol w:w="949"/>
        <w:gridCol w:w="873"/>
        <w:gridCol w:w="70"/>
        <w:gridCol w:w="803"/>
        <w:gridCol w:w="898"/>
        <w:gridCol w:w="60"/>
        <w:gridCol w:w="1006"/>
        <w:gridCol w:w="68"/>
        <w:gridCol w:w="1579"/>
      </w:tblGrid>
      <w:tr w:rsidR="00DC3F40" w:rsidTr="00A42D24">
        <w:tc>
          <w:tcPr>
            <w:tcW w:w="481" w:type="dxa"/>
            <w:vMerge w:val="restart"/>
          </w:tcPr>
          <w:p w:rsidR="00DC3F40" w:rsidRDefault="00DC3F40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63" w:type="dxa"/>
            <w:vMerge w:val="restart"/>
          </w:tcPr>
          <w:p w:rsidR="00DC3F40" w:rsidRDefault="00DC3F40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цели, стратегического показателя (индикатора)</w:t>
            </w:r>
          </w:p>
        </w:tc>
        <w:tc>
          <w:tcPr>
            <w:tcW w:w="1254" w:type="dxa"/>
            <w:vMerge w:val="restart"/>
          </w:tcPr>
          <w:p w:rsidR="00DC3F40" w:rsidRDefault="00DC3F40" w:rsidP="00A42D24">
            <w:pPr>
              <w:ind w:right="-7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Единица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изме-рения</w:t>
            </w:r>
            <w:proofErr w:type="spellEnd"/>
            <w:proofErr w:type="gramEnd"/>
          </w:p>
        </w:tc>
        <w:tc>
          <w:tcPr>
            <w:tcW w:w="873" w:type="dxa"/>
            <w:vMerge w:val="restart"/>
          </w:tcPr>
          <w:p w:rsidR="00DC3F40" w:rsidRDefault="00DC3F40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Отчет 2017</w:t>
            </w:r>
          </w:p>
        </w:tc>
        <w:tc>
          <w:tcPr>
            <w:tcW w:w="1061" w:type="dxa"/>
            <w:gridSpan w:val="2"/>
            <w:vMerge w:val="restart"/>
          </w:tcPr>
          <w:p w:rsidR="00DC3F40" w:rsidRDefault="00DC3F40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Оценка 2018</w:t>
            </w:r>
          </w:p>
        </w:tc>
        <w:tc>
          <w:tcPr>
            <w:tcW w:w="5675" w:type="dxa"/>
            <w:gridSpan w:val="8"/>
          </w:tcPr>
          <w:p w:rsidR="00DC3F40" w:rsidRDefault="00DC3F40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Прогнозируемые значения показателя (индикатора) </w:t>
            </w:r>
          </w:p>
        </w:tc>
        <w:tc>
          <w:tcPr>
            <w:tcW w:w="1647" w:type="dxa"/>
            <w:gridSpan w:val="2"/>
            <w:vMerge w:val="restart"/>
          </w:tcPr>
          <w:p w:rsidR="00DC3F40" w:rsidRDefault="00DC3F40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 за период реализации</w:t>
            </w:r>
          </w:p>
        </w:tc>
      </w:tr>
      <w:tr w:rsidR="00DC3F40" w:rsidTr="00A42D24">
        <w:tc>
          <w:tcPr>
            <w:tcW w:w="481" w:type="dxa"/>
            <w:vMerge/>
          </w:tcPr>
          <w:p w:rsidR="00DC3F40" w:rsidRDefault="00DC3F40" w:rsidP="00A42D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3" w:type="dxa"/>
            <w:vMerge/>
          </w:tcPr>
          <w:p w:rsidR="00DC3F40" w:rsidRDefault="00DC3F40" w:rsidP="00A42D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4" w:type="dxa"/>
            <w:vMerge/>
          </w:tcPr>
          <w:p w:rsidR="00DC3F40" w:rsidRDefault="00DC3F40" w:rsidP="00A42D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3" w:type="dxa"/>
            <w:vMerge/>
          </w:tcPr>
          <w:p w:rsidR="00DC3F40" w:rsidRDefault="00DC3F40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1" w:type="dxa"/>
            <w:gridSpan w:val="2"/>
            <w:vMerge/>
          </w:tcPr>
          <w:p w:rsidR="00DC3F40" w:rsidRDefault="00DC3F40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6" w:type="dxa"/>
          </w:tcPr>
          <w:p w:rsidR="00DC3F40" w:rsidRDefault="00DC3F40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949" w:type="dxa"/>
          </w:tcPr>
          <w:p w:rsidR="00DC3F40" w:rsidRDefault="00DC3F40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873" w:type="dxa"/>
          </w:tcPr>
          <w:p w:rsidR="00DC3F40" w:rsidRDefault="00DC3F40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873" w:type="dxa"/>
            <w:gridSpan w:val="2"/>
          </w:tcPr>
          <w:p w:rsidR="00DC3F40" w:rsidRDefault="00DC3F40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958" w:type="dxa"/>
            <w:gridSpan w:val="2"/>
          </w:tcPr>
          <w:p w:rsidR="00DC3F40" w:rsidRDefault="00DC3F40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006" w:type="dxa"/>
          </w:tcPr>
          <w:p w:rsidR="00DC3F40" w:rsidRDefault="00DC3F40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647" w:type="dxa"/>
            <w:gridSpan w:val="2"/>
            <w:vMerge/>
          </w:tcPr>
          <w:p w:rsidR="00DC3F40" w:rsidRDefault="00DC3F40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2D24" w:rsidTr="00A42D24">
        <w:tc>
          <w:tcPr>
            <w:tcW w:w="481" w:type="dxa"/>
          </w:tcPr>
          <w:p w:rsidR="00A42D24" w:rsidRDefault="00DC3F40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63" w:type="dxa"/>
          </w:tcPr>
          <w:p w:rsidR="00A42D24" w:rsidRPr="001D206A" w:rsidRDefault="00A42D24" w:rsidP="00A42D24">
            <w:pPr>
              <w:ind w:right="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1D206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Стратегический показатель 1.</w:t>
            </w:r>
          </w:p>
          <w:p w:rsidR="00A42D24" w:rsidRPr="001D206A" w:rsidRDefault="00A42D24" w:rsidP="00A42D24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D206A">
              <w:rPr>
                <w:rFonts w:ascii="Times New Roman" w:hAnsi="Times New Roman" w:cs="Times New Roman"/>
                <w:bCs/>
                <w:sz w:val="28"/>
                <w:szCs w:val="28"/>
              </w:rPr>
              <w:t>Доля численности работников малых и средних предприятий в общей численности работников всех предприятий</w:t>
            </w:r>
          </w:p>
        </w:tc>
        <w:tc>
          <w:tcPr>
            <w:tcW w:w="1254" w:type="dxa"/>
          </w:tcPr>
          <w:p w:rsidR="00A42D24" w:rsidRDefault="00A42D24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873" w:type="dxa"/>
          </w:tcPr>
          <w:p w:rsidR="00A42D24" w:rsidRDefault="00A42D24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25,5</w:t>
            </w:r>
          </w:p>
        </w:tc>
        <w:tc>
          <w:tcPr>
            <w:tcW w:w="1061" w:type="dxa"/>
            <w:gridSpan w:val="2"/>
          </w:tcPr>
          <w:p w:rsidR="00A42D24" w:rsidRDefault="00A42D24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25,5</w:t>
            </w:r>
          </w:p>
        </w:tc>
        <w:tc>
          <w:tcPr>
            <w:tcW w:w="1016" w:type="dxa"/>
          </w:tcPr>
          <w:p w:rsidR="00A42D24" w:rsidRDefault="00A42D24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25,6</w:t>
            </w:r>
          </w:p>
        </w:tc>
        <w:tc>
          <w:tcPr>
            <w:tcW w:w="949" w:type="dxa"/>
          </w:tcPr>
          <w:p w:rsidR="00A42D24" w:rsidRDefault="00A42D24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25,7</w:t>
            </w:r>
          </w:p>
        </w:tc>
        <w:tc>
          <w:tcPr>
            <w:tcW w:w="873" w:type="dxa"/>
          </w:tcPr>
          <w:p w:rsidR="00A42D24" w:rsidRDefault="00A42D24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25,8</w:t>
            </w:r>
          </w:p>
        </w:tc>
        <w:tc>
          <w:tcPr>
            <w:tcW w:w="873" w:type="dxa"/>
            <w:gridSpan w:val="2"/>
          </w:tcPr>
          <w:p w:rsidR="00A42D24" w:rsidRDefault="00A42D24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25,9</w:t>
            </w:r>
          </w:p>
        </w:tc>
        <w:tc>
          <w:tcPr>
            <w:tcW w:w="958" w:type="dxa"/>
            <w:gridSpan w:val="2"/>
          </w:tcPr>
          <w:p w:rsidR="00A42D24" w:rsidRDefault="00A42D24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25,9</w:t>
            </w:r>
          </w:p>
        </w:tc>
        <w:tc>
          <w:tcPr>
            <w:tcW w:w="1006" w:type="dxa"/>
          </w:tcPr>
          <w:p w:rsidR="00A42D24" w:rsidRDefault="00A42D24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647" w:type="dxa"/>
            <w:gridSpan w:val="2"/>
          </w:tcPr>
          <w:p w:rsidR="00A42D24" w:rsidRDefault="00A42D24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2D24" w:rsidTr="00A42D24">
        <w:tc>
          <w:tcPr>
            <w:tcW w:w="481" w:type="dxa"/>
          </w:tcPr>
          <w:p w:rsidR="00A42D24" w:rsidRDefault="00DC3F40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63" w:type="dxa"/>
          </w:tcPr>
          <w:p w:rsidR="00A42D24" w:rsidRPr="001D206A" w:rsidRDefault="00A42D24" w:rsidP="00A42D24">
            <w:pPr>
              <w:ind w:right="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1D206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Стратегический показатель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</w:t>
            </w:r>
            <w:r w:rsidRPr="001D206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.</w:t>
            </w:r>
          </w:p>
          <w:p w:rsidR="00A42D24" w:rsidRPr="001D206A" w:rsidRDefault="00A42D24" w:rsidP="00A42D24">
            <w:pPr>
              <w:autoSpaceDE w:val="0"/>
              <w:autoSpaceDN w:val="0"/>
              <w:adjustRightInd w:val="0"/>
              <w:spacing w:before="108" w:after="108"/>
              <w:ind w:right="0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206A">
              <w:rPr>
                <w:rFonts w:ascii="Times New Roman" w:hAnsi="Times New Roman" w:cs="Times New Roman"/>
                <w:bCs/>
                <w:sz w:val="28"/>
                <w:szCs w:val="28"/>
              </w:rPr>
              <w:t>Оборот малых предприятий</w:t>
            </w:r>
          </w:p>
        </w:tc>
        <w:tc>
          <w:tcPr>
            <w:tcW w:w="1254" w:type="dxa"/>
          </w:tcPr>
          <w:p w:rsidR="00A42D24" w:rsidRDefault="00A42D24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</w:tc>
        <w:tc>
          <w:tcPr>
            <w:tcW w:w="873" w:type="dxa"/>
          </w:tcPr>
          <w:p w:rsidR="00A42D24" w:rsidRDefault="00A42D24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1430,3</w:t>
            </w:r>
          </w:p>
        </w:tc>
        <w:tc>
          <w:tcPr>
            <w:tcW w:w="1061" w:type="dxa"/>
            <w:gridSpan w:val="2"/>
          </w:tcPr>
          <w:p w:rsidR="00A42D24" w:rsidRDefault="00A42D24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1391,7</w:t>
            </w:r>
          </w:p>
        </w:tc>
        <w:tc>
          <w:tcPr>
            <w:tcW w:w="1016" w:type="dxa"/>
          </w:tcPr>
          <w:p w:rsidR="00A42D24" w:rsidRDefault="00A42D24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1412,6</w:t>
            </w:r>
          </w:p>
        </w:tc>
        <w:tc>
          <w:tcPr>
            <w:tcW w:w="949" w:type="dxa"/>
          </w:tcPr>
          <w:p w:rsidR="00A42D24" w:rsidRDefault="00A42D24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1433,8</w:t>
            </w:r>
          </w:p>
        </w:tc>
        <w:tc>
          <w:tcPr>
            <w:tcW w:w="873" w:type="dxa"/>
          </w:tcPr>
          <w:p w:rsidR="00A42D24" w:rsidRDefault="00A42D24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1455,3</w:t>
            </w:r>
          </w:p>
        </w:tc>
        <w:tc>
          <w:tcPr>
            <w:tcW w:w="873" w:type="dxa"/>
            <w:gridSpan w:val="2"/>
          </w:tcPr>
          <w:p w:rsidR="00A42D24" w:rsidRDefault="00A42D24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1477,1</w:t>
            </w:r>
          </w:p>
        </w:tc>
        <w:tc>
          <w:tcPr>
            <w:tcW w:w="958" w:type="dxa"/>
            <w:gridSpan w:val="2"/>
          </w:tcPr>
          <w:p w:rsidR="00A42D24" w:rsidRDefault="00A42D24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</w:p>
        </w:tc>
        <w:tc>
          <w:tcPr>
            <w:tcW w:w="1006" w:type="dxa"/>
          </w:tcPr>
          <w:p w:rsidR="00A42D24" w:rsidRDefault="00A42D24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1522,5</w:t>
            </w:r>
          </w:p>
        </w:tc>
        <w:tc>
          <w:tcPr>
            <w:tcW w:w="1647" w:type="dxa"/>
            <w:gridSpan w:val="2"/>
          </w:tcPr>
          <w:p w:rsidR="00A42D24" w:rsidRDefault="00A42D24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2D24" w:rsidTr="00A42D24">
        <w:tc>
          <w:tcPr>
            <w:tcW w:w="481" w:type="dxa"/>
          </w:tcPr>
          <w:p w:rsidR="00A42D24" w:rsidRDefault="00DC3F40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63" w:type="dxa"/>
          </w:tcPr>
          <w:p w:rsidR="00A42D24" w:rsidRPr="001D206A" w:rsidRDefault="00A42D24" w:rsidP="00A42D24">
            <w:pPr>
              <w:ind w:right="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1D206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Стратегический показатель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</w:t>
            </w:r>
            <w:r w:rsidRPr="001D206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.</w:t>
            </w:r>
          </w:p>
          <w:p w:rsidR="00A42D24" w:rsidRPr="001D206A" w:rsidRDefault="00A42D24" w:rsidP="00A42D24">
            <w:pPr>
              <w:autoSpaceDE w:val="0"/>
              <w:autoSpaceDN w:val="0"/>
              <w:adjustRightInd w:val="0"/>
              <w:spacing w:before="108" w:after="108"/>
              <w:ind w:right="0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206A">
              <w:rPr>
                <w:rFonts w:ascii="Times New Roman" w:hAnsi="Times New Roman" w:cs="Times New Roman"/>
                <w:bCs/>
                <w:sz w:val="28"/>
                <w:szCs w:val="28"/>
              </w:rPr>
              <w:t>Количество малых и средних предприятий на 1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  <w:r w:rsidRPr="001D206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тыс. человек населения</w:t>
            </w:r>
          </w:p>
        </w:tc>
        <w:tc>
          <w:tcPr>
            <w:tcW w:w="1254" w:type="dxa"/>
          </w:tcPr>
          <w:p w:rsidR="00A42D24" w:rsidRDefault="00A42D24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873" w:type="dxa"/>
          </w:tcPr>
          <w:p w:rsidR="00A42D24" w:rsidRDefault="00A42D24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184</w:t>
            </w:r>
          </w:p>
        </w:tc>
        <w:tc>
          <w:tcPr>
            <w:tcW w:w="1061" w:type="dxa"/>
            <w:gridSpan w:val="2"/>
          </w:tcPr>
          <w:p w:rsidR="00A42D24" w:rsidRDefault="00A42D24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185</w:t>
            </w:r>
          </w:p>
        </w:tc>
        <w:tc>
          <w:tcPr>
            <w:tcW w:w="1016" w:type="dxa"/>
          </w:tcPr>
          <w:p w:rsidR="00A42D24" w:rsidRDefault="00A42D24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185</w:t>
            </w:r>
          </w:p>
        </w:tc>
        <w:tc>
          <w:tcPr>
            <w:tcW w:w="949" w:type="dxa"/>
          </w:tcPr>
          <w:p w:rsidR="00A42D24" w:rsidRDefault="00A42D24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186</w:t>
            </w:r>
          </w:p>
        </w:tc>
        <w:tc>
          <w:tcPr>
            <w:tcW w:w="873" w:type="dxa"/>
          </w:tcPr>
          <w:p w:rsidR="00A42D24" w:rsidRDefault="00A42D24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186</w:t>
            </w:r>
          </w:p>
        </w:tc>
        <w:tc>
          <w:tcPr>
            <w:tcW w:w="873" w:type="dxa"/>
            <w:gridSpan w:val="2"/>
          </w:tcPr>
          <w:p w:rsidR="00A42D24" w:rsidRDefault="00A42D24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187</w:t>
            </w:r>
          </w:p>
        </w:tc>
        <w:tc>
          <w:tcPr>
            <w:tcW w:w="958" w:type="dxa"/>
            <w:gridSpan w:val="2"/>
          </w:tcPr>
          <w:p w:rsidR="00A42D24" w:rsidRDefault="00A42D24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187</w:t>
            </w:r>
          </w:p>
        </w:tc>
        <w:tc>
          <w:tcPr>
            <w:tcW w:w="1006" w:type="dxa"/>
          </w:tcPr>
          <w:p w:rsidR="00A42D24" w:rsidRDefault="00A42D24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188</w:t>
            </w:r>
          </w:p>
        </w:tc>
        <w:tc>
          <w:tcPr>
            <w:tcW w:w="1647" w:type="dxa"/>
            <w:gridSpan w:val="2"/>
          </w:tcPr>
          <w:p w:rsidR="00A42D24" w:rsidRDefault="00A42D24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2D24" w:rsidTr="00A42D24">
        <w:tc>
          <w:tcPr>
            <w:tcW w:w="481" w:type="dxa"/>
          </w:tcPr>
          <w:p w:rsidR="00A42D24" w:rsidRDefault="00A42D24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163" w:type="dxa"/>
          </w:tcPr>
          <w:p w:rsidR="00A42D24" w:rsidRPr="001D206A" w:rsidRDefault="00A42D24" w:rsidP="00A42D24">
            <w:pPr>
              <w:ind w:right="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1D206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Стратегический показатель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</w:t>
            </w:r>
            <w:r w:rsidRPr="001D206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.</w:t>
            </w:r>
          </w:p>
          <w:p w:rsidR="00A42D24" w:rsidRPr="001D206A" w:rsidRDefault="00A42D24" w:rsidP="00A42D24">
            <w:pPr>
              <w:autoSpaceDE w:val="0"/>
              <w:autoSpaceDN w:val="0"/>
              <w:adjustRightInd w:val="0"/>
              <w:spacing w:before="108" w:after="108"/>
              <w:ind w:right="0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206A">
              <w:rPr>
                <w:rFonts w:ascii="Times New Roman" w:hAnsi="Times New Roman" w:cs="Times New Roman"/>
                <w:bCs/>
                <w:sz w:val="28"/>
                <w:szCs w:val="28"/>
              </w:rPr>
              <w:t>Объем поступлений на территории района  единого налога на вмененный дох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од и налога на доходы физ.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лиц</w:t>
            </w: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,</w:t>
            </w:r>
            <w:r w:rsidRPr="001D206A">
              <w:rPr>
                <w:rFonts w:ascii="Times New Roman" w:hAnsi="Times New Roman" w:cs="Times New Roman"/>
                <w:bCs/>
                <w:sz w:val="28"/>
                <w:szCs w:val="28"/>
              </w:rPr>
              <w:t>з</w:t>
            </w:r>
            <w:proofErr w:type="gramEnd"/>
            <w:r w:rsidRPr="001D206A">
              <w:rPr>
                <w:rFonts w:ascii="Times New Roman" w:hAnsi="Times New Roman" w:cs="Times New Roman"/>
                <w:bCs/>
                <w:sz w:val="28"/>
                <w:szCs w:val="28"/>
              </w:rPr>
              <w:t>арегистрированных</w:t>
            </w:r>
            <w:proofErr w:type="spellEnd"/>
            <w:r w:rsidRPr="001D206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 качестве индивидуальных предпринимателей</w:t>
            </w:r>
          </w:p>
        </w:tc>
        <w:tc>
          <w:tcPr>
            <w:tcW w:w="1254" w:type="dxa"/>
          </w:tcPr>
          <w:p w:rsidR="00A42D24" w:rsidRDefault="00A42D24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</w:tc>
        <w:tc>
          <w:tcPr>
            <w:tcW w:w="873" w:type="dxa"/>
          </w:tcPr>
          <w:p w:rsidR="00A42D24" w:rsidRDefault="00A42D24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  <w:tc>
          <w:tcPr>
            <w:tcW w:w="1061" w:type="dxa"/>
            <w:gridSpan w:val="2"/>
          </w:tcPr>
          <w:p w:rsidR="00A42D24" w:rsidRDefault="00A42D24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4,6</w:t>
            </w:r>
          </w:p>
        </w:tc>
        <w:tc>
          <w:tcPr>
            <w:tcW w:w="1016" w:type="dxa"/>
          </w:tcPr>
          <w:p w:rsidR="00A42D24" w:rsidRDefault="00A42D24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4,8</w:t>
            </w:r>
          </w:p>
        </w:tc>
        <w:tc>
          <w:tcPr>
            <w:tcW w:w="949" w:type="dxa"/>
          </w:tcPr>
          <w:p w:rsidR="00A42D24" w:rsidRDefault="00A42D24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73" w:type="dxa"/>
          </w:tcPr>
          <w:p w:rsidR="00A42D24" w:rsidRDefault="00A42D24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73" w:type="dxa"/>
            <w:gridSpan w:val="2"/>
          </w:tcPr>
          <w:p w:rsidR="00A42D24" w:rsidRDefault="00A42D24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58" w:type="dxa"/>
            <w:gridSpan w:val="2"/>
          </w:tcPr>
          <w:p w:rsidR="00A42D24" w:rsidRDefault="00A42D24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5,2</w:t>
            </w:r>
          </w:p>
        </w:tc>
        <w:tc>
          <w:tcPr>
            <w:tcW w:w="1006" w:type="dxa"/>
          </w:tcPr>
          <w:p w:rsidR="00A42D24" w:rsidRDefault="00A42D24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5,2</w:t>
            </w:r>
          </w:p>
        </w:tc>
        <w:tc>
          <w:tcPr>
            <w:tcW w:w="1647" w:type="dxa"/>
            <w:gridSpan w:val="2"/>
          </w:tcPr>
          <w:p w:rsidR="00A42D24" w:rsidRDefault="00A42D24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2D24" w:rsidTr="00A42D24">
        <w:tc>
          <w:tcPr>
            <w:tcW w:w="481" w:type="dxa"/>
          </w:tcPr>
          <w:p w:rsidR="00A42D24" w:rsidRDefault="00A42D24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73" w:type="dxa"/>
            <w:gridSpan w:val="15"/>
          </w:tcPr>
          <w:p w:rsidR="00A42D24" w:rsidRDefault="00A42D24" w:rsidP="003178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Показатели национального проекта </w:t>
            </w:r>
            <w:r w:rsidRPr="001B4C6C">
              <w:rPr>
                <w:rFonts w:ascii="Times New Roman" w:hAnsi="Times New Roman" w:cs="Times New Roman"/>
                <w:sz w:val="28"/>
                <w:szCs w:val="28"/>
              </w:rPr>
              <w:t>«Малое и среднее предпринимательство и поддержка индивидуальной предпринимательской инициативы»</w:t>
            </w:r>
          </w:p>
        </w:tc>
      </w:tr>
      <w:tr w:rsidR="00A42D24" w:rsidTr="00A42D24">
        <w:tc>
          <w:tcPr>
            <w:tcW w:w="481" w:type="dxa"/>
          </w:tcPr>
          <w:p w:rsidR="00A42D24" w:rsidRDefault="00A42D24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63" w:type="dxa"/>
          </w:tcPr>
          <w:p w:rsidR="00A42D24" w:rsidRPr="001F6CD1" w:rsidRDefault="00A42D24" w:rsidP="008D3A7B">
            <w:pPr>
              <w:widowControl w:val="0"/>
              <w:autoSpaceDE w:val="0"/>
              <w:autoSpaceDN w:val="0"/>
              <w:adjustRightIn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1B4C6C">
              <w:rPr>
                <w:rFonts w:ascii="Times New Roman" w:hAnsi="Times New Roman" w:cs="Times New Roman"/>
                <w:sz w:val="28"/>
                <w:szCs w:val="28"/>
              </w:rPr>
              <w:t xml:space="preserve">рирост численности занятых в сфере МСП на уровне </w:t>
            </w:r>
            <w:r w:rsidR="008D3A7B">
              <w:rPr>
                <w:rFonts w:ascii="Times New Roman" w:hAnsi="Times New Roman" w:cs="Times New Roman"/>
                <w:sz w:val="28"/>
                <w:szCs w:val="28"/>
              </w:rPr>
              <w:t>МО</w:t>
            </w:r>
            <w:r w:rsidRPr="001B4C6C">
              <w:rPr>
                <w:rFonts w:ascii="Times New Roman" w:hAnsi="Times New Roman" w:cs="Times New Roman"/>
                <w:sz w:val="28"/>
                <w:szCs w:val="28"/>
              </w:rPr>
              <w:t xml:space="preserve"> до 2024 года, в том числе за счет легализации</w:t>
            </w:r>
          </w:p>
        </w:tc>
        <w:tc>
          <w:tcPr>
            <w:tcW w:w="1254" w:type="dxa"/>
          </w:tcPr>
          <w:p w:rsidR="00A42D24" w:rsidRDefault="00A42D24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873" w:type="dxa"/>
          </w:tcPr>
          <w:p w:rsidR="00A42D24" w:rsidRDefault="00A42D24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A42D24" w:rsidRDefault="00A42D24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85" w:type="dxa"/>
            <w:gridSpan w:val="2"/>
            <w:vAlign w:val="center"/>
          </w:tcPr>
          <w:p w:rsidR="00A42D24" w:rsidRPr="0022296E" w:rsidRDefault="00A42D24" w:rsidP="0022296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2296E">
              <w:rPr>
                <w:rFonts w:ascii="Times New Roman" w:hAnsi="Times New Roman" w:cs="Times New Roman"/>
                <w:bCs/>
                <w:sz w:val="28"/>
                <w:szCs w:val="28"/>
              </w:rPr>
              <w:t>17</w:t>
            </w:r>
          </w:p>
        </w:tc>
        <w:tc>
          <w:tcPr>
            <w:tcW w:w="949" w:type="dxa"/>
            <w:vAlign w:val="center"/>
          </w:tcPr>
          <w:p w:rsidR="00A42D24" w:rsidRPr="0022296E" w:rsidRDefault="00A42D24" w:rsidP="0022296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2296E">
              <w:rPr>
                <w:rFonts w:ascii="Times New Roman" w:hAnsi="Times New Roman" w:cs="Times New Roman"/>
                <w:bCs/>
                <w:sz w:val="28"/>
                <w:szCs w:val="28"/>
              </w:rPr>
              <w:t>136</w:t>
            </w:r>
          </w:p>
        </w:tc>
        <w:tc>
          <w:tcPr>
            <w:tcW w:w="943" w:type="dxa"/>
            <w:gridSpan w:val="2"/>
            <w:vAlign w:val="center"/>
          </w:tcPr>
          <w:p w:rsidR="00A42D24" w:rsidRPr="0022296E" w:rsidRDefault="00A42D24" w:rsidP="0022296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2296E">
              <w:rPr>
                <w:rFonts w:ascii="Times New Roman" w:hAnsi="Times New Roman" w:cs="Times New Roman"/>
                <w:bCs/>
                <w:sz w:val="28"/>
                <w:szCs w:val="28"/>
              </w:rPr>
              <w:t>272</w:t>
            </w:r>
          </w:p>
        </w:tc>
        <w:tc>
          <w:tcPr>
            <w:tcW w:w="803" w:type="dxa"/>
            <w:vAlign w:val="center"/>
          </w:tcPr>
          <w:p w:rsidR="00A42D24" w:rsidRPr="0022296E" w:rsidRDefault="00A42D24" w:rsidP="0022296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2296E">
              <w:rPr>
                <w:rFonts w:ascii="Times New Roman" w:hAnsi="Times New Roman" w:cs="Times New Roman"/>
                <w:bCs/>
                <w:sz w:val="28"/>
                <w:szCs w:val="28"/>
              </w:rPr>
              <w:t>450</w:t>
            </w:r>
          </w:p>
        </w:tc>
        <w:tc>
          <w:tcPr>
            <w:tcW w:w="898" w:type="dxa"/>
            <w:vAlign w:val="center"/>
          </w:tcPr>
          <w:p w:rsidR="00A42D24" w:rsidRPr="0022296E" w:rsidRDefault="00A42D24" w:rsidP="00A42D2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2296E">
              <w:rPr>
                <w:rFonts w:ascii="Times New Roman" w:hAnsi="Times New Roman" w:cs="Times New Roman"/>
                <w:bCs/>
                <w:sz w:val="28"/>
                <w:szCs w:val="28"/>
              </w:rPr>
              <w:t>603</w:t>
            </w:r>
          </w:p>
        </w:tc>
        <w:tc>
          <w:tcPr>
            <w:tcW w:w="1134" w:type="dxa"/>
            <w:gridSpan w:val="3"/>
            <w:vAlign w:val="center"/>
          </w:tcPr>
          <w:p w:rsidR="00A42D24" w:rsidRPr="0022296E" w:rsidRDefault="00A42D24" w:rsidP="00A42D2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2296E">
              <w:rPr>
                <w:rFonts w:ascii="Times New Roman" w:hAnsi="Times New Roman" w:cs="Times New Roman"/>
                <w:bCs/>
                <w:sz w:val="28"/>
                <w:szCs w:val="28"/>
              </w:rPr>
              <w:t>740</w:t>
            </w:r>
          </w:p>
        </w:tc>
        <w:tc>
          <w:tcPr>
            <w:tcW w:w="1579" w:type="dxa"/>
          </w:tcPr>
          <w:p w:rsidR="00A42D24" w:rsidRDefault="00A42D24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3A7B" w:rsidTr="00A42D24">
        <w:tc>
          <w:tcPr>
            <w:tcW w:w="481" w:type="dxa"/>
          </w:tcPr>
          <w:p w:rsidR="008D3A7B" w:rsidRDefault="008D3A7B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63" w:type="dxa"/>
          </w:tcPr>
          <w:p w:rsidR="008D3A7B" w:rsidRPr="00E97623" w:rsidRDefault="008D3A7B" w:rsidP="00E97623">
            <w:pPr>
              <w:widowControl w:val="0"/>
              <w:autoSpaceDE w:val="0"/>
              <w:autoSpaceDN w:val="0"/>
              <w:adjustRightIn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1B4C6C">
              <w:rPr>
                <w:rFonts w:ascii="Times New Roman" w:hAnsi="Times New Roman" w:cs="Times New Roman"/>
                <w:sz w:val="28"/>
                <w:szCs w:val="28"/>
              </w:rPr>
              <w:t xml:space="preserve">рирост численности </w:t>
            </w:r>
            <w:proofErr w:type="gramStart"/>
            <w:r w:rsidRPr="001B4C6C">
              <w:rPr>
                <w:rFonts w:ascii="Times New Roman" w:hAnsi="Times New Roman" w:cs="Times New Roman"/>
                <w:sz w:val="28"/>
                <w:szCs w:val="28"/>
              </w:rPr>
              <w:t>занятых</w:t>
            </w:r>
            <w:proofErr w:type="gramEnd"/>
            <w:r w:rsidRPr="001B4C6C">
              <w:rPr>
                <w:rFonts w:ascii="Times New Roman" w:hAnsi="Times New Roman" w:cs="Times New Roman"/>
                <w:sz w:val="28"/>
                <w:szCs w:val="28"/>
              </w:rPr>
              <w:t xml:space="preserve"> в сфере МСП за счет легализации теневого сектора экономики</w:t>
            </w:r>
          </w:p>
        </w:tc>
        <w:tc>
          <w:tcPr>
            <w:tcW w:w="1254" w:type="dxa"/>
          </w:tcPr>
          <w:p w:rsidR="008D3A7B" w:rsidRDefault="008D3A7B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873" w:type="dxa"/>
          </w:tcPr>
          <w:p w:rsidR="008D3A7B" w:rsidRDefault="008D3A7B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8D3A7B" w:rsidRDefault="008D3A7B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85" w:type="dxa"/>
            <w:gridSpan w:val="2"/>
          </w:tcPr>
          <w:p w:rsidR="008D3A7B" w:rsidRDefault="008D3A7B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49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43" w:type="dxa"/>
            <w:gridSpan w:val="2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803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898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134" w:type="dxa"/>
            <w:gridSpan w:val="3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579" w:type="dxa"/>
          </w:tcPr>
          <w:p w:rsidR="008D3A7B" w:rsidRDefault="008D3A7B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3A7B" w:rsidTr="00A42D24">
        <w:tc>
          <w:tcPr>
            <w:tcW w:w="481" w:type="dxa"/>
          </w:tcPr>
          <w:p w:rsidR="008D3A7B" w:rsidRDefault="008D3A7B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63" w:type="dxa"/>
          </w:tcPr>
          <w:p w:rsidR="008D3A7B" w:rsidRPr="001D206A" w:rsidRDefault="008D3A7B" w:rsidP="0067557B">
            <w:pPr>
              <w:ind w:right="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B4C6C">
              <w:rPr>
                <w:rFonts w:ascii="Times New Roman" w:hAnsi="Times New Roman" w:cs="Times New Roman"/>
                <w:sz w:val="28"/>
                <w:szCs w:val="28"/>
              </w:rPr>
              <w:t xml:space="preserve">оличество </w:t>
            </w:r>
            <w:proofErr w:type="spellStart"/>
            <w:r w:rsidRPr="001B4C6C">
              <w:rPr>
                <w:rFonts w:ascii="Times New Roman" w:hAnsi="Times New Roman" w:cs="Times New Roman"/>
                <w:sz w:val="28"/>
                <w:szCs w:val="28"/>
              </w:rPr>
              <w:t>самозанятых</w:t>
            </w:r>
            <w:proofErr w:type="spellEnd"/>
            <w:r w:rsidRPr="001B4C6C">
              <w:rPr>
                <w:rFonts w:ascii="Times New Roman" w:hAnsi="Times New Roman" w:cs="Times New Roman"/>
                <w:sz w:val="28"/>
                <w:szCs w:val="28"/>
              </w:rPr>
              <w:t xml:space="preserve"> граждан, зафиксировавших свой статус с учетом ведения налогового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режима для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самозанятых</w:t>
            </w:r>
            <w:proofErr w:type="spellEnd"/>
          </w:p>
        </w:tc>
        <w:tc>
          <w:tcPr>
            <w:tcW w:w="1254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873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85" w:type="dxa"/>
            <w:gridSpan w:val="2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49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943" w:type="dxa"/>
            <w:gridSpan w:val="2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803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178</w:t>
            </w:r>
          </w:p>
        </w:tc>
        <w:tc>
          <w:tcPr>
            <w:tcW w:w="898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212</w:t>
            </w:r>
          </w:p>
        </w:tc>
        <w:tc>
          <w:tcPr>
            <w:tcW w:w="1134" w:type="dxa"/>
            <w:gridSpan w:val="3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246</w:t>
            </w:r>
          </w:p>
        </w:tc>
        <w:tc>
          <w:tcPr>
            <w:tcW w:w="1579" w:type="dxa"/>
          </w:tcPr>
          <w:p w:rsidR="008D3A7B" w:rsidRDefault="008D3A7B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3A7B" w:rsidTr="00A42D24">
        <w:tc>
          <w:tcPr>
            <w:tcW w:w="481" w:type="dxa"/>
          </w:tcPr>
          <w:p w:rsidR="008D3A7B" w:rsidRDefault="008D3A7B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163" w:type="dxa"/>
          </w:tcPr>
          <w:p w:rsidR="008D3A7B" w:rsidRPr="001D206A" w:rsidRDefault="008D3A7B" w:rsidP="0067557B">
            <w:pPr>
              <w:ind w:right="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B4C6C">
              <w:rPr>
                <w:rFonts w:ascii="Times New Roman" w:hAnsi="Times New Roman" w:cs="Times New Roman"/>
                <w:sz w:val="28"/>
                <w:szCs w:val="28"/>
              </w:rPr>
              <w:t>оличество СМСП, отвечающих требованиям и условиям оказания финансовой поддержки (</w:t>
            </w:r>
            <w:proofErr w:type="spellStart"/>
            <w:r w:rsidRPr="001B4C6C">
              <w:rPr>
                <w:rFonts w:ascii="Times New Roman" w:hAnsi="Times New Roman" w:cs="Times New Roman"/>
                <w:sz w:val="28"/>
                <w:szCs w:val="28"/>
              </w:rPr>
              <w:t>микрозаймы</w:t>
            </w:r>
            <w:proofErr w:type="spellEnd"/>
            <w:r w:rsidRPr="001B4C6C">
              <w:rPr>
                <w:rFonts w:ascii="Times New Roman" w:hAnsi="Times New Roman" w:cs="Times New Roman"/>
                <w:sz w:val="28"/>
                <w:szCs w:val="28"/>
              </w:rPr>
              <w:t xml:space="preserve"> и поручительства), направленных </w:t>
            </w:r>
            <w:proofErr w:type="gramStart"/>
            <w:r w:rsidRPr="001B4C6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1B4C6C">
              <w:rPr>
                <w:rFonts w:ascii="Times New Roman" w:hAnsi="Times New Roman" w:cs="Times New Roman"/>
                <w:sz w:val="28"/>
                <w:szCs w:val="28"/>
              </w:rPr>
              <w:t xml:space="preserve"> МЭР СО (АО «ГФСО»)</w:t>
            </w:r>
          </w:p>
        </w:tc>
        <w:tc>
          <w:tcPr>
            <w:tcW w:w="1254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873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85" w:type="dxa"/>
            <w:gridSpan w:val="2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9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43" w:type="dxa"/>
            <w:gridSpan w:val="2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03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98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gridSpan w:val="3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79" w:type="dxa"/>
          </w:tcPr>
          <w:p w:rsidR="008D3A7B" w:rsidRDefault="008D3A7B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3A7B" w:rsidTr="00A42D24">
        <w:tc>
          <w:tcPr>
            <w:tcW w:w="481" w:type="dxa"/>
          </w:tcPr>
          <w:p w:rsidR="008D3A7B" w:rsidRDefault="008D3A7B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163" w:type="dxa"/>
          </w:tcPr>
          <w:p w:rsidR="008D3A7B" w:rsidRPr="001D206A" w:rsidRDefault="008D3A7B" w:rsidP="0067557B">
            <w:pPr>
              <w:ind w:right="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B4C6C">
              <w:rPr>
                <w:rFonts w:ascii="Times New Roman" w:hAnsi="Times New Roman" w:cs="Times New Roman"/>
                <w:sz w:val="28"/>
                <w:szCs w:val="28"/>
              </w:rPr>
              <w:t xml:space="preserve">оличество субъектов МСП и </w:t>
            </w:r>
            <w:proofErr w:type="spellStart"/>
            <w:r w:rsidRPr="001B4C6C">
              <w:rPr>
                <w:rFonts w:ascii="Times New Roman" w:hAnsi="Times New Roman" w:cs="Times New Roman"/>
                <w:sz w:val="28"/>
                <w:szCs w:val="28"/>
              </w:rPr>
              <w:t>самозанятых</w:t>
            </w:r>
            <w:proofErr w:type="spellEnd"/>
            <w:r w:rsidRPr="001B4C6C">
              <w:rPr>
                <w:rFonts w:ascii="Times New Roman" w:hAnsi="Times New Roman" w:cs="Times New Roman"/>
                <w:sz w:val="28"/>
                <w:szCs w:val="28"/>
              </w:rPr>
              <w:t xml:space="preserve"> граждан, получивших поддержку в рамк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ах федерального проекта</w:t>
            </w:r>
          </w:p>
        </w:tc>
        <w:tc>
          <w:tcPr>
            <w:tcW w:w="1254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873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85" w:type="dxa"/>
            <w:gridSpan w:val="2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49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943" w:type="dxa"/>
            <w:gridSpan w:val="2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803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898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134" w:type="dxa"/>
            <w:gridSpan w:val="3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1579" w:type="dxa"/>
          </w:tcPr>
          <w:p w:rsidR="008D3A7B" w:rsidRDefault="008D3A7B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3A7B" w:rsidTr="00A42D24">
        <w:tc>
          <w:tcPr>
            <w:tcW w:w="481" w:type="dxa"/>
          </w:tcPr>
          <w:p w:rsidR="008D3A7B" w:rsidRDefault="008D3A7B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163" w:type="dxa"/>
          </w:tcPr>
          <w:p w:rsidR="008D3A7B" w:rsidRPr="001D206A" w:rsidRDefault="008D3A7B" w:rsidP="0067557B">
            <w:pPr>
              <w:ind w:right="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B4C6C">
              <w:rPr>
                <w:rFonts w:ascii="Times New Roman" w:hAnsi="Times New Roman" w:cs="Times New Roman"/>
                <w:sz w:val="28"/>
                <w:szCs w:val="28"/>
              </w:rPr>
              <w:t>оличество субъектов МСП, выведенных на экспорт при поддержке центров (</w:t>
            </w:r>
            <w:proofErr w:type="spellStart"/>
            <w:r w:rsidRPr="001B4C6C">
              <w:rPr>
                <w:rFonts w:ascii="Times New Roman" w:hAnsi="Times New Roman" w:cs="Times New Roman"/>
                <w:sz w:val="28"/>
                <w:szCs w:val="28"/>
              </w:rPr>
              <w:t>агенств</w:t>
            </w:r>
            <w:proofErr w:type="spellEnd"/>
            <w:r w:rsidRPr="001B4C6C">
              <w:rPr>
                <w:rFonts w:ascii="Times New Roman" w:hAnsi="Times New Roman" w:cs="Times New Roman"/>
                <w:sz w:val="28"/>
                <w:szCs w:val="28"/>
              </w:rPr>
              <w:t>) координации поддержки экспортно-ориентированных субъектов МСП</w:t>
            </w:r>
          </w:p>
        </w:tc>
        <w:tc>
          <w:tcPr>
            <w:tcW w:w="1254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873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85" w:type="dxa"/>
            <w:gridSpan w:val="2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9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43" w:type="dxa"/>
            <w:gridSpan w:val="2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03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98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gridSpan w:val="3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79" w:type="dxa"/>
          </w:tcPr>
          <w:p w:rsidR="008D3A7B" w:rsidRDefault="008D3A7B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3A7B" w:rsidTr="00A42D24">
        <w:tc>
          <w:tcPr>
            <w:tcW w:w="481" w:type="dxa"/>
          </w:tcPr>
          <w:p w:rsidR="008D3A7B" w:rsidRDefault="008D3A7B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4163" w:type="dxa"/>
          </w:tcPr>
          <w:p w:rsidR="008D3A7B" w:rsidRPr="008D3A7B" w:rsidRDefault="008D3A7B" w:rsidP="0067557B">
            <w:pPr>
              <w:widowControl w:val="0"/>
              <w:autoSpaceDE w:val="0"/>
              <w:autoSpaceDN w:val="0"/>
              <w:adjustRightIn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B4C6C">
              <w:rPr>
                <w:rFonts w:ascii="Times New Roman" w:hAnsi="Times New Roman" w:cs="Times New Roman"/>
                <w:sz w:val="28"/>
                <w:szCs w:val="28"/>
              </w:rPr>
              <w:t>оличество физических лиц-участников ФП «Популяризация предпринимательства»</w:t>
            </w:r>
          </w:p>
        </w:tc>
        <w:tc>
          <w:tcPr>
            <w:tcW w:w="1254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873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85" w:type="dxa"/>
            <w:gridSpan w:val="2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949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153</w:t>
            </w:r>
          </w:p>
        </w:tc>
        <w:tc>
          <w:tcPr>
            <w:tcW w:w="943" w:type="dxa"/>
            <w:gridSpan w:val="2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230</w:t>
            </w:r>
          </w:p>
        </w:tc>
        <w:tc>
          <w:tcPr>
            <w:tcW w:w="803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305</w:t>
            </w:r>
          </w:p>
        </w:tc>
        <w:tc>
          <w:tcPr>
            <w:tcW w:w="898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378</w:t>
            </w:r>
          </w:p>
        </w:tc>
        <w:tc>
          <w:tcPr>
            <w:tcW w:w="1134" w:type="dxa"/>
            <w:gridSpan w:val="3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437</w:t>
            </w:r>
          </w:p>
        </w:tc>
        <w:tc>
          <w:tcPr>
            <w:tcW w:w="1579" w:type="dxa"/>
          </w:tcPr>
          <w:p w:rsidR="008D3A7B" w:rsidRDefault="008D3A7B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3A7B" w:rsidTr="00A42D24">
        <w:tc>
          <w:tcPr>
            <w:tcW w:w="481" w:type="dxa"/>
          </w:tcPr>
          <w:p w:rsidR="008D3A7B" w:rsidRDefault="008D3A7B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163" w:type="dxa"/>
          </w:tcPr>
          <w:p w:rsidR="008D3A7B" w:rsidRDefault="008D3A7B" w:rsidP="0067557B">
            <w:pPr>
              <w:widowControl w:val="0"/>
              <w:autoSpaceDE w:val="0"/>
              <w:autoSpaceDN w:val="0"/>
              <w:adjustRightIn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B4C6C">
              <w:rPr>
                <w:rFonts w:ascii="Times New Roman" w:hAnsi="Times New Roman" w:cs="Times New Roman"/>
                <w:sz w:val="28"/>
                <w:szCs w:val="28"/>
              </w:rPr>
              <w:t xml:space="preserve">оличество </w:t>
            </w:r>
            <w:proofErr w:type="gramStart"/>
            <w:r w:rsidRPr="001B4C6C">
              <w:rPr>
                <w:rFonts w:ascii="Times New Roman" w:hAnsi="Times New Roman" w:cs="Times New Roman"/>
                <w:sz w:val="28"/>
                <w:szCs w:val="28"/>
              </w:rPr>
              <w:t>обученных</w:t>
            </w:r>
            <w:proofErr w:type="gramEnd"/>
            <w:r w:rsidRPr="001B4C6C">
              <w:rPr>
                <w:rFonts w:ascii="Times New Roman" w:hAnsi="Times New Roman" w:cs="Times New Roman"/>
                <w:sz w:val="28"/>
                <w:szCs w:val="28"/>
              </w:rPr>
              <w:t xml:space="preserve"> основам ведения бизнеса, финансовой грамотности и иным навыкам предпринимательской деятельн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ости</w:t>
            </w:r>
          </w:p>
        </w:tc>
        <w:tc>
          <w:tcPr>
            <w:tcW w:w="1254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873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85" w:type="dxa"/>
            <w:gridSpan w:val="2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49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943" w:type="dxa"/>
            <w:gridSpan w:val="2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803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898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134" w:type="dxa"/>
            <w:gridSpan w:val="3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1579" w:type="dxa"/>
          </w:tcPr>
          <w:p w:rsidR="008D3A7B" w:rsidRDefault="008D3A7B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3A7B" w:rsidTr="00A42D24">
        <w:tc>
          <w:tcPr>
            <w:tcW w:w="481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163" w:type="dxa"/>
          </w:tcPr>
          <w:p w:rsidR="008D3A7B" w:rsidRPr="001D206A" w:rsidRDefault="008D3A7B" w:rsidP="0067557B">
            <w:pPr>
              <w:widowControl w:val="0"/>
              <w:autoSpaceDE w:val="0"/>
              <w:autoSpaceDN w:val="0"/>
              <w:adjustRightInd w:val="0"/>
              <w:ind w:right="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B4C6C">
              <w:rPr>
                <w:rFonts w:ascii="Times New Roman" w:hAnsi="Times New Roman" w:cs="Times New Roman"/>
                <w:sz w:val="28"/>
                <w:szCs w:val="28"/>
              </w:rPr>
              <w:t>оличество вновь созданных субъектов МСП по итогам реализации ФП «Популяризация предпринимательства»</w:t>
            </w:r>
          </w:p>
        </w:tc>
        <w:tc>
          <w:tcPr>
            <w:tcW w:w="1254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Ед. </w:t>
            </w:r>
          </w:p>
        </w:tc>
        <w:tc>
          <w:tcPr>
            <w:tcW w:w="873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85" w:type="dxa"/>
            <w:gridSpan w:val="2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9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43" w:type="dxa"/>
            <w:gridSpan w:val="2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03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98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gridSpan w:val="3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579" w:type="dxa"/>
          </w:tcPr>
          <w:p w:rsidR="008D3A7B" w:rsidRDefault="008D3A7B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3A7B" w:rsidTr="00A42D24">
        <w:tc>
          <w:tcPr>
            <w:tcW w:w="481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163" w:type="dxa"/>
          </w:tcPr>
          <w:p w:rsidR="008D3A7B" w:rsidRPr="001F6CD1" w:rsidRDefault="008D3A7B" w:rsidP="0067557B">
            <w:pPr>
              <w:widowControl w:val="0"/>
              <w:autoSpaceDE w:val="0"/>
              <w:autoSpaceDN w:val="0"/>
              <w:adjustRightIn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B4C6C">
              <w:rPr>
                <w:rFonts w:ascii="Times New Roman" w:hAnsi="Times New Roman" w:cs="Times New Roman"/>
                <w:sz w:val="28"/>
                <w:szCs w:val="28"/>
              </w:rPr>
              <w:t>оличество физических лиц - участников федерального проекта, занятых в сфере малого и среднего предпринимательства, по итогам участия в федеральном проекте</w:t>
            </w:r>
          </w:p>
        </w:tc>
        <w:tc>
          <w:tcPr>
            <w:tcW w:w="1254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873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85" w:type="dxa"/>
            <w:gridSpan w:val="2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49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43" w:type="dxa"/>
            <w:gridSpan w:val="2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803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898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1134" w:type="dxa"/>
            <w:gridSpan w:val="3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1579" w:type="dxa"/>
          </w:tcPr>
          <w:p w:rsidR="008D3A7B" w:rsidRDefault="008D3A7B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3A7B" w:rsidTr="00A42D24">
        <w:tc>
          <w:tcPr>
            <w:tcW w:w="481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163" w:type="dxa"/>
          </w:tcPr>
          <w:p w:rsidR="008D3A7B" w:rsidRPr="001D206A" w:rsidRDefault="008D3A7B" w:rsidP="0067557B">
            <w:pPr>
              <w:widowControl w:val="0"/>
              <w:autoSpaceDE w:val="0"/>
              <w:autoSpaceDN w:val="0"/>
              <w:adjustRightInd w:val="0"/>
              <w:ind w:right="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B4C6C">
              <w:rPr>
                <w:rFonts w:ascii="Times New Roman" w:hAnsi="Times New Roman" w:cs="Times New Roman"/>
                <w:sz w:val="28"/>
                <w:szCs w:val="28"/>
              </w:rPr>
              <w:t xml:space="preserve">оличество </w:t>
            </w:r>
            <w:proofErr w:type="gramStart"/>
            <w:r w:rsidRPr="001B4C6C">
              <w:rPr>
                <w:rFonts w:ascii="Times New Roman" w:hAnsi="Times New Roman" w:cs="Times New Roman"/>
                <w:sz w:val="28"/>
                <w:szCs w:val="28"/>
              </w:rPr>
              <w:t>вовлеченных</w:t>
            </w:r>
            <w:proofErr w:type="gramEnd"/>
            <w:r w:rsidRPr="001B4C6C">
              <w:rPr>
                <w:rFonts w:ascii="Times New Roman" w:hAnsi="Times New Roman" w:cs="Times New Roman"/>
                <w:sz w:val="28"/>
                <w:szCs w:val="28"/>
              </w:rPr>
              <w:t xml:space="preserve"> в субъекты МСП, осуществляющих деятельнос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ть в сфере сельского хозяйства</w:t>
            </w:r>
          </w:p>
        </w:tc>
        <w:tc>
          <w:tcPr>
            <w:tcW w:w="1254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873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85" w:type="dxa"/>
            <w:gridSpan w:val="2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49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43" w:type="dxa"/>
            <w:gridSpan w:val="2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03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98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134" w:type="dxa"/>
            <w:gridSpan w:val="3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579" w:type="dxa"/>
          </w:tcPr>
          <w:p w:rsidR="008D3A7B" w:rsidRDefault="008D3A7B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3A7B" w:rsidTr="00A42D24">
        <w:tc>
          <w:tcPr>
            <w:tcW w:w="481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163" w:type="dxa"/>
          </w:tcPr>
          <w:p w:rsidR="008D3A7B" w:rsidRPr="001D206A" w:rsidRDefault="008D3A7B" w:rsidP="0067557B">
            <w:pPr>
              <w:ind w:right="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B4C6C">
              <w:rPr>
                <w:rFonts w:ascii="Times New Roman" w:hAnsi="Times New Roman" w:cs="Times New Roman"/>
                <w:sz w:val="28"/>
                <w:szCs w:val="28"/>
              </w:rPr>
              <w:t xml:space="preserve">оличество принятых членов </w:t>
            </w:r>
            <w:proofErr w:type="spellStart"/>
            <w:r w:rsidRPr="001B4C6C">
              <w:rPr>
                <w:rFonts w:ascii="Times New Roman" w:hAnsi="Times New Roman" w:cs="Times New Roman"/>
                <w:sz w:val="28"/>
                <w:szCs w:val="28"/>
              </w:rPr>
              <w:t>СПоК</w:t>
            </w:r>
            <w:proofErr w:type="spellEnd"/>
            <w:r w:rsidRPr="001B4C6C">
              <w:rPr>
                <w:rFonts w:ascii="Times New Roman" w:hAnsi="Times New Roman" w:cs="Times New Roman"/>
                <w:sz w:val="28"/>
                <w:szCs w:val="28"/>
              </w:rPr>
              <w:t xml:space="preserve"> (кроме кредитных) из числа субъектов МСП, включая ЛПХ и </w:t>
            </w:r>
            <w:proofErr w:type="gramStart"/>
            <w:r w:rsidRPr="001B4C6C">
              <w:rPr>
                <w:rFonts w:ascii="Times New Roman" w:hAnsi="Times New Roman" w:cs="Times New Roman"/>
                <w:sz w:val="28"/>
                <w:szCs w:val="28"/>
              </w:rPr>
              <w:t>К(</w:t>
            </w:r>
            <w:proofErr w:type="gramEnd"/>
            <w:r w:rsidRPr="001B4C6C">
              <w:rPr>
                <w:rFonts w:ascii="Times New Roman" w:hAnsi="Times New Roman" w:cs="Times New Roman"/>
                <w:sz w:val="28"/>
                <w:szCs w:val="28"/>
              </w:rPr>
              <w:t>Ф)Х, в году предоставления господдержки</w:t>
            </w:r>
          </w:p>
        </w:tc>
        <w:tc>
          <w:tcPr>
            <w:tcW w:w="1254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4C6C">
              <w:rPr>
                <w:rFonts w:ascii="Times New Roman" w:hAnsi="Times New Roman" w:cs="Times New Roman"/>
                <w:sz w:val="28"/>
                <w:szCs w:val="28"/>
              </w:rPr>
              <w:t>Ед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873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85" w:type="dxa"/>
            <w:gridSpan w:val="2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49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43" w:type="dxa"/>
            <w:gridSpan w:val="2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03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98" w:type="dxa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134" w:type="dxa"/>
            <w:gridSpan w:val="3"/>
          </w:tcPr>
          <w:p w:rsidR="008D3A7B" w:rsidRDefault="008D3A7B" w:rsidP="0067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579" w:type="dxa"/>
          </w:tcPr>
          <w:p w:rsidR="008D3A7B" w:rsidRDefault="008D3A7B" w:rsidP="00A4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715C0" w:rsidRDefault="00C715C0" w:rsidP="00C715C0">
      <w:pPr>
        <w:rPr>
          <w:rFonts w:ascii="Times New Roman" w:hAnsi="Times New Roman" w:cs="Times New Roman"/>
          <w:sz w:val="28"/>
          <w:szCs w:val="28"/>
        </w:rPr>
      </w:pPr>
    </w:p>
    <w:p w:rsidR="009642F7" w:rsidRDefault="009642F7" w:rsidP="009642F7">
      <w:pPr>
        <w:ind w:left="9204" w:right="820"/>
        <w:jc w:val="right"/>
        <w:rPr>
          <w:rFonts w:ascii="Times New Roman" w:hAnsi="Times New Roman" w:cs="Times New Roman"/>
          <w:sz w:val="28"/>
          <w:szCs w:val="28"/>
        </w:rPr>
      </w:pPr>
    </w:p>
    <w:p w:rsidR="009642F7" w:rsidRDefault="009642F7" w:rsidP="009642F7">
      <w:pPr>
        <w:ind w:left="9204" w:right="820"/>
        <w:jc w:val="right"/>
        <w:rPr>
          <w:rFonts w:ascii="Times New Roman" w:hAnsi="Times New Roman" w:cs="Times New Roman"/>
          <w:sz w:val="28"/>
          <w:szCs w:val="28"/>
        </w:rPr>
      </w:pPr>
    </w:p>
    <w:p w:rsidR="009642F7" w:rsidRPr="009946A0" w:rsidRDefault="009642F7" w:rsidP="009642F7">
      <w:pPr>
        <w:ind w:left="9072" w:right="111"/>
        <w:jc w:val="right"/>
        <w:rPr>
          <w:rFonts w:ascii="Times New Roman" w:hAnsi="Times New Roman" w:cs="Times New Roman"/>
          <w:sz w:val="28"/>
          <w:szCs w:val="28"/>
        </w:rPr>
      </w:pPr>
      <w:r w:rsidRPr="009946A0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9642F7" w:rsidRPr="009946A0" w:rsidRDefault="009642F7" w:rsidP="009642F7">
      <w:pPr>
        <w:ind w:left="9072" w:right="111"/>
        <w:jc w:val="right"/>
        <w:rPr>
          <w:rFonts w:ascii="Times New Roman" w:hAnsi="Times New Roman" w:cs="Times New Roman"/>
          <w:sz w:val="28"/>
          <w:szCs w:val="28"/>
        </w:rPr>
      </w:pPr>
      <w:r w:rsidRPr="009946A0">
        <w:rPr>
          <w:rFonts w:ascii="Times New Roman" w:hAnsi="Times New Roman" w:cs="Times New Roman"/>
          <w:sz w:val="28"/>
          <w:szCs w:val="28"/>
        </w:rPr>
        <w:t>к муниципальной програ</w:t>
      </w:r>
      <w:r>
        <w:rPr>
          <w:rFonts w:ascii="Times New Roman" w:hAnsi="Times New Roman" w:cs="Times New Roman"/>
          <w:sz w:val="28"/>
          <w:szCs w:val="28"/>
        </w:rPr>
        <w:t xml:space="preserve">мме «Развитие малого и среднего </w:t>
      </w:r>
      <w:r w:rsidRPr="009946A0">
        <w:rPr>
          <w:rFonts w:ascii="Times New Roman" w:hAnsi="Times New Roman" w:cs="Times New Roman"/>
          <w:sz w:val="28"/>
          <w:szCs w:val="28"/>
        </w:rPr>
        <w:t xml:space="preserve">предпринимательства в муниципальном районе </w:t>
      </w:r>
      <w:proofErr w:type="spellStart"/>
      <w:r w:rsidRPr="009946A0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9946A0">
        <w:rPr>
          <w:rFonts w:ascii="Times New Roman" w:hAnsi="Times New Roman" w:cs="Times New Roman"/>
          <w:sz w:val="28"/>
          <w:szCs w:val="28"/>
        </w:rPr>
        <w:t>» на 2018-202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946A0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9642F7" w:rsidRPr="009946A0" w:rsidRDefault="009642F7" w:rsidP="009642F7">
      <w:pPr>
        <w:ind w:left="9072" w:right="111"/>
        <w:jc w:val="center"/>
        <w:rPr>
          <w:rFonts w:ascii="Times New Roman" w:hAnsi="Times New Roman" w:cs="Times New Roman"/>
          <w:sz w:val="27"/>
          <w:szCs w:val="27"/>
        </w:rPr>
      </w:pPr>
    </w:p>
    <w:p w:rsidR="009642F7" w:rsidRPr="009946A0" w:rsidRDefault="009642F7" w:rsidP="009642F7">
      <w:pPr>
        <w:ind w:left="9438"/>
        <w:jc w:val="center"/>
        <w:rPr>
          <w:rFonts w:ascii="Times New Roman" w:hAnsi="Times New Roman" w:cs="Times New Roman"/>
          <w:sz w:val="27"/>
          <w:szCs w:val="27"/>
        </w:rPr>
      </w:pPr>
    </w:p>
    <w:p w:rsidR="009642F7" w:rsidRPr="009946A0" w:rsidRDefault="009642F7" w:rsidP="009642F7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Объем финансовых ресурсов, необходимых для реализации муниципальной программы</w:t>
      </w:r>
      <w:r w:rsidRPr="009946A0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9642F7" w:rsidRPr="009946A0" w:rsidRDefault="009642F7" w:rsidP="009642F7">
      <w:pPr>
        <w:jc w:val="center"/>
        <w:rPr>
          <w:rFonts w:ascii="Times New Roman" w:hAnsi="Times New Roman" w:cs="Times New Roman"/>
          <w:b/>
          <w:sz w:val="27"/>
          <w:szCs w:val="27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5670"/>
        <w:gridCol w:w="1275"/>
        <w:gridCol w:w="993"/>
        <w:gridCol w:w="992"/>
        <w:gridCol w:w="992"/>
        <w:gridCol w:w="1134"/>
        <w:gridCol w:w="992"/>
        <w:gridCol w:w="993"/>
        <w:gridCol w:w="992"/>
      </w:tblGrid>
      <w:tr w:rsidR="009642F7" w:rsidRPr="009946A0" w:rsidTr="00D32196">
        <w:tc>
          <w:tcPr>
            <w:tcW w:w="534" w:type="dxa"/>
            <w:vMerge w:val="restart"/>
          </w:tcPr>
          <w:p w:rsidR="009642F7" w:rsidRPr="009946A0" w:rsidRDefault="009642F7" w:rsidP="00D3219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670" w:type="dxa"/>
            <w:vMerge w:val="restart"/>
          </w:tcPr>
          <w:p w:rsidR="009642F7" w:rsidRPr="009946A0" w:rsidRDefault="009642F7" w:rsidP="00D32196">
            <w:pPr>
              <w:spacing w:line="276" w:lineRule="auto"/>
              <w:ind w:right="-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Направления</w:t>
            </w: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 xml:space="preserve"> финансировани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8363" w:type="dxa"/>
            <w:gridSpan w:val="8"/>
          </w:tcPr>
          <w:p w:rsidR="009642F7" w:rsidRPr="009946A0" w:rsidRDefault="009642F7" w:rsidP="00D32196">
            <w:pPr>
              <w:spacing w:line="276" w:lineRule="auto"/>
              <w:ind w:right="-3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Предполагаемые объемы финансирования муниципальной программы, в том числе по года</w:t>
            </w: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9642F7" w:rsidRPr="009946A0" w:rsidTr="00D32196">
        <w:tc>
          <w:tcPr>
            <w:tcW w:w="534" w:type="dxa"/>
            <w:vMerge/>
          </w:tcPr>
          <w:p w:rsidR="009642F7" w:rsidRPr="009946A0" w:rsidRDefault="009642F7" w:rsidP="00D3219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Merge/>
          </w:tcPr>
          <w:p w:rsidR="009642F7" w:rsidRPr="009946A0" w:rsidRDefault="009642F7" w:rsidP="00D32196">
            <w:pPr>
              <w:spacing w:line="276" w:lineRule="auto"/>
              <w:ind w:right="-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9642F7" w:rsidRPr="009946A0" w:rsidRDefault="009642F7" w:rsidP="00D3219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993" w:type="dxa"/>
          </w:tcPr>
          <w:p w:rsidR="009642F7" w:rsidRPr="009946A0" w:rsidRDefault="009642F7" w:rsidP="00D32196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2018г.</w:t>
            </w:r>
          </w:p>
        </w:tc>
        <w:tc>
          <w:tcPr>
            <w:tcW w:w="992" w:type="dxa"/>
          </w:tcPr>
          <w:p w:rsidR="009642F7" w:rsidRPr="009946A0" w:rsidRDefault="009642F7" w:rsidP="00D32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2019г.</w:t>
            </w:r>
          </w:p>
        </w:tc>
        <w:tc>
          <w:tcPr>
            <w:tcW w:w="992" w:type="dxa"/>
          </w:tcPr>
          <w:p w:rsidR="009642F7" w:rsidRPr="009946A0" w:rsidRDefault="009642F7" w:rsidP="00D32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2020г.</w:t>
            </w:r>
          </w:p>
        </w:tc>
        <w:tc>
          <w:tcPr>
            <w:tcW w:w="1134" w:type="dxa"/>
          </w:tcPr>
          <w:p w:rsidR="009642F7" w:rsidRPr="009946A0" w:rsidRDefault="009642F7" w:rsidP="00D32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2021г.</w:t>
            </w:r>
          </w:p>
        </w:tc>
        <w:tc>
          <w:tcPr>
            <w:tcW w:w="992" w:type="dxa"/>
          </w:tcPr>
          <w:p w:rsidR="009642F7" w:rsidRPr="009946A0" w:rsidRDefault="009642F7" w:rsidP="00D32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2022г.</w:t>
            </w:r>
          </w:p>
        </w:tc>
        <w:tc>
          <w:tcPr>
            <w:tcW w:w="993" w:type="dxa"/>
          </w:tcPr>
          <w:p w:rsidR="009642F7" w:rsidRPr="009946A0" w:rsidRDefault="009642F7" w:rsidP="00D32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992" w:type="dxa"/>
          </w:tcPr>
          <w:p w:rsidR="009642F7" w:rsidRPr="009946A0" w:rsidRDefault="009642F7" w:rsidP="00D32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9642F7" w:rsidRPr="009946A0" w:rsidTr="00D32196">
        <w:tc>
          <w:tcPr>
            <w:tcW w:w="534" w:type="dxa"/>
          </w:tcPr>
          <w:p w:rsidR="009642F7" w:rsidRPr="009946A0" w:rsidRDefault="009642F7" w:rsidP="00D3219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0" w:type="dxa"/>
          </w:tcPr>
          <w:p w:rsidR="009642F7" w:rsidRPr="009946A0" w:rsidRDefault="009642F7" w:rsidP="00D32196">
            <w:pPr>
              <w:spacing w:line="276" w:lineRule="auto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реализацию</w:t>
            </w: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9642F7" w:rsidRPr="009946A0" w:rsidRDefault="009642F7" w:rsidP="00D32196">
            <w:pPr>
              <w:spacing w:line="276" w:lineRule="auto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</w:p>
        </w:tc>
        <w:tc>
          <w:tcPr>
            <w:tcW w:w="1275" w:type="dxa"/>
          </w:tcPr>
          <w:p w:rsidR="009642F7" w:rsidRPr="009946A0" w:rsidRDefault="009642F7" w:rsidP="00A55E0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55E00">
              <w:rPr>
                <w:rFonts w:ascii="Times New Roman" w:hAnsi="Times New Roman" w:cs="Times New Roman"/>
                <w:sz w:val="28"/>
                <w:szCs w:val="28"/>
              </w:rPr>
              <w:t> 609,8</w:t>
            </w:r>
          </w:p>
        </w:tc>
        <w:tc>
          <w:tcPr>
            <w:tcW w:w="993" w:type="dxa"/>
          </w:tcPr>
          <w:p w:rsidR="009642F7" w:rsidRPr="009946A0" w:rsidRDefault="009642F7" w:rsidP="00D32196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660,1</w:t>
            </w:r>
          </w:p>
        </w:tc>
        <w:tc>
          <w:tcPr>
            <w:tcW w:w="992" w:type="dxa"/>
          </w:tcPr>
          <w:p w:rsidR="009642F7" w:rsidRPr="009946A0" w:rsidRDefault="00A55E00" w:rsidP="00A55E0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1064,7</w:t>
            </w:r>
          </w:p>
        </w:tc>
        <w:tc>
          <w:tcPr>
            <w:tcW w:w="992" w:type="dxa"/>
          </w:tcPr>
          <w:p w:rsidR="009642F7" w:rsidRPr="009946A0" w:rsidRDefault="009642F7" w:rsidP="00D3219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777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9642F7" w:rsidRPr="009946A0" w:rsidRDefault="009642F7" w:rsidP="00D3219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777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</w:tcPr>
          <w:p w:rsidR="009642F7" w:rsidRPr="009946A0" w:rsidRDefault="009642F7" w:rsidP="00D3219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777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3" w:type="dxa"/>
          </w:tcPr>
          <w:p w:rsidR="009642F7" w:rsidRPr="009946A0" w:rsidRDefault="009642F7" w:rsidP="00D3219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777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</w:tcPr>
          <w:p w:rsidR="009642F7" w:rsidRPr="009946A0" w:rsidRDefault="009642F7" w:rsidP="00D3219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777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9642F7" w:rsidRPr="009946A0" w:rsidTr="00D32196">
        <w:tc>
          <w:tcPr>
            <w:tcW w:w="534" w:type="dxa"/>
          </w:tcPr>
          <w:p w:rsidR="009642F7" w:rsidRPr="009946A0" w:rsidRDefault="009642F7" w:rsidP="00D3219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0" w:type="dxa"/>
          </w:tcPr>
          <w:p w:rsidR="009642F7" w:rsidRPr="009946A0" w:rsidRDefault="009642F7" w:rsidP="00D32196">
            <w:pPr>
              <w:spacing w:line="276" w:lineRule="auto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Бюджет района</w:t>
            </w:r>
          </w:p>
        </w:tc>
        <w:tc>
          <w:tcPr>
            <w:tcW w:w="1275" w:type="dxa"/>
          </w:tcPr>
          <w:p w:rsidR="009642F7" w:rsidRPr="009946A0" w:rsidRDefault="009642F7" w:rsidP="00A55E0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55E00">
              <w:rPr>
                <w:rFonts w:ascii="Times New Roman" w:hAnsi="Times New Roman" w:cs="Times New Roman"/>
                <w:sz w:val="28"/>
                <w:szCs w:val="28"/>
              </w:rPr>
              <w:t> 609,8</w:t>
            </w:r>
          </w:p>
        </w:tc>
        <w:tc>
          <w:tcPr>
            <w:tcW w:w="993" w:type="dxa"/>
          </w:tcPr>
          <w:p w:rsidR="009642F7" w:rsidRPr="009946A0" w:rsidRDefault="009642F7" w:rsidP="00D32196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660,1</w:t>
            </w:r>
          </w:p>
        </w:tc>
        <w:tc>
          <w:tcPr>
            <w:tcW w:w="992" w:type="dxa"/>
          </w:tcPr>
          <w:p w:rsidR="009642F7" w:rsidRPr="009946A0" w:rsidRDefault="00A55E00" w:rsidP="00D3219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1064,7</w:t>
            </w:r>
          </w:p>
        </w:tc>
        <w:tc>
          <w:tcPr>
            <w:tcW w:w="992" w:type="dxa"/>
          </w:tcPr>
          <w:p w:rsidR="009642F7" w:rsidRPr="009946A0" w:rsidRDefault="009642F7" w:rsidP="00D3219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777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9642F7" w:rsidRPr="009946A0" w:rsidRDefault="009642F7" w:rsidP="00D3219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777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</w:tcPr>
          <w:p w:rsidR="009642F7" w:rsidRPr="009946A0" w:rsidRDefault="009642F7" w:rsidP="00D3219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777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3" w:type="dxa"/>
          </w:tcPr>
          <w:p w:rsidR="009642F7" w:rsidRPr="009946A0" w:rsidRDefault="009642F7" w:rsidP="00D3219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777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</w:tcPr>
          <w:p w:rsidR="009642F7" w:rsidRPr="009946A0" w:rsidRDefault="009642F7" w:rsidP="00D3219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777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9642F7" w:rsidRPr="009946A0" w:rsidTr="00D32196">
        <w:tc>
          <w:tcPr>
            <w:tcW w:w="534" w:type="dxa"/>
          </w:tcPr>
          <w:p w:rsidR="009642F7" w:rsidRPr="009946A0" w:rsidRDefault="009642F7" w:rsidP="00D3219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70" w:type="dxa"/>
          </w:tcPr>
          <w:p w:rsidR="009642F7" w:rsidRPr="009946A0" w:rsidRDefault="009642F7" w:rsidP="00D32196">
            <w:pPr>
              <w:spacing w:line="276" w:lineRule="auto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В том числе субсидии из бюджета района</w:t>
            </w:r>
          </w:p>
        </w:tc>
        <w:tc>
          <w:tcPr>
            <w:tcW w:w="1275" w:type="dxa"/>
          </w:tcPr>
          <w:p w:rsidR="009642F7" w:rsidRPr="009946A0" w:rsidRDefault="00A55E00" w:rsidP="00D3219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5 160,0</w:t>
            </w:r>
          </w:p>
        </w:tc>
        <w:tc>
          <w:tcPr>
            <w:tcW w:w="993" w:type="dxa"/>
          </w:tcPr>
          <w:p w:rsidR="009642F7" w:rsidRPr="009946A0" w:rsidRDefault="009642F7" w:rsidP="00D32196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</w:tcPr>
          <w:p w:rsidR="009642F7" w:rsidRPr="009946A0" w:rsidRDefault="00A55E00" w:rsidP="00D32196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1000,0</w:t>
            </w:r>
          </w:p>
        </w:tc>
        <w:tc>
          <w:tcPr>
            <w:tcW w:w="992" w:type="dxa"/>
          </w:tcPr>
          <w:p w:rsidR="009642F7" w:rsidRPr="009946A0" w:rsidRDefault="009642F7" w:rsidP="00D32196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712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9642F7" w:rsidRPr="009946A0" w:rsidRDefault="009642F7" w:rsidP="00D32196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712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</w:tcPr>
          <w:p w:rsidR="009642F7" w:rsidRPr="009946A0" w:rsidRDefault="009642F7" w:rsidP="00D32196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712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3" w:type="dxa"/>
          </w:tcPr>
          <w:p w:rsidR="009642F7" w:rsidRPr="009946A0" w:rsidRDefault="009642F7" w:rsidP="00D32196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712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</w:tcPr>
          <w:p w:rsidR="009642F7" w:rsidRPr="009946A0" w:rsidRDefault="009642F7" w:rsidP="00D32196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712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</w:tbl>
    <w:p w:rsidR="009642F7" w:rsidRDefault="009642F7" w:rsidP="00C715C0">
      <w:pPr>
        <w:rPr>
          <w:rFonts w:ascii="Times New Roman" w:hAnsi="Times New Roman" w:cs="Times New Roman"/>
          <w:sz w:val="28"/>
          <w:szCs w:val="28"/>
        </w:rPr>
      </w:pPr>
    </w:p>
    <w:p w:rsidR="009642F7" w:rsidRDefault="009642F7" w:rsidP="00C715C0">
      <w:pPr>
        <w:rPr>
          <w:rFonts w:ascii="Times New Roman" w:hAnsi="Times New Roman" w:cs="Times New Roman"/>
          <w:sz w:val="28"/>
          <w:szCs w:val="28"/>
        </w:rPr>
        <w:sectPr w:rsidR="009642F7" w:rsidSect="00A42D24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1357F1" w:rsidRDefault="001357F1" w:rsidP="00B43D7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B43D7F" w:rsidRDefault="001357F1" w:rsidP="00B43D7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муниципальной программе</w:t>
      </w:r>
      <w:r w:rsidR="00B43D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57F1" w:rsidRDefault="001357F1" w:rsidP="001357F1">
      <w:pPr>
        <w:jc w:val="right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«Развитие малого и среднего </w:t>
      </w:r>
    </w:p>
    <w:p w:rsidR="001357F1" w:rsidRDefault="001357F1" w:rsidP="001357F1">
      <w:pPr>
        <w:jc w:val="right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предпринимательства </w:t>
      </w:r>
      <w:proofErr w:type="gramStart"/>
      <w:r w:rsidRPr="00030E4E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1357F1" w:rsidRDefault="001357F1" w:rsidP="001357F1">
      <w:pPr>
        <w:jc w:val="right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 муниципальном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30E4E">
        <w:rPr>
          <w:rFonts w:ascii="Times New Roman" w:hAnsi="Times New Roman" w:cs="Times New Roman"/>
          <w:sz w:val="28"/>
          <w:szCs w:val="28"/>
        </w:rPr>
        <w:t>районе</w:t>
      </w:r>
      <w:proofErr w:type="gramEnd"/>
      <w:r w:rsidRPr="00030E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57F1" w:rsidRDefault="001357F1" w:rsidP="001357F1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030E4E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030E4E">
        <w:rPr>
          <w:rFonts w:ascii="Times New Roman" w:hAnsi="Times New Roman" w:cs="Times New Roman"/>
          <w:sz w:val="28"/>
          <w:szCs w:val="28"/>
        </w:rPr>
        <w:t>»</w:t>
      </w:r>
    </w:p>
    <w:p w:rsidR="00B43D7F" w:rsidRPr="00030E4E" w:rsidRDefault="001357F1" w:rsidP="001357F1">
      <w:pPr>
        <w:jc w:val="right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 на 201</w:t>
      </w:r>
      <w:r>
        <w:rPr>
          <w:rFonts w:ascii="Times New Roman" w:hAnsi="Times New Roman" w:cs="Times New Roman"/>
          <w:sz w:val="28"/>
          <w:szCs w:val="28"/>
        </w:rPr>
        <w:t>8-202</w:t>
      </w:r>
      <w:r w:rsidR="00B44415">
        <w:rPr>
          <w:rFonts w:ascii="Times New Roman" w:hAnsi="Times New Roman" w:cs="Times New Roman"/>
          <w:sz w:val="28"/>
          <w:szCs w:val="28"/>
        </w:rPr>
        <w:t>4</w:t>
      </w:r>
      <w:r w:rsidRPr="00030E4E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782AD3" w:rsidRDefault="00782AD3" w:rsidP="00782AD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3D7F" w:rsidRDefault="00B43D7F" w:rsidP="00782A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2AD3" w:rsidRDefault="00782AD3" w:rsidP="00782AD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4D0C">
        <w:rPr>
          <w:rFonts w:ascii="Times New Roman" w:hAnsi="Times New Roman" w:cs="Times New Roman"/>
          <w:b/>
          <w:sz w:val="28"/>
          <w:szCs w:val="28"/>
        </w:rPr>
        <w:t xml:space="preserve">Порядок </w:t>
      </w:r>
      <w:r>
        <w:rPr>
          <w:rFonts w:ascii="Times New Roman" w:hAnsi="Times New Roman" w:cs="Times New Roman"/>
          <w:b/>
          <w:sz w:val="28"/>
          <w:szCs w:val="28"/>
        </w:rPr>
        <w:t>предоставления субсидий</w:t>
      </w:r>
      <w:r w:rsidR="001357F1">
        <w:rPr>
          <w:rFonts w:ascii="Times New Roman" w:hAnsi="Times New Roman" w:cs="Times New Roman"/>
          <w:b/>
          <w:sz w:val="28"/>
          <w:szCs w:val="28"/>
        </w:rPr>
        <w:t xml:space="preserve"> за счет средств бюджета</w:t>
      </w:r>
      <w:r w:rsidR="00580E3B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</w:t>
      </w:r>
      <w:proofErr w:type="spellStart"/>
      <w:r w:rsidR="00580E3B">
        <w:rPr>
          <w:rFonts w:ascii="Times New Roman" w:hAnsi="Times New Roman" w:cs="Times New Roman"/>
          <w:b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субъектам малого и среднего предпринимательства </w:t>
      </w:r>
      <w:r w:rsidRPr="001D4D0C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</w:t>
      </w:r>
      <w:proofErr w:type="spellStart"/>
      <w:r w:rsidRPr="001D4D0C">
        <w:rPr>
          <w:rFonts w:ascii="Times New Roman" w:hAnsi="Times New Roman" w:cs="Times New Roman"/>
          <w:b/>
          <w:sz w:val="28"/>
          <w:szCs w:val="28"/>
        </w:rPr>
        <w:t>Похвистневский</w:t>
      </w:r>
      <w:proofErr w:type="spellEnd"/>
      <w:r w:rsidRPr="001D4D0C">
        <w:rPr>
          <w:rFonts w:ascii="Times New Roman" w:hAnsi="Times New Roman" w:cs="Times New Roman"/>
          <w:b/>
          <w:sz w:val="28"/>
          <w:szCs w:val="28"/>
        </w:rPr>
        <w:t xml:space="preserve"> Самарской области </w:t>
      </w:r>
    </w:p>
    <w:p w:rsidR="00782AD3" w:rsidRDefault="00782AD3" w:rsidP="00782AD3">
      <w:pPr>
        <w:rPr>
          <w:rFonts w:ascii="Times New Roman" w:hAnsi="Times New Roman" w:cs="Times New Roman"/>
          <w:sz w:val="28"/>
          <w:szCs w:val="28"/>
        </w:rPr>
      </w:pPr>
    </w:p>
    <w:p w:rsidR="00782AD3" w:rsidRPr="00782AD3" w:rsidRDefault="00782AD3" w:rsidP="00782AD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2AD3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782AD3" w:rsidRDefault="00782AD3" w:rsidP="00782AD3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Настоящий Порядок предоставления субсидий субъектам малого и среднего предпринимательства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Самарской области (далее - Порядок) разработан в соответствии с ст.78 Бюджетного Кодекса, федеральным законом от 24.07.2007 года №209-ФЗ «О развитии малого и среднего предпринимательства в Российской Федерации», Федеральным законом от 26.07.2006 года №135-ФЗ «О защите прав конкуренции». </w:t>
      </w:r>
    </w:p>
    <w:p w:rsidR="00782AD3" w:rsidRDefault="00782AD3" w:rsidP="00782AD3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Настоящий Порядок определяет условия и порядок предоставления субсидий субъектам малого и среднего предпринимательства, осуществляющим деятельность на территории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Самарской области, а также порядок возврата выданных субсидий.</w:t>
      </w:r>
    </w:p>
    <w:p w:rsidR="00782AD3" w:rsidRDefault="00782AD3" w:rsidP="00782AD3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782AD3" w:rsidRDefault="00782AD3" w:rsidP="00782AD3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2AD3">
        <w:rPr>
          <w:rFonts w:ascii="Times New Roman" w:hAnsi="Times New Roman" w:cs="Times New Roman"/>
          <w:b/>
          <w:sz w:val="28"/>
          <w:szCs w:val="28"/>
        </w:rPr>
        <w:t>2. Виды и условия предоставления субсидий</w:t>
      </w:r>
    </w:p>
    <w:p w:rsidR="00782AD3" w:rsidRDefault="00782AD3" w:rsidP="00782AD3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proofErr w:type="gramStart"/>
      <w:r>
        <w:rPr>
          <w:rFonts w:ascii="Times New Roman" w:hAnsi="Times New Roman" w:cs="Times New Roman"/>
          <w:sz w:val="28"/>
          <w:szCs w:val="28"/>
        </w:rPr>
        <w:t>Субсидии предоставляются субъектам малого и среднего предпринимательства в пределах средств бюджета</w:t>
      </w:r>
      <w:r w:rsidR="00580E3B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proofErr w:type="spellStart"/>
      <w:r w:rsidR="00580E3B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(далее - субсидии), предусмотренных решением </w:t>
      </w:r>
      <w:r w:rsidR="005B346D">
        <w:rPr>
          <w:rFonts w:ascii="Times New Roman" w:hAnsi="Times New Roman" w:cs="Times New Roman"/>
          <w:sz w:val="28"/>
          <w:szCs w:val="28"/>
        </w:rPr>
        <w:t xml:space="preserve">Собрания представителей муниципального района </w:t>
      </w:r>
      <w:proofErr w:type="spellStart"/>
      <w:r w:rsidR="005B346D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5B346D">
        <w:rPr>
          <w:rFonts w:ascii="Times New Roman" w:hAnsi="Times New Roman" w:cs="Times New Roman"/>
          <w:sz w:val="28"/>
          <w:szCs w:val="28"/>
        </w:rPr>
        <w:t xml:space="preserve"> о бюджете</w:t>
      </w:r>
      <w:r w:rsidR="00580E3B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proofErr w:type="spellStart"/>
      <w:r w:rsidR="00580E3B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5B346D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</w:t>
      </w:r>
      <w:r w:rsidR="00580E3B">
        <w:rPr>
          <w:rFonts w:ascii="Times New Roman" w:hAnsi="Times New Roman" w:cs="Times New Roman"/>
          <w:sz w:val="28"/>
          <w:szCs w:val="28"/>
        </w:rPr>
        <w:t xml:space="preserve"> и плановый период</w:t>
      </w:r>
      <w:r w:rsidR="005B346D">
        <w:rPr>
          <w:rFonts w:ascii="Times New Roman" w:hAnsi="Times New Roman" w:cs="Times New Roman"/>
          <w:sz w:val="28"/>
          <w:szCs w:val="28"/>
        </w:rPr>
        <w:t xml:space="preserve"> на реализацию мероприятий муниципальной программы «Развитие малого и среднего предпринимательства </w:t>
      </w:r>
      <w:r w:rsidR="005B346D" w:rsidRPr="00030E4E">
        <w:rPr>
          <w:rFonts w:ascii="Times New Roman" w:hAnsi="Times New Roman" w:cs="Times New Roman"/>
          <w:sz w:val="28"/>
          <w:szCs w:val="28"/>
        </w:rPr>
        <w:t xml:space="preserve">в муниципальном районе </w:t>
      </w:r>
      <w:proofErr w:type="spellStart"/>
      <w:r w:rsidR="005B346D" w:rsidRPr="00030E4E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5B346D" w:rsidRPr="00030E4E">
        <w:rPr>
          <w:rFonts w:ascii="Times New Roman" w:hAnsi="Times New Roman" w:cs="Times New Roman"/>
          <w:sz w:val="28"/>
          <w:szCs w:val="28"/>
        </w:rPr>
        <w:t>» на 201</w:t>
      </w:r>
      <w:r w:rsidR="005B346D">
        <w:rPr>
          <w:rFonts w:ascii="Times New Roman" w:hAnsi="Times New Roman" w:cs="Times New Roman"/>
          <w:sz w:val="28"/>
          <w:szCs w:val="28"/>
        </w:rPr>
        <w:t>8-202</w:t>
      </w:r>
      <w:r w:rsidR="00092D6F">
        <w:rPr>
          <w:rFonts w:ascii="Times New Roman" w:hAnsi="Times New Roman" w:cs="Times New Roman"/>
          <w:sz w:val="28"/>
          <w:szCs w:val="28"/>
        </w:rPr>
        <w:t>4</w:t>
      </w:r>
      <w:r w:rsidR="005B346D" w:rsidRPr="00030E4E">
        <w:rPr>
          <w:rFonts w:ascii="Times New Roman" w:hAnsi="Times New Roman" w:cs="Times New Roman"/>
          <w:sz w:val="28"/>
          <w:szCs w:val="28"/>
        </w:rPr>
        <w:t xml:space="preserve"> годы</w:t>
      </w:r>
      <w:r w:rsidR="005B346D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77363C" w:rsidRDefault="0077363C" w:rsidP="00782AD3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получение субсидии имеют право субъекты малого и среднего предпринимательства (за исключением государственных (муниципальных) учреждений), обратившиеся в Администрацию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соответствующим заявле</w:t>
      </w:r>
      <w:r w:rsidR="00580E3B">
        <w:rPr>
          <w:rFonts w:ascii="Times New Roman" w:hAnsi="Times New Roman" w:cs="Times New Roman"/>
          <w:sz w:val="28"/>
          <w:szCs w:val="28"/>
        </w:rPr>
        <w:t>нием и отвечающие критериям пунк</w:t>
      </w:r>
      <w:r>
        <w:rPr>
          <w:rFonts w:ascii="Times New Roman" w:hAnsi="Times New Roman" w:cs="Times New Roman"/>
          <w:sz w:val="28"/>
          <w:szCs w:val="28"/>
        </w:rPr>
        <w:t>та 3.1 данного Порядка.</w:t>
      </w:r>
    </w:p>
    <w:p w:rsidR="005B346D" w:rsidRDefault="005B346D" w:rsidP="00782AD3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Виды субсидий:</w:t>
      </w:r>
    </w:p>
    <w:p w:rsidR="005B346D" w:rsidRDefault="005B346D" w:rsidP="00782AD3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 компенсацию части затрат на приобретение основных средств;</w:t>
      </w:r>
    </w:p>
    <w:p w:rsidR="005B346D" w:rsidRDefault="005B346D" w:rsidP="00782AD3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2) на возмещение части затрат в связи с открытием новых рабочих мест и увеличением штатных единиц;</w:t>
      </w:r>
    </w:p>
    <w:p w:rsidR="005B346D" w:rsidRDefault="005B346D" w:rsidP="00782AD3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на возмещение части затрат связанных с регистрацией юридического лица или индивидуального предпринимателя, началом предпринимательской деятельности.</w:t>
      </w:r>
    </w:p>
    <w:p w:rsidR="005B346D" w:rsidRDefault="005B346D" w:rsidP="00782AD3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77363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1939D0">
        <w:rPr>
          <w:rFonts w:ascii="Times New Roman" w:hAnsi="Times New Roman" w:cs="Times New Roman"/>
          <w:sz w:val="28"/>
          <w:szCs w:val="28"/>
        </w:rPr>
        <w:t>Предоставление субсидий осуществляется в следующем размере:</w:t>
      </w:r>
    </w:p>
    <w:p w:rsidR="001939D0" w:rsidRDefault="001939D0" w:rsidP="00782AD3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компенсацию части затрат на приобретение основных средств – в размере не более 50 процентов от произведенных заявителем расходов на приобретение основных средств, используемых для основной деятельности (ведения бизнеса), но не более </w:t>
      </w:r>
      <w:r w:rsidR="008A563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00 тысяч рублей одному заявителю в год;</w:t>
      </w:r>
    </w:p>
    <w:p w:rsidR="003C4B24" w:rsidRDefault="003C4B24" w:rsidP="00782AD3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возмещение части затрат в связи с открытием новых рабочих мест и увеличением штатных единиц -  в размере не более 50 % от произведенных </w:t>
      </w:r>
      <w:r w:rsidRPr="001939D0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>явителем расходов по налогам</w:t>
      </w:r>
      <w:r w:rsidR="00EA1CAE">
        <w:rPr>
          <w:rFonts w:ascii="Times New Roman" w:hAnsi="Times New Roman" w:cs="Times New Roman"/>
          <w:sz w:val="28"/>
          <w:szCs w:val="28"/>
        </w:rPr>
        <w:t xml:space="preserve"> (страховые взносы во внебюджетные фонды)</w:t>
      </w:r>
      <w:r w:rsidR="008F3F1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за</w:t>
      </w:r>
      <w:r w:rsidR="00450F53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 трудоустроенного работника в год;</w:t>
      </w:r>
    </w:p>
    <w:p w:rsidR="001939D0" w:rsidRPr="001939D0" w:rsidRDefault="003C4B24" w:rsidP="001939D0">
      <w:pPr>
        <w:numPr>
          <w:ilvl w:val="0"/>
          <w:numId w:val="4"/>
        </w:numPr>
        <w:autoSpaceDE w:val="0"/>
        <w:ind w:left="0" w:right="0"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939D0" w:rsidRPr="001939D0">
        <w:rPr>
          <w:rFonts w:ascii="Times New Roman" w:hAnsi="Times New Roman" w:cs="Times New Roman"/>
          <w:sz w:val="28"/>
          <w:szCs w:val="28"/>
        </w:rPr>
        <w:t>на возмещение части затрат связанных с регистрацией юридического лица или индивидуального предпринимателя, началом предпринимательской деятельности - в размере не более 50 процентов от произведенных за</w:t>
      </w:r>
      <w:r>
        <w:rPr>
          <w:rFonts w:ascii="Times New Roman" w:hAnsi="Times New Roman" w:cs="Times New Roman"/>
          <w:sz w:val="28"/>
          <w:szCs w:val="28"/>
        </w:rPr>
        <w:t>явителем расходов, но не более 2</w:t>
      </w:r>
      <w:r w:rsidR="001939D0" w:rsidRPr="001939D0">
        <w:rPr>
          <w:rFonts w:ascii="Times New Roman" w:hAnsi="Times New Roman" w:cs="Times New Roman"/>
          <w:sz w:val="28"/>
          <w:szCs w:val="28"/>
        </w:rPr>
        <w:t xml:space="preserve">0 тысяч рублей одному заявителю в год. 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2.</w:t>
      </w:r>
      <w:r w:rsidR="0077363C">
        <w:rPr>
          <w:rFonts w:ascii="Times New Roman" w:hAnsi="Times New Roman" w:cs="Times New Roman"/>
          <w:sz w:val="28"/>
          <w:szCs w:val="28"/>
        </w:rPr>
        <w:t>4</w:t>
      </w:r>
      <w:r w:rsidRPr="001939D0">
        <w:rPr>
          <w:rFonts w:ascii="Times New Roman" w:hAnsi="Times New Roman" w:cs="Times New Roman"/>
          <w:sz w:val="28"/>
          <w:szCs w:val="28"/>
        </w:rPr>
        <w:t>. При расчете размера субсидий используется округление. Сумма субсидии определяется в рублях, при этом сумма в размере менее 50 копеек отбрасывается, а 50 копеек и более округляются до рубля.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</w:p>
    <w:p w:rsidR="001939D0" w:rsidRPr="001939D0" w:rsidRDefault="001939D0" w:rsidP="001939D0">
      <w:pPr>
        <w:autoSpaceDE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39D0">
        <w:rPr>
          <w:rFonts w:ascii="Times New Roman" w:hAnsi="Times New Roman" w:cs="Times New Roman"/>
          <w:b/>
          <w:bCs/>
          <w:sz w:val="28"/>
          <w:szCs w:val="28"/>
        </w:rPr>
        <w:t>3. Критерии отбора субъектов малого и среднего предпринимательства</w:t>
      </w:r>
    </w:p>
    <w:p w:rsidR="001939D0" w:rsidRPr="001939D0" w:rsidRDefault="001939D0" w:rsidP="001939D0">
      <w:pPr>
        <w:autoSpaceDE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3.1. Критериями отбора субъектов малого и среднего предпринимательства для предоставления субсидии являются: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 xml:space="preserve">1) </w:t>
      </w:r>
      <w:r w:rsidR="0077363C">
        <w:rPr>
          <w:rFonts w:ascii="Times New Roman" w:hAnsi="Times New Roman" w:cs="Times New Roman"/>
          <w:sz w:val="28"/>
          <w:szCs w:val="28"/>
        </w:rPr>
        <w:t xml:space="preserve">подача субъектом малого и среднего предпринимательства заявления </w:t>
      </w:r>
      <w:r w:rsidRPr="001939D0">
        <w:rPr>
          <w:rFonts w:ascii="Times New Roman" w:hAnsi="Times New Roman" w:cs="Times New Roman"/>
          <w:sz w:val="28"/>
          <w:szCs w:val="28"/>
        </w:rPr>
        <w:t>в соответствии с настоящим Порядком;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2) отсутствие оснований для отказа в предоставлении государственной поддержки субъектам малого и среднего предпринимательства, установленных частями 3 - 5 статьи 14 Федерального закона «О развитии малого и среднего предпринимательства в Российской Федерации»;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 xml:space="preserve">3) осуществление деятельности в приоритетных направлениях определенных </w:t>
      </w:r>
      <w:r w:rsidR="00BC5EA2">
        <w:rPr>
          <w:rFonts w:ascii="Times New Roman" w:hAnsi="Times New Roman" w:cs="Times New Roman"/>
          <w:sz w:val="28"/>
          <w:szCs w:val="28"/>
        </w:rPr>
        <w:t>Муниципальной</w:t>
      </w:r>
      <w:r w:rsidRPr="001939D0">
        <w:rPr>
          <w:rFonts w:ascii="Times New Roman" w:hAnsi="Times New Roman" w:cs="Times New Roman"/>
          <w:sz w:val="28"/>
          <w:szCs w:val="28"/>
        </w:rPr>
        <w:t xml:space="preserve"> Программой «</w:t>
      </w:r>
      <w:r w:rsidRPr="00030E4E">
        <w:rPr>
          <w:rFonts w:ascii="Times New Roman" w:hAnsi="Times New Roman" w:cs="Times New Roman"/>
          <w:sz w:val="28"/>
          <w:szCs w:val="28"/>
        </w:rPr>
        <w:t xml:space="preserve">«Развитие малого и среднего предпринимательства в муниципальном районе </w:t>
      </w:r>
      <w:proofErr w:type="spellStart"/>
      <w:r w:rsidRPr="00030E4E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030E4E">
        <w:rPr>
          <w:rFonts w:ascii="Times New Roman" w:hAnsi="Times New Roman" w:cs="Times New Roman"/>
          <w:sz w:val="28"/>
          <w:szCs w:val="28"/>
        </w:rPr>
        <w:t>» на 201</w:t>
      </w:r>
      <w:r>
        <w:rPr>
          <w:rFonts w:ascii="Times New Roman" w:hAnsi="Times New Roman" w:cs="Times New Roman"/>
          <w:sz w:val="28"/>
          <w:szCs w:val="28"/>
        </w:rPr>
        <w:t>8-202</w:t>
      </w:r>
      <w:r w:rsidR="00092D6F">
        <w:rPr>
          <w:rFonts w:ascii="Times New Roman" w:hAnsi="Times New Roman" w:cs="Times New Roman"/>
          <w:sz w:val="28"/>
          <w:szCs w:val="28"/>
        </w:rPr>
        <w:t>4</w:t>
      </w:r>
      <w:r w:rsidRPr="00030E4E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1939D0">
        <w:rPr>
          <w:rFonts w:ascii="Times New Roman" w:hAnsi="Times New Roman" w:cs="Times New Roman"/>
          <w:sz w:val="28"/>
          <w:szCs w:val="28"/>
        </w:rPr>
        <w:t>»;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4) осуществление разработки и внедрения современных технологий на территории   района;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5) увеличение объема налоговых платежей в бюджеты всех уровней и внебюджетные фонды;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6) общая положительная динамика основных показателей деятельности за последний отчетный год</w:t>
      </w:r>
      <w:r w:rsidR="003C4B24">
        <w:rPr>
          <w:rFonts w:ascii="Times New Roman" w:hAnsi="Times New Roman" w:cs="Times New Roman"/>
          <w:sz w:val="28"/>
          <w:szCs w:val="28"/>
        </w:rPr>
        <w:t xml:space="preserve"> (не ниже уровня предыдущего периода)</w:t>
      </w:r>
      <w:r w:rsidRPr="001939D0">
        <w:rPr>
          <w:rFonts w:ascii="Times New Roman" w:hAnsi="Times New Roman" w:cs="Times New Roman"/>
          <w:sz w:val="28"/>
          <w:szCs w:val="28"/>
        </w:rPr>
        <w:t>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7) сохранение действующих и создание новых рабочих мест;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lastRenderedPageBreak/>
        <w:t>8) внедрение новых технологий, способствующих повышению производительности труда, расширению номенклатуры продукции (выполняемых работ, услуг), повышению качества продукции (работ, услуг);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9) производство импортозамещающей и экспортно-ориентированной продукции;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10) переработка отходов и решение экологических проблем.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3.2. Субсидии не предоставляются заявителям, которые: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- имеют просроченную задолженность по налогам, иным обязательным платежам в бюджеты всех уровней;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 xml:space="preserve">- имеют размер средней заработной платы, установленный наемным работникам на момент подачи заявления и на период реализации проекта, ниже величины прожиточного минимума для трудоспособного населения в </w:t>
      </w:r>
      <w:r>
        <w:rPr>
          <w:rFonts w:ascii="Times New Roman" w:hAnsi="Times New Roman" w:cs="Times New Roman"/>
          <w:sz w:val="28"/>
          <w:szCs w:val="28"/>
        </w:rPr>
        <w:t>Самарско</w:t>
      </w:r>
      <w:r w:rsidRPr="001939D0">
        <w:rPr>
          <w:rFonts w:ascii="Times New Roman" w:hAnsi="Times New Roman" w:cs="Times New Roman"/>
          <w:sz w:val="28"/>
          <w:szCs w:val="28"/>
        </w:rPr>
        <w:t>й  области;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- находятся в стадии ликвидации или банкротства;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- являются получателями аналогичных видов государственной поддержки.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3.3. Основан</w:t>
      </w:r>
      <w:r w:rsidR="0077363C">
        <w:rPr>
          <w:rFonts w:ascii="Times New Roman" w:hAnsi="Times New Roman" w:cs="Times New Roman"/>
          <w:sz w:val="28"/>
          <w:szCs w:val="28"/>
        </w:rPr>
        <w:t xml:space="preserve">иями для </w:t>
      </w:r>
      <w:r w:rsidR="00580E3B">
        <w:rPr>
          <w:rFonts w:ascii="Times New Roman" w:hAnsi="Times New Roman" w:cs="Times New Roman"/>
          <w:sz w:val="28"/>
          <w:szCs w:val="28"/>
        </w:rPr>
        <w:t xml:space="preserve">отказа </w:t>
      </w:r>
      <w:r w:rsidR="0077363C">
        <w:rPr>
          <w:rFonts w:ascii="Times New Roman" w:hAnsi="Times New Roman" w:cs="Times New Roman"/>
          <w:sz w:val="28"/>
          <w:szCs w:val="28"/>
        </w:rPr>
        <w:t>заявител</w:t>
      </w:r>
      <w:r w:rsidR="00580E3B">
        <w:rPr>
          <w:rFonts w:ascii="Times New Roman" w:hAnsi="Times New Roman" w:cs="Times New Roman"/>
          <w:sz w:val="28"/>
          <w:szCs w:val="28"/>
        </w:rPr>
        <w:t>ю для</w:t>
      </w:r>
      <w:r w:rsidR="0077363C">
        <w:rPr>
          <w:rFonts w:ascii="Times New Roman" w:hAnsi="Times New Roman" w:cs="Times New Roman"/>
          <w:sz w:val="28"/>
          <w:szCs w:val="28"/>
        </w:rPr>
        <w:t xml:space="preserve"> получени</w:t>
      </w:r>
      <w:r w:rsidR="00580E3B">
        <w:rPr>
          <w:rFonts w:ascii="Times New Roman" w:hAnsi="Times New Roman" w:cs="Times New Roman"/>
          <w:sz w:val="28"/>
          <w:szCs w:val="28"/>
        </w:rPr>
        <w:t>я</w:t>
      </w:r>
      <w:r w:rsidR="0077363C">
        <w:rPr>
          <w:rFonts w:ascii="Times New Roman" w:hAnsi="Times New Roman" w:cs="Times New Roman"/>
          <w:sz w:val="28"/>
          <w:szCs w:val="28"/>
        </w:rPr>
        <w:t xml:space="preserve"> субсиди</w:t>
      </w:r>
      <w:r w:rsidR="00580E3B">
        <w:rPr>
          <w:rFonts w:ascii="Times New Roman" w:hAnsi="Times New Roman" w:cs="Times New Roman"/>
          <w:sz w:val="28"/>
          <w:szCs w:val="28"/>
        </w:rPr>
        <w:t>и</w:t>
      </w:r>
      <w:r w:rsidRPr="001939D0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1) несоблюдение критериев и условий, установленных настоящим Порядком;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2) непредставление или неполное представление документов, указанных в пунктах 4.2 и 4.3 настоящего Порядка;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3) наличие в представленных документах недостоверных сведений.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</w:p>
    <w:p w:rsidR="001939D0" w:rsidRPr="001939D0" w:rsidRDefault="001939D0" w:rsidP="001939D0">
      <w:pPr>
        <w:autoSpaceDE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39D0">
        <w:rPr>
          <w:rFonts w:ascii="Times New Roman" w:hAnsi="Times New Roman" w:cs="Times New Roman"/>
          <w:b/>
          <w:bCs/>
          <w:sz w:val="28"/>
          <w:szCs w:val="28"/>
        </w:rPr>
        <w:t>4. Порядок представления документов для получения субсидий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4.1. Подача заявителем документов для получения субсидии осуществляется не позднее одного календарного года после осу</w:t>
      </w:r>
      <w:r>
        <w:rPr>
          <w:rFonts w:ascii="Times New Roman" w:hAnsi="Times New Roman" w:cs="Times New Roman"/>
          <w:sz w:val="28"/>
          <w:szCs w:val="28"/>
        </w:rPr>
        <w:t>ществления им соответствующих</w:t>
      </w:r>
      <w:r w:rsidR="0077363C">
        <w:rPr>
          <w:rFonts w:ascii="Times New Roman" w:hAnsi="Times New Roman" w:cs="Times New Roman"/>
          <w:sz w:val="28"/>
          <w:szCs w:val="28"/>
        </w:rPr>
        <w:t xml:space="preserve"> затрат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4.2. Заявитель представляет в  администрацию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1939D0">
        <w:rPr>
          <w:rFonts w:ascii="Times New Roman" w:hAnsi="Times New Roman" w:cs="Times New Roman"/>
          <w:sz w:val="28"/>
          <w:szCs w:val="28"/>
        </w:rPr>
        <w:t xml:space="preserve">  (далее - Администрация) следующие документы:</w:t>
      </w:r>
    </w:p>
    <w:p w:rsidR="002B2856" w:rsidRPr="001939D0" w:rsidRDefault="002B2856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копии учредительных и регистрационных документов, заверенные руководителем организации;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- заявление о предоставлении субсидии с указанием платежных реквизитов заявителя</w:t>
      </w:r>
      <w:r w:rsidR="00580E3B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580E3B"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 w:rsidR="00580E3B">
        <w:rPr>
          <w:rFonts w:ascii="Times New Roman" w:hAnsi="Times New Roman" w:cs="Times New Roman"/>
          <w:sz w:val="28"/>
          <w:szCs w:val="28"/>
        </w:rPr>
        <w:t>)</w:t>
      </w:r>
      <w:r w:rsidRPr="001939D0">
        <w:rPr>
          <w:rFonts w:ascii="Times New Roman" w:hAnsi="Times New Roman" w:cs="Times New Roman"/>
          <w:sz w:val="28"/>
          <w:szCs w:val="28"/>
        </w:rPr>
        <w:t>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- для индивидуального предпринимателя - копия паспорта, копия свидетельства о государственной регистрации в качестве индивидуального предпринимателя или свидетельства о внесении записи об индивидуальном предпринимателе в Единый государственный реестр индивидуальных предпринимателей;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- для юридического лица -  документ, подтверждающий факт внесения записи о юридическом лице в Единый государственный реестр юридически</w:t>
      </w:r>
      <w:r w:rsidR="002B2856">
        <w:rPr>
          <w:rFonts w:ascii="Times New Roman" w:hAnsi="Times New Roman" w:cs="Times New Roman"/>
          <w:sz w:val="28"/>
          <w:szCs w:val="28"/>
        </w:rPr>
        <w:t>х лиц</w:t>
      </w:r>
      <w:r w:rsidRPr="001939D0">
        <w:rPr>
          <w:rFonts w:ascii="Times New Roman" w:hAnsi="Times New Roman" w:cs="Times New Roman"/>
          <w:sz w:val="28"/>
          <w:szCs w:val="28"/>
        </w:rPr>
        <w:t>;</w:t>
      </w:r>
    </w:p>
    <w:p w:rsid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lastRenderedPageBreak/>
        <w:t>- справка налогового органа на последнюю отчетную дату об отсутствии у заявителя просроченной задолженности по налогам, иным обязательным платежам в бюджеты всех уровней;</w:t>
      </w:r>
    </w:p>
    <w:p w:rsidR="00580E3B" w:rsidRPr="001939D0" w:rsidRDefault="00580E3B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справка-расчет для получения субсидии (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>
        <w:rPr>
          <w:rFonts w:ascii="Times New Roman" w:hAnsi="Times New Roman" w:cs="Times New Roman"/>
          <w:sz w:val="28"/>
          <w:szCs w:val="28"/>
        </w:rPr>
        <w:t>);</w:t>
      </w:r>
    </w:p>
    <w:p w:rsidR="001939D0" w:rsidRPr="001939D0" w:rsidRDefault="001939D0" w:rsidP="002B2856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- справка о среднесписочной численности работников, среднемесячной заработной плате работников субъекта малого и среднего предпринима</w:t>
      </w:r>
      <w:r w:rsidR="002B2856">
        <w:rPr>
          <w:rFonts w:ascii="Times New Roman" w:hAnsi="Times New Roman" w:cs="Times New Roman"/>
          <w:sz w:val="28"/>
          <w:szCs w:val="28"/>
        </w:rPr>
        <w:t>тельства, заверенная заявителем</w:t>
      </w:r>
      <w:r w:rsidRPr="001939D0">
        <w:rPr>
          <w:rFonts w:ascii="Times New Roman" w:hAnsi="Times New Roman" w:cs="Times New Roman"/>
          <w:sz w:val="28"/>
          <w:szCs w:val="28"/>
        </w:rPr>
        <w:t>.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4.3. Кроме документов, предусмотренных пунктом 4.2 настоящего Порядка, заявитель представляет в Администрацию документы, подтверждающие фактически понесенные затраты по каждому виду расходов, требуемых заявителем к возмещению, в том числе: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4.3.1. для предоставления субсидии субъектам малого и среднего предпринимательства на компенсацию части затрат на приобретение основных средств: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 xml:space="preserve">- заверенные заявителем копии документов, подтверждающих приобретение им основных средств: договор (при наличии), счет, счет-фактура, </w:t>
      </w:r>
      <w:r w:rsidR="00E45E2C">
        <w:rPr>
          <w:rFonts w:ascii="Times New Roman" w:hAnsi="Times New Roman" w:cs="Times New Roman"/>
          <w:sz w:val="28"/>
          <w:szCs w:val="28"/>
        </w:rPr>
        <w:t xml:space="preserve">товарная </w:t>
      </w:r>
      <w:r w:rsidRPr="001939D0">
        <w:rPr>
          <w:rFonts w:ascii="Times New Roman" w:hAnsi="Times New Roman" w:cs="Times New Roman"/>
          <w:sz w:val="28"/>
          <w:szCs w:val="28"/>
        </w:rPr>
        <w:t>накладная, кассовый чек</w:t>
      </w:r>
      <w:r w:rsidR="00E45E2C">
        <w:rPr>
          <w:rFonts w:ascii="Times New Roman" w:hAnsi="Times New Roman" w:cs="Times New Roman"/>
          <w:sz w:val="28"/>
          <w:szCs w:val="28"/>
        </w:rPr>
        <w:t xml:space="preserve">, </w:t>
      </w:r>
      <w:r w:rsidR="00E45E2C">
        <w:rPr>
          <w:rFonts w:ascii="Times New Roman" w:hAnsi="Times New Roman"/>
          <w:sz w:val="28"/>
          <w:szCs w:val="28"/>
        </w:rPr>
        <w:t>платёжные поручения</w:t>
      </w:r>
      <w:r w:rsidR="002541E6">
        <w:rPr>
          <w:rFonts w:ascii="Times New Roman" w:hAnsi="Times New Roman"/>
          <w:sz w:val="28"/>
          <w:szCs w:val="28"/>
        </w:rPr>
        <w:t>, товарный чек, квитанции к приходному кассовому ордеру</w:t>
      </w:r>
      <w:r w:rsidRPr="001939D0">
        <w:rPr>
          <w:rFonts w:ascii="Times New Roman" w:hAnsi="Times New Roman" w:cs="Times New Roman"/>
          <w:sz w:val="28"/>
          <w:szCs w:val="28"/>
        </w:rPr>
        <w:t xml:space="preserve"> и другие документы;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- заверенную заявителем копию технического паспорта основного средства (при наличии);</w:t>
      </w:r>
    </w:p>
    <w:p w:rsidR="001939D0" w:rsidRDefault="001357F1" w:rsidP="001357F1">
      <w:pPr>
        <w:autoSpaceDE w:val="0"/>
        <w:ind w:left="540"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939D0">
        <w:rPr>
          <w:rFonts w:ascii="Times New Roman" w:hAnsi="Times New Roman" w:cs="Times New Roman"/>
          <w:sz w:val="28"/>
          <w:szCs w:val="28"/>
        </w:rPr>
        <w:t xml:space="preserve"> </w:t>
      </w:r>
      <w:r w:rsidR="001939D0" w:rsidRPr="001939D0">
        <w:rPr>
          <w:rFonts w:ascii="Times New Roman" w:hAnsi="Times New Roman" w:cs="Times New Roman"/>
          <w:sz w:val="28"/>
          <w:szCs w:val="28"/>
        </w:rPr>
        <w:t>обоснование необходимости приобретения основного средства с указанием цели расходования полученных финансовых средств.</w:t>
      </w:r>
    </w:p>
    <w:p w:rsidR="001357F1" w:rsidRDefault="001357F1" w:rsidP="001357F1">
      <w:pPr>
        <w:autoSpaceDE w:val="0"/>
        <w:ind w:righ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4.3.2. </w:t>
      </w:r>
      <w:r w:rsidRPr="001939D0">
        <w:rPr>
          <w:rFonts w:ascii="Times New Roman" w:hAnsi="Times New Roman" w:cs="Times New Roman"/>
          <w:sz w:val="28"/>
          <w:szCs w:val="28"/>
        </w:rPr>
        <w:t xml:space="preserve">для предоставления субсидии  субъектам малого предпринимательства на возмещение части затрат связанных </w:t>
      </w:r>
      <w:r>
        <w:rPr>
          <w:rFonts w:ascii="Times New Roman" w:hAnsi="Times New Roman" w:cs="Times New Roman"/>
          <w:sz w:val="28"/>
          <w:szCs w:val="28"/>
        </w:rPr>
        <w:t>с открытием новых рабочих мест и увеличением штатных единиц:</w:t>
      </w:r>
    </w:p>
    <w:p w:rsidR="00580E3B" w:rsidRDefault="00580E3B" w:rsidP="001357F1">
      <w:pPr>
        <w:autoSpaceDE w:val="0"/>
        <w:ind w:righ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копии приказов о принятии на работу;</w:t>
      </w:r>
    </w:p>
    <w:p w:rsidR="001357F1" w:rsidRPr="001939D0" w:rsidRDefault="001357F1" w:rsidP="001357F1">
      <w:pPr>
        <w:autoSpaceDE w:val="0"/>
        <w:ind w:righ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939D0">
        <w:rPr>
          <w:rFonts w:ascii="Times New Roman" w:hAnsi="Times New Roman" w:cs="Times New Roman"/>
          <w:sz w:val="28"/>
          <w:szCs w:val="28"/>
        </w:rPr>
        <w:t>заверенные заявителем копии документов, подтверждающих понесенные расходы</w:t>
      </w:r>
      <w:r w:rsidR="0077363C">
        <w:rPr>
          <w:rFonts w:ascii="Times New Roman" w:hAnsi="Times New Roman" w:cs="Times New Roman"/>
          <w:sz w:val="28"/>
          <w:szCs w:val="28"/>
        </w:rPr>
        <w:t>.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4.3.</w:t>
      </w:r>
      <w:r w:rsidR="001357F1">
        <w:rPr>
          <w:rFonts w:ascii="Times New Roman" w:hAnsi="Times New Roman" w:cs="Times New Roman"/>
          <w:sz w:val="28"/>
          <w:szCs w:val="28"/>
        </w:rPr>
        <w:t>3</w:t>
      </w:r>
      <w:r w:rsidRPr="001939D0">
        <w:rPr>
          <w:rFonts w:ascii="Times New Roman" w:hAnsi="Times New Roman" w:cs="Times New Roman"/>
          <w:sz w:val="28"/>
          <w:szCs w:val="28"/>
        </w:rPr>
        <w:t>.  для предоставления субсидии  субъектам малого предпринимательства на возмещение части затрат связанных с регистрацией юридического лица или индивидуального предпринимателя, началом предпринимательской деятельности:</w:t>
      </w:r>
    </w:p>
    <w:p w:rsidR="001939D0" w:rsidRPr="001939D0" w:rsidRDefault="001357F1" w:rsidP="001357F1">
      <w:pPr>
        <w:autoSpaceDE w:val="0"/>
        <w:ind w:left="540"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939D0" w:rsidRPr="001939D0">
        <w:rPr>
          <w:rFonts w:ascii="Times New Roman" w:hAnsi="Times New Roman" w:cs="Times New Roman"/>
          <w:sz w:val="28"/>
          <w:szCs w:val="28"/>
        </w:rPr>
        <w:t>заверенные заявителем копии документов, по</w:t>
      </w:r>
      <w:r>
        <w:rPr>
          <w:rFonts w:ascii="Times New Roman" w:hAnsi="Times New Roman" w:cs="Times New Roman"/>
          <w:sz w:val="28"/>
          <w:szCs w:val="28"/>
        </w:rPr>
        <w:t>дтверждающих понесенные расходы.</w:t>
      </w:r>
    </w:p>
    <w:p w:rsidR="001939D0" w:rsidRPr="001939D0" w:rsidRDefault="002541E6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</w:t>
      </w:r>
      <w:r w:rsidR="001939D0" w:rsidRPr="001939D0">
        <w:rPr>
          <w:rFonts w:ascii="Times New Roman" w:hAnsi="Times New Roman" w:cs="Times New Roman"/>
          <w:sz w:val="28"/>
          <w:szCs w:val="28"/>
        </w:rPr>
        <w:t>.   Администрация   осуществляет регистрацию документов, представленных заявителями, в день подачи с указанием номера и даты регистрации.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939D0" w:rsidRPr="001939D0" w:rsidRDefault="001939D0" w:rsidP="001939D0">
      <w:pPr>
        <w:autoSpaceDE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39D0">
        <w:rPr>
          <w:rFonts w:ascii="Times New Roman" w:hAnsi="Times New Roman" w:cs="Times New Roman"/>
          <w:b/>
          <w:bCs/>
          <w:sz w:val="28"/>
          <w:szCs w:val="28"/>
        </w:rPr>
        <w:t>5.</w:t>
      </w:r>
      <w:r w:rsidR="0077363C">
        <w:rPr>
          <w:rFonts w:ascii="Times New Roman" w:hAnsi="Times New Roman" w:cs="Times New Roman"/>
          <w:b/>
          <w:bCs/>
          <w:sz w:val="28"/>
          <w:szCs w:val="28"/>
        </w:rPr>
        <w:t xml:space="preserve"> Порядок </w:t>
      </w:r>
      <w:r w:rsidR="00EC08D9">
        <w:rPr>
          <w:rFonts w:ascii="Times New Roman" w:hAnsi="Times New Roman" w:cs="Times New Roman"/>
          <w:b/>
          <w:bCs/>
          <w:sz w:val="28"/>
          <w:szCs w:val="28"/>
        </w:rPr>
        <w:t>распределения субсидий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5</w:t>
      </w:r>
      <w:r w:rsidR="002B2856">
        <w:rPr>
          <w:rFonts w:ascii="Times New Roman" w:hAnsi="Times New Roman" w:cs="Times New Roman"/>
          <w:sz w:val="28"/>
          <w:szCs w:val="28"/>
        </w:rPr>
        <w:t>.1</w:t>
      </w:r>
      <w:r w:rsidRPr="001939D0">
        <w:rPr>
          <w:rFonts w:ascii="Times New Roman" w:hAnsi="Times New Roman" w:cs="Times New Roman"/>
          <w:sz w:val="28"/>
          <w:szCs w:val="28"/>
        </w:rPr>
        <w:t xml:space="preserve">. </w:t>
      </w:r>
      <w:r w:rsidR="002B2856">
        <w:rPr>
          <w:rFonts w:ascii="Times New Roman" w:hAnsi="Times New Roman" w:cs="Times New Roman"/>
          <w:sz w:val="28"/>
          <w:szCs w:val="28"/>
        </w:rPr>
        <w:t xml:space="preserve">Отбор получателей субсидии </w:t>
      </w:r>
      <w:r w:rsidRPr="001939D0">
        <w:rPr>
          <w:rFonts w:ascii="Times New Roman" w:hAnsi="Times New Roman" w:cs="Times New Roman"/>
          <w:sz w:val="28"/>
          <w:szCs w:val="28"/>
        </w:rPr>
        <w:t>осуществляет</w:t>
      </w:r>
      <w:r w:rsidR="002B2856">
        <w:rPr>
          <w:rFonts w:ascii="Times New Roman" w:hAnsi="Times New Roman" w:cs="Times New Roman"/>
          <w:sz w:val="28"/>
          <w:szCs w:val="28"/>
        </w:rPr>
        <w:t xml:space="preserve"> созданная </w:t>
      </w:r>
      <w:r w:rsidR="002B2856" w:rsidRPr="001939D0">
        <w:rPr>
          <w:rFonts w:ascii="Times New Roman" w:hAnsi="Times New Roman" w:cs="Times New Roman"/>
          <w:sz w:val="28"/>
          <w:szCs w:val="28"/>
        </w:rPr>
        <w:t>распоряжением</w:t>
      </w:r>
      <w:r w:rsidR="002B2856">
        <w:rPr>
          <w:rFonts w:ascii="Times New Roman" w:hAnsi="Times New Roman" w:cs="Times New Roman"/>
          <w:sz w:val="28"/>
          <w:szCs w:val="28"/>
        </w:rPr>
        <w:t xml:space="preserve"> Главы</w:t>
      </w:r>
      <w:r w:rsidR="002B2856" w:rsidRPr="001939D0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2B2856">
        <w:rPr>
          <w:rFonts w:ascii="Times New Roman" w:hAnsi="Times New Roman" w:cs="Times New Roman"/>
          <w:sz w:val="28"/>
          <w:szCs w:val="28"/>
        </w:rPr>
        <w:t xml:space="preserve"> </w:t>
      </w:r>
      <w:r w:rsidRPr="001939D0">
        <w:rPr>
          <w:rFonts w:ascii="Times New Roman" w:hAnsi="Times New Roman" w:cs="Times New Roman"/>
          <w:sz w:val="28"/>
          <w:szCs w:val="28"/>
        </w:rPr>
        <w:t xml:space="preserve">комиссия по предоставлению субсидий субъектам малого и среднего предпринимательства </w:t>
      </w:r>
      <w:r w:rsidR="00CF5088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 w:rsidR="00CF5088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2B2856">
        <w:rPr>
          <w:rFonts w:ascii="Times New Roman" w:hAnsi="Times New Roman" w:cs="Times New Roman"/>
          <w:sz w:val="28"/>
          <w:szCs w:val="28"/>
        </w:rPr>
        <w:t xml:space="preserve"> </w:t>
      </w:r>
      <w:r w:rsidRPr="001939D0">
        <w:rPr>
          <w:rFonts w:ascii="Times New Roman" w:hAnsi="Times New Roman" w:cs="Times New Roman"/>
          <w:sz w:val="28"/>
          <w:szCs w:val="28"/>
        </w:rPr>
        <w:t>(далее –</w:t>
      </w:r>
      <w:r w:rsidR="002B2856">
        <w:rPr>
          <w:rFonts w:ascii="Times New Roman" w:hAnsi="Times New Roman" w:cs="Times New Roman"/>
          <w:sz w:val="28"/>
          <w:szCs w:val="28"/>
        </w:rPr>
        <w:t xml:space="preserve"> </w:t>
      </w:r>
      <w:r w:rsidRPr="001939D0">
        <w:rPr>
          <w:rFonts w:ascii="Times New Roman" w:hAnsi="Times New Roman" w:cs="Times New Roman"/>
          <w:sz w:val="28"/>
          <w:szCs w:val="28"/>
        </w:rPr>
        <w:t>комиссия).</w:t>
      </w:r>
    </w:p>
    <w:p w:rsidR="002B2856" w:rsidRDefault="001939D0" w:rsidP="002B2856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lastRenderedPageBreak/>
        <w:t>Прием заяв</w:t>
      </w:r>
      <w:r w:rsidR="0077363C">
        <w:rPr>
          <w:rFonts w:ascii="Times New Roman" w:hAnsi="Times New Roman" w:cs="Times New Roman"/>
          <w:sz w:val="28"/>
          <w:szCs w:val="28"/>
        </w:rPr>
        <w:t>лений</w:t>
      </w:r>
      <w:r w:rsidRPr="001939D0">
        <w:rPr>
          <w:rFonts w:ascii="Times New Roman" w:hAnsi="Times New Roman" w:cs="Times New Roman"/>
          <w:sz w:val="28"/>
          <w:szCs w:val="28"/>
        </w:rPr>
        <w:t xml:space="preserve"> на предоставление субсидии в текущем финансовом году завершается 1 декабря.</w:t>
      </w:r>
    </w:p>
    <w:p w:rsidR="001939D0" w:rsidRPr="001939D0" w:rsidRDefault="002B2856" w:rsidP="002B2856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 </w:t>
      </w:r>
      <w:r w:rsidR="001939D0" w:rsidRPr="001939D0">
        <w:rPr>
          <w:rFonts w:ascii="Times New Roman" w:hAnsi="Times New Roman" w:cs="Times New Roman"/>
          <w:sz w:val="28"/>
          <w:szCs w:val="28"/>
        </w:rPr>
        <w:t>При распределении в полном объеме бюджетных средств, предусмотренных на предоставление субсидии в текущем финансовом году, прекращается прием заяв</w:t>
      </w:r>
      <w:r w:rsidR="0077363C">
        <w:rPr>
          <w:rFonts w:ascii="Times New Roman" w:hAnsi="Times New Roman" w:cs="Times New Roman"/>
          <w:sz w:val="28"/>
          <w:szCs w:val="28"/>
        </w:rPr>
        <w:t>лений</w:t>
      </w:r>
      <w:r w:rsidR="001939D0" w:rsidRPr="001939D0">
        <w:rPr>
          <w:rFonts w:ascii="Times New Roman" w:hAnsi="Times New Roman" w:cs="Times New Roman"/>
          <w:sz w:val="28"/>
          <w:szCs w:val="28"/>
        </w:rPr>
        <w:t>, рассмотрение заяв</w:t>
      </w:r>
      <w:r w:rsidR="0077363C">
        <w:rPr>
          <w:rFonts w:ascii="Times New Roman" w:hAnsi="Times New Roman" w:cs="Times New Roman"/>
          <w:sz w:val="28"/>
          <w:szCs w:val="28"/>
        </w:rPr>
        <w:t>лений</w:t>
      </w:r>
      <w:r w:rsidR="001939D0" w:rsidRPr="001939D0">
        <w:rPr>
          <w:rFonts w:ascii="Times New Roman" w:hAnsi="Times New Roman" w:cs="Times New Roman"/>
          <w:sz w:val="28"/>
          <w:szCs w:val="28"/>
        </w:rPr>
        <w:t>, предоставление субсидий.</w:t>
      </w:r>
    </w:p>
    <w:p w:rsidR="001939D0" w:rsidRPr="001939D0" w:rsidRDefault="002B2856" w:rsidP="002B2856">
      <w:pPr>
        <w:autoSpaceDE w:val="0"/>
        <w:ind w:righ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5.3. Отдел экономики и реформ Администрации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(далее - организатор)</w:t>
      </w:r>
      <w:r w:rsidR="001939D0" w:rsidRPr="001939D0">
        <w:rPr>
          <w:rFonts w:ascii="Times New Roman" w:hAnsi="Times New Roman" w:cs="Times New Roman"/>
          <w:sz w:val="28"/>
          <w:szCs w:val="28"/>
        </w:rPr>
        <w:t xml:space="preserve"> осуществляет предварительное рассмотрение </w:t>
      </w:r>
      <w:r>
        <w:rPr>
          <w:rFonts w:ascii="Times New Roman" w:hAnsi="Times New Roman" w:cs="Times New Roman"/>
          <w:sz w:val="28"/>
          <w:szCs w:val="28"/>
        </w:rPr>
        <w:t>заявлений</w:t>
      </w:r>
      <w:r w:rsidR="001939D0" w:rsidRPr="001939D0">
        <w:rPr>
          <w:rFonts w:ascii="Times New Roman" w:hAnsi="Times New Roman" w:cs="Times New Roman"/>
          <w:sz w:val="28"/>
          <w:szCs w:val="28"/>
        </w:rPr>
        <w:t xml:space="preserve"> в течени</w:t>
      </w:r>
      <w:r w:rsidR="002541E6">
        <w:rPr>
          <w:rFonts w:ascii="Times New Roman" w:hAnsi="Times New Roman" w:cs="Times New Roman"/>
          <w:sz w:val="28"/>
          <w:szCs w:val="28"/>
        </w:rPr>
        <w:t>е</w:t>
      </w:r>
      <w:r w:rsidR="001939D0" w:rsidRPr="001939D0">
        <w:rPr>
          <w:rFonts w:ascii="Times New Roman" w:hAnsi="Times New Roman" w:cs="Times New Roman"/>
          <w:sz w:val="28"/>
          <w:szCs w:val="28"/>
        </w:rPr>
        <w:t xml:space="preserve"> 5 рабочих дней со дня получения документов: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- рассматривает представленные документы на предмет их соответствия  п.</w:t>
      </w:r>
      <w:r w:rsidR="002541E6">
        <w:rPr>
          <w:rFonts w:ascii="Times New Roman" w:hAnsi="Times New Roman" w:cs="Times New Roman"/>
          <w:sz w:val="28"/>
          <w:szCs w:val="28"/>
        </w:rPr>
        <w:t xml:space="preserve">3.1, 3.2, </w:t>
      </w:r>
      <w:r w:rsidRPr="001939D0">
        <w:rPr>
          <w:rFonts w:ascii="Times New Roman" w:hAnsi="Times New Roman" w:cs="Times New Roman"/>
          <w:sz w:val="28"/>
          <w:szCs w:val="28"/>
        </w:rPr>
        <w:t>4.2</w:t>
      </w:r>
      <w:r w:rsidR="002541E6">
        <w:rPr>
          <w:rFonts w:ascii="Times New Roman" w:hAnsi="Times New Roman" w:cs="Times New Roman"/>
          <w:sz w:val="28"/>
          <w:szCs w:val="28"/>
        </w:rPr>
        <w:t>, 4.3</w:t>
      </w:r>
      <w:r w:rsidRPr="001939D0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1939D0" w:rsidRPr="001939D0" w:rsidRDefault="001939D0" w:rsidP="001939D0">
      <w:pPr>
        <w:numPr>
          <w:ilvl w:val="2"/>
          <w:numId w:val="7"/>
        </w:numPr>
        <w:autoSpaceDE w:val="0"/>
        <w:ind w:left="0" w:right="0"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проверяет документы, подтверждающие целевые расходы Заявителя, определяет их долю в общей сумме заявленной субсидии;</w:t>
      </w:r>
    </w:p>
    <w:p w:rsidR="001939D0" w:rsidRPr="001939D0" w:rsidRDefault="001939D0" w:rsidP="001939D0">
      <w:pPr>
        <w:numPr>
          <w:ilvl w:val="2"/>
          <w:numId w:val="7"/>
        </w:numPr>
        <w:autoSpaceDE w:val="0"/>
        <w:ind w:left="0" w:right="0"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назначает дату рассмотрения заяв</w:t>
      </w:r>
      <w:r w:rsidR="002B2856">
        <w:rPr>
          <w:rFonts w:ascii="Times New Roman" w:hAnsi="Times New Roman" w:cs="Times New Roman"/>
          <w:sz w:val="28"/>
          <w:szCs w:val="28"/>
        </w:rPr>
        <w:t>лений</w:t>
      </w:r>
      <w:r w:rsidRPr="001939D0">
        <w:rPr>
          <w:rFonts w:ascii="Times New Roman" w:hAnsi="Times New Roman" w:cs="Times New Roman"/>
          <w:sz w:val="28"/>
          <w:szCs w:val="28"/>
        </w:rPr>
        <w:t>. Заседания комиссии проводятся не реже одного раза в квартал.</w:t>
      </w:r>
    </w:p>
    <w:p w:rsidR="001939D0" w:rsidRPr="001939D0" w:rsidRDefault="002B2856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</w:t>
      </w:r>
      <w:r w:rsidR="001939D0" w:rsidRPr="001939D0">
        <w:rPr>
          <w:rFonts w:ascii="Times New Roman" w:hAnsi="Times New Roman" w:cs="Times New Roman"/>
          <w:sz w:val="28"/>
          <w:szCs w:val="28"/>
        </w:rPr>
        <w:t xml:space="preserve">. В целях получения более полной информации о заявителе Организатор вправе направить запросы в органы исполнительной власти </w:t>
      </w:r>
      <w:r w:rsidR="00817DE0">
        <w:rPr>
          <w:rFonts w:ascii="Times New Roman" w:hAnsi="Times New Roman" w:cs="Times New Roman"/>
          <w:sz w:val="28"/>
          <w:szCs w:val="28"/>
        </w:rPr>
        <w:t>Самарс</w:t>
      </w:r>
      <w:r w:rsidR="001939D0" w:rsidRPr="001939D0">
        <w:rPr>
          <w:rFonts w:ascii="Times New Roman" w:hAnsi="Times New Roman" w:cs="Times New Roman"/>
          <w:sz w:val="28"/>
          <w:szCs w:val="28"/>
        </w:rPr>
        <w:t xml:space="preserve">кой области, территориальные органы федеральных органов исполнительной власти по </w:t>
      </w:r>
      <w:r w:rsidR="00817DE0">
        <w:rPr>
          <w:rFonts w:ascii="Times New Roman" w:hAnsi="Times New Roman" w:cs="Times New Roman"/>
          <w:sz w:val="28"/>
          <w:szCs w:val="28"/>
        </w:rPr>
        <w:t xml:space="preserve">муниципальному району </w:t>
      </w:r>
      <w:proofErr w:type="spellStart"/>
      <w:r w:rsidR="00817DE0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1939D0" w:rsidRPr="001939D0">
        <w:rPr>
          <w:rFonts w:ascii="Times New Roman" w:hAnsi="Times New Roman" w:cs="Times New Roman"/>
          <w:sz w:val="28"/>
          <w:szCs w:val="28"/>
        </w:rPr>
        <w:t xml:space="preserve">, органы местного самоуправления </w:t>
      </w:r>
      <w:r w:rsidR="00817DE0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 w:rsidR="00817DE0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1939D0" w:rsidRPr="001939D0">
        <w:rPr>
          <w:rFonts w:ascii="Times New Roman" w:hAnsi="Times New Roman" w:cs="Times New Roman"/>
          <w:sz w:val="28"/>
          <w:szCs w:val="28"/>
        </w:rPr>
        <w:t>, а также в кредитные и иные организации о характеристике деятельности заявителя.</w:t>
      </w:r>
    </w:p>
    <w:p w:rsidR="001939D0" w:rsidRPr="002B2856" w:rsidRDefault="001939D0" w:rsidP="002B2856">
      <w:pPr>
        <w:pStyle w:val="a3"/>
        <w:numPr>
          <w:ilvl w:val="1"/>
          <w:numId w:val="9"/>
        </w:numPr>
        <w:autoSpaceDE w:val="0"/>
        <w:ind w:left="0" w:right="0" w:firstLine="567"/>
        <w:rPr>
          <w:rFonts w:ascii="Times New Roman" w:hAnsi="Times New Roman" w:cs="Times New Roman"/>
          <w:sz w:val="28"/>
          <w:szCs w:val="28"/>
        </w:rPr>
      </w:pPr>
      <w:r w:rsidRPr="002B2856">
        <w:rPr>
          <w:rFonts w:ascii="Times New Roman" w:hAnsi="Times New Roman" w:cs="Times New Roman"/>
          <w:sz w:val="28"/>
          <w:szCs w:val="28"/>
        </w:rPr>
        <w:t>Решение о предоставлении (об отказе в предоставлении) субсидий субъектам малого и среднего предпринимательства принимается по итогам рассмотрения комиссией   документов в течение 5 рабочих дней со дня заседания комиссии.</w:t>
      </w:r>
    </w:p>
    <w:p w:rsidR="001939D0" w:rsidRPr="002B2856" w:rsidRDefault="001939D0" w:rsidP="002B2856">
      <w:pPr>
        <w:pStyle w:val="a3"/>
        <w:numPr>
          <w:ilvl w:val="1"/>
          <w:numId w:val="8"/>
        </w:numPr>
        <w:tabs>
          <w:tab w:val="clear" w:pos="840"/>
          <w:tab w:val="num" w:pos="0"/>
        </w:tabs>
        <w:autoSpaceDE w:val="0"/>
        <w:ind w:left="0" w:right="0" w:firstLine="567"/>
        <w:rPr>
          <w:rFonts w:ascii="Times New Roman" w:hAnsi="Times New Roman" w:cs="Times New Roman"/>
          <w:sz w:val="28"/>
          <w:szCs w:val="28"/>
        </w:rPr>
      </w:pPr>
      <w:r w:rsidRPr="002B2856">
        <w:rPr>
          <w:rFonts w:ascii="Times New Roman" w:hAnsi="Times New Roman" w:cs="Times New Roman"/>
          <w:sz w:val="28"/>
          <w:szCs w:val="28"/>
        </w:rPr>
        <w:t xml:space="preserve"> Заседания комиссии являются правомочными при наличии не менее половины его членов. Решение комиссии принимается простым большинством голосов от числа присутствующих на заседании комиссии.</w:t>
      </w:r>
    </w:p>
    <w:p w:rsidR="001939D0" w:rsidRPr="001939D0" w:rsidRDefault="001939D0" w:rsidP="001939D0">
      <w:pPr>
        <w:numPr>
          <w:ilvl w:val="1"/>
          <w:numId w:val="8"/>
        </w:numPr>
        <w:autoSpaceDE w:val="0"/>
        <w:ind w:left="0" w:right="0"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 xml:space="preserve"> Решение комиссии оформляется протоколом, который подписывается председателем комиссии или его заместителем, председательствующим на заседании комиссии, членами, присутствующими на заседании комиссии, и секретарем комиссии.</w:t>
      </w:r>
    </w:p>
    <w:p w:rsidR="001939D0" w:rsidRPr="001939D0" w:rsidRDefault="001939D0" w:rsidP="001939D0">
      <w:pPr>
        <w:numPr>
          <w:ilvl w:val="1"/>
          <w:numId w:val="8"/>
        </w:numPr>
        <w:autoSpaceDE w:val="0"/>
        <w:ind w:left="0" w:right="0"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 xml:space="preserve"> В случае положительного решения о предоставлении субсидий вносится запись в реестр субъектов малого и среднего предпринимательства - получателей поддержки. В случае принятия решения о предоставлении (об отказе в предоставлении) субсидий в течение 5 рабочих дней </w:t>
      </w:r>
      <w:proofErr w:type="gramStart"/>
      <w:r w:rsidRPr="001939D0">
        <w:rPr>
          <w:rFonts w:ascii="Times New Roman" w:hAnsi="Times New Roman" w:cs="Times New Roman"/>
          <w:sz w:val="28"/>
          <w:szCs w:val="28"/>
        </w:rPr>
        <w:t>с даты принятия</w:t>
      </w:r>
      <w:proofErr w:type="gramEnd"/>
      <w:r w:rsidRPr="001939D0">
        <w:rPr>
          <w:rFonts w:ascii="Times New Roman" w:hAnsi="Times New Roman" w:cs="Times New Roman"/>
          <w:sz w:val="28"/>
          <w:szCs w:val="28"/>
        </w:rPr>
        <w:t xml:space="preserve"> соответствующего решения секретарем комиссии в адрес заявителя направляется уведомление о принятом решении.</w:t>
      </w:r>
    </w:p>
    <w:p w:rsidR="001939D0" w:rsidRPr="001939D0" w:rsidRDefault="001939D0" w:rsidP="001939D0">
      <w:pPr>
        <w:numPr>
          <w:ilvl w:val="1"/>
          <w:numId w:val="8"/>
        </w:numPr>
        <w:autoSpaceDE w:val="0"/>
        <w:ind w:left="0" w:right="0"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При принятии решения о предоставлении субсидий комиссией учитываются: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- наличие</w:t>
      </w:r>
      <w:r w:rsidR="00BC5EA2">
        <w:rPr>
          <w:rFonts w:ascii="Times New Roman" w:hAnsi="Times New Roman" w:cs="Times New Roman"/>
          <w:sz w:val="28"/>
          <w:szCs w:val="28"/>
        </w:rPr>
        <w:t xml:space="preserve"> (в пределах поступивших средств по налогам, взимаемым в связи с применением упрощенной системы налогообложения в текущем году)</w:t>
      </w:r>
      <w:r w:rsidRPr="001939D0">
        <w:rPr>
          <w:rFonts w:ascii="Times New Roman" w:hAnsi="Times New Roman" w:cs="Times New Roman"/>
          <w:sz w:val="28"/>
          <w:szCs w:val="28"/>
        </w:rPr>
        <w:t xml:space="preserve"> и объемы средств на предоставление субсидий в составе расходов бюджета </w:t>
      </w:r>
      <w:r w:rsidR="00BC5EA2">
        <w:rPr>
          <w:rFonts w:ascii="Times New Roman" w:hAnsi="Times New Roman" w:cs="Times New Roman"/>
          <w:sz w:val="28"/>
          <w:szCs w:val="28"/>
        </w:rPr>
        <w:t>района</w:t>
      </w:r>
      <w:r w:rsidRPr="001939D0">
        <w:rPr>
          <w:rFonts w:ascii="Times New Roman" w:hAnsi="Times New Roman" w:cs="Times New Roman"/>
          <w:sz w:val="28"/>
          <w:szCs w:val="28"/>
        </w:rPr>
        <w:t xml:space="preserve"> на текущий финансовый год, предусмотренных на реализацию  </w:t>
      </w:r>
      <w:r w:rsidR="00BC5EA2">
        <w:rPr>
          <w:rFonts w:ascii="Times New Roman" w:hAnsi="Times New Roman" w:cs="Times New Roman"/>
          <w:sz w:val="28"/>
          <w:szCs w:val="28"/>
        </w:rPr>
        <w:lastRenderedPageBreak/>
        <w:t>муниципальной</w:t>
      </w:r>
      <w:r w:rsidRPr="001939D0">
        <w:rPr>
          <w:rFonts w:ascii="Times New Roman" w:hAnsi="Times New Roman" w:cs="Times New Roman"/>
          <w:sz w:val="28"/>
          <w:szCs w:val="28"/>
        </w:rPr>
        <w:t xml:space="preserve"> </w:t>
      </w:r>
      <w:r w:rsidR="00BC5EA2">
        <w:rPr>
          <w:rFonts w:ascii="Times New Roman" w:hAnsi="Times New Roman" w:cs="Times New Roman"/>
          <w:sz w:val="28"/>
          <w:szCs w:val="28"/>
        </w:rPr>
        <w:t>п</w:t>
      </w:r>
      <w:r w:rsidRPr="001939D0">
        <w:rPr>
          <w:rFonts w:ascii="Times New Roman" w:hAnsi="Times New Roman" w:cs="Times New Roman"/>
          <w:sz w:val="28"/>
          <w:szCs w:val="28"/>
        </w:rPr>
        <w:t>рограммы «</w:t>
      </w:r>
      <w:r w:rsidR="00817DE0" w:rsidRPr="00030E4E">
        <w:rPr>
          <w:rFonts w:ascii="Times New Roman" w:hAnsi="Times New Roman" w:cs="Times New Roman"/>
          <w:sz w:val="28"/>
          <w:szCs w:val="28"/>
        </w:rPr>
        <w:t xml:space="preserve">Развитие малого и среднего предпринимательства в муниципальном районе </w:t>
      </w:r>
      <w:proofErr w:type="spellStart"/>
      <w:r w:rsidR="00817DE0" w:rsidRPr="00030E4E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817DE0" w:rsidRPr="00030E4E">
        <w:rPr>
          <w:rFonts w:ascii="Times New Roman" w:hAnsi="Times New Roman" w:cs="Times New Roman"/>
          <w:sz w:val="28"/>
          <w:szCs w:val="28"/>
        </w:rPr>
        <w:t>» на 201</w:t>
      </w:r>
      <w:r w:rsidR="00817DE0">
        <w:rPr>
          <w:rFonts w:ascii="Times New Roman" w:hAnsi="Times New Roman" w:cs="Times New Roman"/>
          <w:sz w:val="28"/>
          <w:szCs w:val="28"/>
        </w:rPr>
        <w:t>8-202</w:t>
      </w:r>
      <w:r w:rsidR="00092D6F">
        <w:rPr>
          <w:rFonts w:ascii="Times New Roman" w:hAnsi="Times New Roman" w:cs="Times New Roman"/>
          <w:sz w:val="28"/>
          <w:szCs w:val="28"/>
        </w:rPr>
        <w:t>4</w:t>
      </w:r>
      <w:r w:rsidR="00817DE0" w:rsidRPr="00030E4E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1939D0">
        <w:rPr>
          <w:rFonts w:ascii="Times New Roman" w:hAnsi="Times New Roman" w:cs="Times New Roman"/>
          <w:sz w:val="28"/>
          <w:szCs w:val="28"/>
        </w:rPr>
        <w:t>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- очередность предоставления заяв</w:t>
      </w:r>
      <w:r w:rsidR="002B2856">
        <w:rPr>
          <w:rFonts w:ascii="Times New Roman" w:hAnsi="Times New Roman" w:cs="Times New Roman"/>
          <w:sz w:val="28"/>
          <w:szCs w:val="28"/>
        </w:rPr>
        <w:t>лений</w:t>
      </w:r>
      <w:r w:rsidRPr="001939D0">
        <w:rPr>
          <w:rFonts w:ascii="Times New Roman" w:hAnsi="Times New Roman" w:cs="Times New Roman"/>
          <w:sz w:val="28"/>
          <w:szCs w:val="28"/>
        </w:rPr>
        <w:t>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- соответствие заявителя следующим критериям отбора в соответствии с пунктом 3.1 настоящего Порядка.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5.12 Решение о предоставлении субсидий оформляется постановлением Администрации (далее - постановление).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5.13. В случае принятия комиссией положительного решения о предоставлении субсидии Администрация заключает с заявителем соответствующее соглашение (договор) о предоставлении ему указанной субсидии.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 xml:space="preserve">5.14. Субсидии предоставляются заявителю посредством зачисления денежных средств на банковский счет заявителя, открытый в кредитной организации, в </w:t>
      </w:r>
      <w:proofErr w:type="gramStart"/>
      <w:r w:rsidRPr="001939D0">
        <w:rPr>
          <w:rFonts w:ascii="Times New Roman" w:hAnsi="Times New Roman" w:cs="Times New Roman"/>
          <w:sz w:val="28"/>
          <w:szCs w:val="28"/>
        </w:rPr>
        <w:t>сроки</w:t>
      </w:r>
      <w:proofErr w:type="gramEnd"/>
      <w:r w:rsidRPr="001939D0">
        <w:rPr>
          <w:rFonts w:ascii="Times New Roman" w:hAnsi="Times New Roman" w:cs="Times New Roman"/>
          <w:sz w:val="28"/>
          <w:szCs w:val="28"/>
        </w:rPr>
        <w:t xml:space="preserve"> установленные в соглашении (договоре). 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5.15. Заявитель имеет право: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 xml:space="preserve">- получать у организатора исчерпывающую информацию об условиях и порядке </w:t>
      </w:r>
      <w:r w:rsidR="002B2856">
        <w:rPr>
          <w:rFonts w:ascii="Times New Roman" w:hAnsi="Times New Roman" w:cs="Times New Roman"/>
          <w:sz w:val="28"/>
          <w:szCs w:val="28"/>
        </w:rPr>
        <w:t>предоставления субсидии</w:t>
      </w:r>
      <w:r w:rsidRPr="001939D0">
        <w:rPr>
          <w:rFonts w:ascii="Times New Roman" w:hAnsi="Times New Roman" w:cs="Times New Roman"/>
          <w:sz w:val="28"/>
          <w:szCs w:val="28"/>
        </w:rPr>
        <w:t>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- в случае несогласия с решением комиссии в течение 5 рабочих дней со дня получения обжаловать его в порядке, установленном действующим законодательством;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- в любое время отозвать сво</w:t>
      </w:r>
      <w:r w:rsidR="002B2856">
        <w:rPr>
          <w:rFonts w:ascii="Times New Roman" w:hAnsi="Times New Roman" w:cs="Times New Roman"/>
          <w:sz w:val="28"/>
          <w:szCs w:val="28"/>
        </w:rPr>
        <w:t>е</w:t>
      </w:r>
      <w:r w:rsidRPr="001939D0">
        <w:rPr>
          <w:rFonts w:ascii="Times New Roman" w:hAnsi="Times New Roman" w:cs="Times New Roman"/>
          <w:sz w:val="28"/>
          <w:szCs w:val="28"/>
        </w:rPr>
        <w:t xml:space="preserve"> заяв</w:t>
      </w:r>
      <w:r w:rsidR="002B2856">
        <w:rPr>
          <w:rFonts w:ascii="Times New Roman" w:hAnsi="Times New Roman" w:cs="Times New Roman"/>
          <w:sz w:val="28"/>
          <w:szCs w:val="28"/>
        </w:rPr>
        <w:t>ление</w:t>
      </w:r>
      <w:r w:rsidRPr="001939D0">
        <w:rPr>
          <w:rFonts w:ascii="Times New Roman" w:hAnsi="Times New Roman" w:cs="Times New Roman"/>
          <w:sz w:val="28"/>
          <w:szCs w:val="28"/>
        </w:rPr>
        <w:t xml:space="preserve"> путем направления в адрес организатора официального письменного уведомления.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</w:p>
    <w:p w:rsidR="001939D0" w:rsidRPr="001939D0" w:rsidRDefault="001939D0" w:rsidP="001939D0">
      <w:pPr>
        <w:numPr>
          <w:ilvl w:val="0"/>
          <w:numId w:val="8"/>
        </w:numPr>
        <w:autoSpaceDE w:val="0"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39D0">
        <w:rPr>
          <w:rFonts w:ascii="Times New Roman" w:hAnsi="Times New Roman" w:cs="Times New Roman"/>
          <w:b/>
          <w:sz w:val="28"/>
          <w:szCs w:val="28"/>
        </w:rPr>
        <w:t>Порядок возврата субсидий</w:t>
      </w:r>
    </w:p>
    <w:p w:rsidR="001939D0" w:rsidRPr="001939D0" w:rsidRDefault="001939D0" w:rsidP="001939D0">
      <w:pPr>
        <w:autoSpaceDE w:val="0"/>
        <w:ind w:left="420"/>
        <w:rPr>
          <w:rFonts w:ascii="Times New Roman" w:hAnsi="Times New Roman" w:cs="Times New Roman"/>
          <w:b/>
          <w:sz w:val="28"/>
          <w:szCs w:val="28"/>
        </w:rPr>
      </w:pP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6.1. В случае нарушения условий, установленных при предоставлении субсидий, а также в случае выявления недостоверности представленных сведений и документов, Организатор в течение 15 рабочих дней со дня обнаружения указанных нарушений (недостоверностей) направляет субъекту малого предпринимательства требование (уведомление) о возврате субсидии.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6.2. Субсидия подлежит возврату в бюджет</w:t>
      </w:r>
      <w:r w:rsidR="00BC5EA2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1939D0">
        <w:rPr>
          <w:rFonts w:ascii="Times New Roman" w:hAnsi="Times New Roman" w:cs="Times New Roman"/>
          <w:sz w:val="28"/>
          <w:szCs w:val="28"/>
        </w:rPr>
        <w:t xml:space="preserve"> в течение тридцати дней со дня получения уведомления о возврате субсидий путем перечисления на расчетный </w:t>
      </w:r>
      <w:proofErr w:type="gramStart"/>
      <w:r w:rsidRPr="001939D0">
        <w:rPr>
          <w:rFonts w:ascii="Times New Roman" w:hAnsi="Times New Roman" w:cs="Times New Roman"/>
          <w:sz w:val="28"/>
          <w:szCs w:val="28"/>
        </w:rPr>
        <w:t>счет</w:t>
      </w:r>
      <w:proofErr w:type="gramEnd"/>
      <w:r w:rsidRPr="001939D0">
        <w:rPr>
          <w:rFonts w:ascii="Times New Roman" w:hAnsi="Times New Roman" w:cs="Times New Roman"/>
          <w:sz w:val="28"/>
          <w:szCs w:val="28"/>
        </w:rPr>
        <w:t xml:space="preserve"> ука</w:t>
      </w:r>
      <w:r w:rsidR="00BC5EA2">
        <w:rPr>
          <w:rFonts w:ascii="Times New Roman" w:hAnsi="Times New Roman" w:cs="Times New Roman"/>
          <w:sz w:val="28"/>
          <w:szCs w:val="28"/>
        </w:rPr>
        <w:t>занный в соглашении (договоре).</w:t>
      </w:r>
    </w:p>
    <w:p w:rsidR="001939D0" w:rsidRPr="001939D0" w:rsidRDefault="001939D0" w:rsidP="001939D0">
      <w:pPr>
        <w:autoSpaceDE w:val="0"/>
        <w:rPr>
          <w:rFonts w:ascii="Times New Roman" w:hAnsi="Times New Roman" w:cs="Times New Roman"/>
          <w:sz w:val="28"/>
          <w:szCs w:val="28"/>
        </w:rPr>
      </w:pPr>
    </w:p>
    <w:p w:rsidR="001939D0" w:rsidRDefault="001939D0" w:rsidP="001939D0">
      <w:pPr>
        <w:autoSpaceDE w:val="0"/>
        <w:ind w:left="4485"/>
        <w:rPr>
          <w:rFonts w:ascii="Times New Roman" w:hAnsi="Times New Roman" w:cs="Times New Roman"/>
          <w:sz w:val="28"/>
          <w:szCs w:val="28"/>
        </w:rPr>
      </w:pPr>
    </w:p>
    <w:p w:rsidR="00817DE0" w:rsidRDefault="00817DE0" w:rsidP="001939D0">
      <w:pPr>
        <w:autoSpaceDE w:val="0"/>
        <w:ind w:left="4485"/>
        <w:rPr>
          <w:rFonts w:ascii="Times New Roman" w:hAnsi="Times New Roman" w:cs="Times New Roman"/>
          <w:sz w:val="28"/>
          <w:szCs w:val="28"/>
        </w:rPr>
      </w:pPr>
    </w:p>
    <w:p w:rsidR="00817DE0" w:rsidRDefault="00817DE0" w:rsidP="001939D0">
      <w:pPr>
        <w:autoSpaceDE w:val="0"/>
        <w:ind w:left="4485"/>
        <w:rPr>
          <w:rFonts w:ascii="Times New Roman" w:hAnsi="Times New Roman" w:cs="Times New Roman"/>
          <w:sz w:val="28"/>
          <w:szCs w:val="28"/>
        </w:rPr>
      </w:pPr>
    </w:p>
    <w:p w:rsidR="00817DE0" w:rsidRDefault="00817DE0" w:rsidP="001939D0">
      <w:pPr>
        <w:autoSpaceDE w:val="0"/>
        <w:ind w:left="4485"/>
        <w:rPr>
          <w:rFonts w:ascii="Times New Roman" w:hAnsi="Times New Roman" w:cs="Times New Roman"/>
          <w:sz w:val="28"/>
          <w:szCs w:val="28"/>
        </w:rPr>
      </w:pPr>
    </w:p>
    <w:p w:rsidR="00817DE0" w:rsidRDefault="00817DE0" w:rsidP="001939D0">
      <w:pPr>
        <w:autoSpaceDE w:val="0"/>
        <w:ind w:left="4485"/>
        <w:rPr>
          <w:rFonts w:ascii="Times New Roman" w:hAnsi="Times New Roman" w:cs="Times New Roman"/>
          <w:sz w:val="28"/>
          <w:szCs w:val="28"/>
        </w:rPr>
      </w:pPr>
    </w:p>
    <w:p w:rsidR="00817DE0" w:rsidRDefault="00817DE0" w:rsidP="001939D0">
      <w:pPr>
        <w:autoSpaceDE w:val="0"/>
        <w:ind w:left="4485"/>
        <w:rPr>
          <w:rFonts w:ascii="Times New Roman" w:hAnsi="Times New Roman" w:cs="Times New Roman"/>
          <w:sz w:val="28"/>
          <w:szCs w:val="28"/>
        </w:rPr>
      </w:pPr>
    </w:p>
    <w:p w:rsidR="00817DE0" w:rsidRDefault="00817DE0" w:rsidP="001939D0">
      <w:pPr>
        <w:autoSpaceDE w:val="0"/>
        <w:ind w:left="4485"/>
        <w:rPr>
          <w:rFonts w:ascii="Times New Roman" w:hAnsi="Times New Roman" w:cs="Times New Roman"/>
          <w:sz w:val="28"/>
          <w:szCs w:val="28"/>
        </w:rPr>
      </w:pPr>
    </w:p>
    <w:p w:rsidR="00817DE0" w:rsidRDefault="00817DE0" w:rsidP="001939D0">
      <w:pPr>
        <w:autoSpaceDE w:val="0"/>
        <w:ind w:left="4485"/>
        <w:rPr>
          <w:rFonts w:ascii="Times New Roman" w:hAnsi="Times New Roman" w:cs="Times New Roman"/>
          <w:sz w:val="28"/>
          <w:szCs w:val="28"/>
        </w:rPr>
      </w:pPr>
    </w:p>
    <w:p w:rsidR="00817DE0" w:rsidRDefault="00817DE0" w:rsidP="001939D0">
      <w:pPr>
        <w:autoSpaceDE w:val="0"/>
        <w:ind w:left="4485"/>
        <w:rPr>
          <w:rFonts w:ascii="Times New Roman" w:hAnsi="Times New Roman" w:cs="Times New Roman"/>
          <w:sz w:val="28"/>
          <w:szCs w:val="28"/>
        </w:rPr>
      </w:pPr>
    </w:p>
    <w:p w:rsidR="00BC5EA2" w:rsidRDefault="00BC5EA2" w:rsidP="007E6A9A">
      <w:pPr>
        <w:autoSpaceDE w:val="0"/>
        <w:ind w:left="4678"/>
        <w:jc w:val="left"/>
        <w:rPr>
          <w:rFonts w:ascii="Times New Roman" w:hAnsi="Times New Roman" w:cs="Times New Roman"/>
          <w:sz w:val="24"/>
          <w:szCs w:val="24"/>
        </w:rPr>
      </w:pPr>
    </w:p>
    <w:p w:rsidR="001939D0" w:rsidRPr="001502C3" w:rsidRDefault="001502C3" w:rsidP="007E6A9A">
      <w:pPr>
        <w:autoSpaceDE w:val="0"/>
        <w:ind w:left="467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№1 </w:t>
      </w:r>
    </w:p>
    <w:p w:rsidR="001502C3" w:rsidRDefault="001939D0" w:rsidP="007E6A9A">
      <w:pPr>
        <w:ind w:left="4678"/>
        <w:jc w:val="left"/>
        <w:rPr>
          <w:rFonts w:ascii="Times New Roman" w:hAnsi="Times New Roman" w:cs="Times New Roman"/>
          <w:sz w:val="24"/>
          <w:szCs w:val="24"/>
        </w:rPr>
      </w:pPr>
      <w:r w:rsidRPr="001502C3">
        <w:rPr>
          <w:rFonts w:ascii="Times New Roman" w:hAnsi="Times New Roman" w:cs="Times New Roman"/>
          <w:sz w:val="24"/>
          <w:szCs w:val="24"/>
        </w:rPr>
        <w:t xml:space="preserve">к Порядку </w:t>
      </w:r>
      <w:r w:rsidR="001502C3" w:rsidRPr="001502C3">
        <w:rPr>
          <w:rFonts w:ascii="Times New Roman" w:hAnsi="Times New Roman" w:cs="Times New Roman"/>
          <w:sz w:val="24"/>
          <w:szCs w:val="24"/>
        </w:rPr>
        <w:t xml:space="preserve">предоставления субсидий </w:t>
      </w:r>
    </w:p>
    <w:p w:rsidR="00F75A5D" w:rsidRDefault="00F75A5D" w:rsidP="00F75A5D">
      <w:pPr>
        <w:ind w:left="467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счет средств </w:t>
      </w:r>
      <w:r w:rsidRPr="001502C3">
        <w:rPr>
          <w:rFonts w:ascii="Times New Roman" w:hAnsi="Times New Roman" w:cs="Times New Roman"/>
          <w:sz w:val="24"/>
          <w:szCs w:val="24"/>
        </w:rPr>
        <w:t xml:space="preserve">бюджета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</w:p>
    <w:p w:rsidR="001502C3" w:rsidRDefault="001502C3" w:rsidP="007E6A9A">
      <w:pPr>
        <w:ind w:left="4678"/>
        <w:jc w:val="left"/>
        <w:rPr>
          <w:rFonts w:ascii="Times New Roman" w:hAnsi="Times New Roman" w:cs="Times New Roman"/>
          <w:sz w:val="24"/>
          <w:szCs w:val="24"/>
        </w:rPr>
      </w:pPr>
      <w:r w:rsidRPr="001502C3">
        <w:rPr>
          <w:rFonts w:ascii="Times New Roman" w:hAnsi="Times New Roman" w:cs="Times New Roman"/>
          <w:sz w:val="24"/>
          <w:szCs w:val="24"/>
        </w:rPr>
        <w:t xml:space="preserve">субъектам малого и среднего </w:t>
      </w:r>
    </w:p>
    <w:p w:rsidR="001502C3" w:rsidRDefault="001502C3" w:rsidP="007E6A9A">
      <w:pPr>
        <w:ind w:left="4678"/>
        <w:jc w:val="left"/>
        <w:rPr>
          <w:rFonts w:ascii="Times New Roman" w:hAnsi="Times New Roman" w:cs="Times New Roman"/>
          <w:sz w:val="24"/>
          <w:szCs w:val="24"/>
        </w:rPr>
      </w:pPr>
      <w:r w:rsidRPr="001502C3">
        <w:rPr>
          <w:rFonts w:ascii="Times New Roman" w:hAnsi="Times New Roman" w:cs="Times New Roman"/>
          <w:sz w:val="24"/>
          <w:szCs w:val="24"/>
        </w:rPr>
        <w:t xml:space="preserve">предпринимательства муниципального района </w:t>
      </w:r>
    </w:p>
    <w:p w:rsidR="001502C3" w:rsidRPr="001502C3" w:rsidRDefault="001502C3" w:rsidP="007E6A9A">
      <w:pPr>
        <w:ind w:left="4678"/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 w:rsidRPr="001502C3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Pr="001502C3">
        <w:rPr>
          <w:rFonts w:ascii="Times New Roman" w:hAnsi="Times New Roman" w:cs="Times New Roman"/>
          <w:sz w:val="24"/>
          <w:szCs w:val="24"/>
        </w:rPr>
        <w:t xml:space="preserve"> Самарской области </w:t>
      </w:r>
    </w:p>
    <w:tbl>
      <w:tblPr>
        <w:tblW w:w="9754" w:type="dxa"/>
        <w:tblLook w:val="00A0"/>
      </w:tblPr>
      <w:tblGrid>
        <w:gridCol w:w="4268"/>
        <w:gridCol w:w="5486"/>
      </w:tblGrid>
      <w:tr w:rsidR="00F85A88" w:rsidRPr="002A6811" w:rsidTr="00A66BB9">
        <w:tc>
          <w:tcPr>
            <w:tcW w:w="4082" w:type="dxa"/>
          </w:tcPr>
          <w:p w:rsidR="00F85A88" w:rsidRPr="002A6811" w:rsidRDefault="00F85A88" w:rsidP="007E6A9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F85A88" w:rsidRPr="002A6811" w:rsidRDefault="00F85A88" w:rsidP="007E6A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681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F85A88" w:rsidRDefault="00F85A88" w:rsidP="007E6A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85A88" w:rsidRDefault="00F85A88" w:rsidP="007E6A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85A88" w:rsidRDefault="00F85A88" w:rsidP="007E6A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85A88" w:rsidRPr="002A6811" w:rsidRDefault="00F85A88" w:rsidP="007E6A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Администрацию муниципального района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Похвистневский</w:t>
            </w:r>
            <w:proofErr w:type="spellEnd"/>
          </w:p>
          <w:p w:rsidR="00F85A88" w:rsidRPr="002A6811" w:rsidRDefault="00F85A88" w:rsidP="007E6A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85A88" w:rsidRPr="002A6811" w:rsidRDefault="00F85A88" w:rsidP="007E6A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85A88" w:rsidRPr="002A6811" w:rsidRDefault="00F85A88" w:rsidP="007E6A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6811">
              <w:rPr>
                <w:rFonts w:ascii="Times New Roman" w:hAnsi="Times New Roman"/>
                <w:sz w:val="28"/>
                <w:szCs w:val="28"/>
              </w:rPr>
              <w:t>от ____________________________</w:t>
            </w:r>
          </w:p>
          <w:p w:rsidR="00F85A88" w:rsidRPr="002A6811" w:rsidRDefault="00F85A88" w:rsidP="007E6A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6811">
              <w:rPr>
                <w:rFonts w:ascii="Times New Roman" w:hAnsi="Times New Roman"/>
                <w:sz w:val="28"/>
                <w:szCs w:val="28"/>
              </w:rPr>
              <w:t>(наименование заявителя)</w:t>
            </w:r>
          </w:p>
          <w:p w:rsidR="00F85A88" w:rsidRPr="002A6811" w:rsidRDefault="00F85A88" w:rsidP="007E6A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6811">
              <w:rPr>
                <w:rFonts w:ascii="Times New Roman" w:hAnsi="Times New Roman"/>
                <w:sz w:val="28"/>
                <w:szCs w:val="28"/>
              </w:rPr>
              <w:t>________________________________</w:t>
            </w:r>
          </w:p>
          <w:p w:rsidR="00F85A88" w:rsidRPr="002A6811" w:rsidRDefault="00F85A88" w:rsidP="007E6A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6811">
              <w:rPr>
                <w:rFonts w:ascii="Times New Roman" w:hAnsi="Times New Roman"/>
                <w:sz w:val="28"/>
                <w:szCs w:val="28"/>
              </w:rPr>
              <w:t>_________________________________</w:t>
            </w:r>
          </w:p>
          <w:p w:rsidR="00F85A88" w:rsidRPr="002A6811" w:rsidRDefault="00F85A88" w:rsidP="007E6A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6811">
              <w:rPr>
                <w:rFonts w:ascii="Times New Roman" w:hAnsi="Times New Roman"/>
                <w:sz w:val="28"/>
                <w:szCs w:val="28"/>
              </w:rPr>
              <w:t>__________________________________</w:t>
            </w:r>
          </w:p>
          <w:p w:rsidR="00F85A88" w:rsidRPr="002A6811" w:rsidRDefault="00F85A88" w:rsidP="007E6A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6811">
              <w:rPr>
                <w:rFonts w:ascii="Times New Roman" w:hAnsi="Times New Roman"/>
                <w:sz w:val="28"/>
                <w:szCs w:val="28"/>
              </w:rPr>
              <w:t>(место нахождения заявителя)</w:t>
            </w:r>
          </w:p>
          <w:p w:rsidR="00F85A88" w:rsidRPr="002A6811" w:rsidRDefault="00F85A88" w:rsidP="007E6A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6811">
              <w:rPr>
                <w:rFonts w:ascii="Times New Roman" w:hAnsi="Times New Roman"/>
                <w:sz w:val="28"/>
                <w:szCs w:val="28"/>
              </w:rPr>
              <w:t>__________________________________</w:t>
            </w:r>
          </w:p>
          <w:p w:rsidR="00F85A88" w:rsidRPr="002A6811" w:rsidRDefault="00F85A88" w:rsidP="007E6A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6811">
              <w:rPr>
                <w:rFonts w:ascii="Times New Roman" w:hAnsi="Times New Roman"/>
                <w:sz w:val="28"/>
                <w:szCs w:val="28"/>
              </w:rPr>
              <w:t>__________________________________</w:t>
            </w:r>
          </w:p>
          <w:p w:rsidR="00F85A88" w:rsidRPr="002A6811" w:rsidRDefault="00F85A88" w:rsidP="007E6A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6811">
              <w:rPr>
                <w:rFonts w:ascii="Times New Roman" w:hAnsi="Times New Roman"/>
                <w:sz w:val="28"/>
                <w:szCs w:val="28"/>
              </w:rPr>
              <w:t>(контактные данные)</w:t>
            </w:r>
          </w:p>
          <w:p w:rsidR="00F85A88" w:rsidRPr="002A6811" w:rsidRDefault="00F85A88" w:rsidP="007E6A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6811">
              <w:rPr>
                <w:rFonts w:ascii="Times New Roman" w:hAnsi="Times New Roman"/>
                <w:sz w:val="28"/>
                <w:szCs w:val="28"/>
              </w:rPr>
              <w:t>__________________________________</w:t>
            </w:r>
          </w:p>
          <w:p w:rsidR="00F85A88" w:rsidRPr="002A6811" w:rsidRDefault="00F85A88" w:rsidP="007E6A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6811">
              <w:rPr>
                <w:rFonts w:ascii="Times New Roman" w:hAnsi="Times New Roman"/>
                <w:sz w:val="28"/>
                <w:szCs w:val="28"/>
              </w:rPr>
              <w:t>(ИНН, ОКТМО)</w:t>
            </w:r>
          </w:p>
          <w:p w:rsidR="00F85A88" w:rsidRPr="002A6811" w:rsidRDefault="00F85A88" w:rsidP="007E6A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85A88" w:rsidRDefault="00F85A88" w:rsidP="007E6A9A">
      <w:pPr>
        <w:jc w:val="center"/>
        <w:rPr>
          <w:rFonts w:ascii="Times New Roman" w:hAnsi="Times New Roman"/>
          <w:sz w:val="28"/>
          <w:szCs w:val="28"/>
        </w:rPr>
      </w:pPr>
    </w:p>
    <w:p w:rsidR="00F85A88" w:rsidRDefault="00F85A88" w:rsidP="007E6A9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ЗАЯВЛЕНИЕ</w:t>
      </w:r>
    </w:p>
    <w:p w:rsidR="00F85A88" w:rsidRDefault="00F85A88" w:rsidP="007E6A9A">
      <w:p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Порядком 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предоставления субсидий  за счет средств бюджета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субъектам малого и среднего предпринимательства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>
        <w:rPr>
          <w:rFonts w:ascii="Times New Roman" w:hAnsi="Times New Roman"/>
          <w:sz w:val="28"/>
          <w:szCs w:val="28"/>
        </w:rPr>
        <w:t xml:space="preserve">, утверждённым постановлением Администрации муниципального района </w:t>
      </w:r>
      <w:proofErr w:type="spellStart"/>
      <w:r>
        <w:rPr>
          <w:rFonts w:ascii="Times New Roman" w:hAnsi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от</w:t>
      </w:r>
      <w:proofErr w:type="gramEnd"/>
      <w:r>
        <w:rPr>
          <w:rFonts w:ascii="Times New Roman" w:hAnsi="Times New Roman"/>
          <w:sz w:val="28"/>
          <w:szCs w:val="28"/>
        </w:rPr>
        <w:t xml:space="preserve"> ______________ № ________ (далее – Порядок), прошу предоставить в _____ году субсидию ______________________________________________________</w:t>
      </w:r>
    </w:p>
    <w:p w:rsidR="00F85A88" w:rsidRDefault="00F85A88" w:rsidP="007E6A9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___________________________________________________________________.</w:t>
      </w:r>
    </w:p>
    <w:p w:rsidR="00F85A88" w:rsidRDefault="00F85A88" w:rsidP="007E6A9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(указывается направление предоставления субсидии)</w:t>
      </w:r>
    </w:p>
    <w:p w:rsidR="00F85A88" w:rsidRPr="00170A9F" w:rsidRDefault="00F85A88" w:rsidP="007E6A9A">
      <w:pPr>
        <w:ind w:firstLine="709"/>
        <w:rPr>
          <w:rFonts w:ascii="Times New Roman" w:hAnsi="Times New Roman"/>
          <w:sz w:val="12"/>
          <w:szCs w:val="12"/>
        </w:rPr>
      </w:pPr>
    </w:p>
    <w:p w:rsidR="00F85A88" w:rsidRDefault="00F85A88" w:rsidP="007E6A9A">
      <w:pPr>
        <w:ind w:firstLine="709"/>
        <w:rPr>
          <w:rFonts w:ascii="Times New Roman" w:hAnsi="Times New Roman"/>
          <w:sz w:val="28"/>
          <w:szCs w:val="28"/>
        </w:rPr>
      </w:pPr>
      <w:smartTag w:uri="urn:schemas-microsoft-com:office:smarttags" w:element="place">
        <w:r>
          <w:rPr>
            <w:rFonts w:ascii="Times New Roman" w:hAnsi="Times New Roman"/>
            <w:sz w:val="28"/>
            <w:szCs w:val="28"/>
            <w:lang w:val="en-US"/>
          </w:rPr>
          <w:t>I</w:t>
        </w:r>
        <w:r>
          <w:rPr>
            <w:rFonts w:ascii="Times New Roman" w:hAnsi="Times New Roman"/>
            <w:sz w:val="28"/>
            <w:szCs w:val="28"/>
          </w:rPr>
          <w:t>.</w:t>
        </w:r>
      </w:smartTag>
      <w:r>
        <w:rPr>
          <w:rFonts w:ascii="Times New Roman" w:hAnsi="Times New Roman"/>
          <w:sz w:val="28"/>
          <w:szCs w:val="28"/>
        </w:rPr>
        <w:t xml:space="preserve"> Настоящим заявлением подтверждаю:</w:t>
      </w:r>
    </w:p>
    <w:p w:rsidR="00F85A88" w:rsidRDefault="00F85A88" w:rsidP="007E6A9A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Достоверность сведений, содержащихся в настоящем заявлении и прилагаемых к нему документах.</w:t>
      </w:r>
    </w:p>
    <w:p w:rsidR="00F85A88" w:rsidRPr="002B6CC9" w:rsidRDefault="00F85A88" w:rsidP="007E6A9A">
      <w:pPr>
        <w:ind w:firstLine="709"/>
        <w:rPr>
          <w:rFonts w:ascii="Times New Roman" w:hAnsi="Times New Roman"/>
          <w:sz w:val="4"/>
          <w:szCs w:val="4"/>
        </w:rPr>
      </w:pPr>
    </w:p>
    <w:p w:rsidR="00F85A88" w:rsidRPr="00424E20" w:rsidRDefault="00F85A88" w:rsidP="007E6A9A">
      <w:pPr>
        <w:rPr>
          <w:rFonts w:ascii="Times New Roman" w:hAnsi="Times New Roman"/>
          <w:sz w:val="12"/>
          <w:szCs w:val="12"/>
        </w:rPr>
      </w:pPr>
    </w:p>
    <w:p w:rsidR="00F85A88" w:rsidRDefault="00F85A88" w:rsidP="007E6A9A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</w:rPr>
        <w:t>_________________________________предупреждён</w:t>
      </w:r>
      <w:proofErr w:type="spellEnd"/>
      <w:r>
        <w:rPr>
          <w:rFonts w:ascii="Times New Roman" w:hAnsi="Times New Roman"/>
          <w:sz w:val="28"/>
          <w:szCs w:val="28"/>
        </w:rPr>
        <w:t xml:space="preserve"> (предупреждено)</w:t>
      </w:r>
    </w:p>
    <w:p w:rsidR="00F85A88" w:rsidRDefault="00F85A88" w:rsidP="007E6A9A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(наименование заявителя)</w:t>
      </w:r>
    </w:p>
    <w:p w:rsidR="00F85A88" w:rsidRDefault="00F85A88" w:rsidP="007E6A9A">
      <w:pPr>
        <w:rPr>
          <w:rFonts w:ascii="Times New Roman" w:hAnsi="Times New Roman"/>
          <w:sz w:val="28"/>
          <w:szCs w:val="28"/>
        </w:rPr>
      </w:pPr>
    </w:p>
    <w:p w:rsidR="00F85A88" w:rsidRDefault="00F85A88" w:rsidP="007E6A9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 возможности уголовной ответственности за представление недостоверных сведений.</w:t>
      </w:r>
    </w:p>
    <w:p w:rsidR="00F85A88" w:rsidRDefault="00F85A88" w:rsidP="007E6A9A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 ________________________________________ на 1-е число месяца**:</w:t>
      </w:r>
    </w:p>
    <w:p w:rsidR="00F85A88" w:rsidRDefault="00F85A88" w:rsidP="007E6A9A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(наименование заявителя)</w:t>
      </w:r>
    </w:p>
    <w:p w:rsidR="00F85A88" w:rsidRPr="003D21F0" w:rsidRDefault="00F85A88" w:rsidP="007E6A9A">
      <w:pPr>
        <w:tabs>
          <w:tab w:val="left" w:pos="6663"/>
        </w:tabs>
        <w:ind w:firstLine="709"/>
        <w:rPr>
          <w:rFonts w:ascii="Times New Roman" w:hAnsi="Times New Roman"/>
          <w:sz w:val="8"/>
          <w:szCs w:val="8"/>
        </w:rPr>
      </w:pPr>
    </w:p>
    <w:p w:rsidR="00F85A88" w:rsidRDefault="00F85A88" w:rsidP="007E6A9A">
      <w:pPr>
        <w:tabs>
          <w:tab w:val="left" w:pos="6663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имеет просроченную задолженность</w:t>
      </w:r>
      <w:r w:rsidRPr="00BA27B9">
        <w:rPr>
          <w:rFonts w:ascii="Times New Roman" w:hAnsi="Times New Roman"/>
          <w:sz w:val="28"/>
          <w:szCs w:val="28"/>
        </w:rPr>
        <w:t xml:space="preserve"> по возврату бюджетного кредита (осн</w:t>
      </w:r>
      <w:r>
        <w:rPr>
          <w:rFonts w:ascii="Times New Roman" w:hAnsi="Times New Roman"/>
          <w:sz w:val="28"/>
          <w:szCs w:val="28"/>
        </w:rPr>
        <w:t xml:space="preserve">овного долга), предоставленного </w:t>
      </w:r>
      <w:r w:rsidRPr="00BA27B9">
        <w:rPr>
          <w:rFonts w:ascii="Times New Roman" w:hAnsi="Times New Roman"/>
          <w:sz w:val="28"/>
          <w:szCs w:val="28"/>
        </w:rPr>
        <w:t>из областного бюджета;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85A88" w:rsidRDefault="00F85A88" w:rsidP="007E6A9A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 имеет </w:t>
      </w:r>
      <w:r w:rsidRPr="00771780">
        <w:rPr>
          <w:rFonts w:ascii="Times New Roman" w:hAnsi="Times New Roman"/>
          <w:sz w:val="28"/>
          <w:szCs w:val="28"/>
        </w:rPr>
        <w:t>просроченн</w:t>
      </w:r>
      <w:r>
        <w:rPr>
          <w:rFonts w:ascii="Times New Roman" w:hAnsi="Times New Roman"/>
          <w:sz w:val="28"/>
          <w:szCs w:val="28"/>
        </w:rPr>
        <w:t>ую</w:t>
      </w:r>
      <w:r w:rsidRPr="00771780">
        <w:rPr>
          <w:rFonts w:ascii="Times New Roman" w:hAnsi="Times New Roman"/>
          <w:sz w:val="28"/>
          <w:szCs w:val="28"/>
        </w:rPr>
        <w:t xml:space="preserve"> задолженност</w:t>
      </w:r>
      <w:r>
        <w:rPr>
          <w:rFonts w:ascii="Times New Roman" w:hAnsi="Times New Roman"/>
          <w:sz w:val="28"/>
          <w:szCs w:val="28"/>
        </w:rPr>
        <w:t>ь</w:t>
      </w:r>
      <w:r w:rsidRPr="00771780">
        <w:rPr>
          <w:rFonts w:ascii="Times New Roman" w:hAnsi="Times New Roman"/>
          <w:sz w:val="28"/>
          <w:szCs w:val="28"/>
        </w:rPr>
        <w:t xml:space="preserve"> по возврату в </w:t>
      </w:r>
      <w:r>
        <w:rPr>
          <w:rFonts w:ascii="Times New Roman" w:hAnsi="Times New Roman"/>
          <w:sz w:val="28"/>
          <w:szCs w:val="28"/>
        </w:rPr>
        <w:t xml:space="preserve">местный </w:t>
      </w:r>
      <w:r w:rsidRPr="00771780">
        <w:rPr>
          <w:rFonts w:ascii="Times New Roman" w:hAnsi="Times New Roman"/>
          <w:sz w:val="28"/>
          <w:szCs w:val="28"/>
        </w:rPr>
        <w:t xml:space="preserve">бюджет </w:t>
      </w:r>
      <w:r>
        <w:rPr>
          <w:rFonts w:ascii="Times New Roman" w:hAnsi="Times New Roman"/>
          <w:sz w:val="28"/>
          <w:szCs w:val="28"/>
        </w:rPr>
        <w:t xml:space="preserve">и (или) бюджет </w:t>
      </w:r>
      <w:r w:rsidRPr="00771780">
        <w:rPr>
          <w:rFonts w:ascii="Times New Roman" w:hAnsi="Times New Roman"/>
          <w:sz w:val="28"/>
          <w:szCs w:val="28"/>
        </w:rPr>
        <w:t xml:space="preserve">Самарской области субсидий, предоставленных </w:t>
      </w:r>
      <w:r>
        <w:rPr>
          <w:rFonts w:ascii="Times New Roman" w:hAnsi="Times New Roman"/>
          <w:sz w:val="28"/>
          <w:szCs w:val="28"/>
        </w:rPr>
        <w:t xml:space="preserve">Администрацией района и (или) </w:t>
      </w:r>
      <w:r w:rsidRPr="00771780">
        <w:rPr>
          <w:rFonts w:ascii="Times New Roman" w:hAnsi="Times New Roman"/>
          <w:sz w:val="28"/>
          <w:szCs w:val="28"/>
        </w:rPr>
        <w:t>министерством;</w:t>
      </w:r>
    </w:p>
    <w:p w:rsidR="00F85A88" w:rsidRPr="00771780" w:rsidRDefault="00F85A88" w:rsidP="007E6A9A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 </w:t>
      </w:r>
      <w:r w:rsidRPr="00771780">
        <w:rPr>
          <w:rFonts w:ascii="Times New Roman" w:hAnsi="Times New Roman"/>
          <w:sz w:val="28"/>
          <w:szCs w:val="28"/>
        </w:rPr>
        <w:t>наход</w:t>
      </w:r>
      <w:r>
        <w:rPr>
          <w:rFonts w:ascii="Times New Roman" w:hAnsi="Times New Roman"/>
          <w:sz w:val="28"/>
          <w:szCs w:val="28"/>
        </w:rPr>
        <w:t>и</w:t>
      </w:r>
      <w:r w:rsidRPr="00771780">
        <w:rPr>
          <w:rFonts w:ascii="Times New Roman" w:hAnsi="Times New Roman"/>
          <w:sz w:val="28"/>
          <w:szCs w:val="28"/>
        </w:rPr>
        <w:t>тся в процессе реорганизации, ликвидации, банкрот</w:t>
      </w:r>
      <w:r>
        <w:rPr>
          <w:rFonts w:ascii="Times New Roman" w:hAnsi="Times New Roman"/>
          <w:sz w:val="28"/>
          <w:szCs w:val="28"/>
        </w:rPr>
        <w:t xml:space="preserve">ства и не </w:t>
      </w:r>
      <w:r w:rsidRPr="00771780">
        <w:rPr>
          <w:rFonts w:ascii="Times New Roman" w:hAnsi="Times New Roman"/>
          <w:sz w:val="28"/>
          <w:szCs w:val="28"/>
        </w:rPr>
        <w:t>име</w:t>
      </w:r>
      <w:r>
        <w:rPr>
          <w:rFonts w:ascii="Times New Roman" w:hAnsi="Times New Roman"/>
          <w:sz w:val="28"/>
          <w:szCs w:val="28"/>
        </w:rPr>
        <w:t>е</w:t>
      </w:r>
      <w:r w:rsidRPr="00771780">
        <w:rPr>
          <w:rFonts w:ascii="Times New Roman" w:hAnsi="Times New Roman"/>
          <w:sz w:val="28"/>
          <w:szCs w:val="28"/>
        </w:rPr>
        <w:t>т ограничения на осуществление хозяйственной деятельности;</w:t>
      </w:r>
    </w:p>
    <w:p w:rsidR="00F85A88" w:rsidRPr="00771780" w:rsidRDefault="00F85A88" w:rsidP="007E6A9A">
      <w:pPr>
        <w:ind w:firstLine="709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не являе</w:t>
      </w:r>
      <w:r w:rsidRPr="00771780">
        <w:rPr>
          <w:rFonts w:ascii="Times New Roman" w:hAnsi="Times New Roman"/>
          <w:sz w:val="28"/>
          <w:szCs w:val="28"/>
        </w:rPr>
        <w:t>тся ин</w:t>
      </w:r>
      <w:r>
        <w:rPr>
          <w:rFonts w:ascii="Times New Roman" w:hAnsi="Times New Roman"/>
          <w:sz w:val="28"/>
          <w:szCs w:val="28"/>
        </w:rPr>
        <w:t xml:space="preserve">остранным юридическим лицом, </w:t>
      </w:r>
      <w:r w:rsidRPr="00771780">
        <w:rPr>
          <w:rFonts w:ascii="Times New Roman" w:hAnsi="Times New Roman"/>
          <w:sz w:val="28"/>
          <w:szCs w:val="28"/>
        </w:rPr>
        <w:t>а также российски</w:t>
      </w:r>
      <w:r>
        <w:rPr>
          <w:rFonts w:ascii="Times New Roman" w:hAnsi="Times New Roman"/>
          <w:sz w:val="28"/>
          <w:szCs w:val="28"/>
        </w:rPr>
        <w:t>м</w:t>
      </w:r>
      <w:r w:rsidRPr="00771780">
        <w:rPr>
          <w:rFonts w:ascii="Times New Roman" w:hAnsi="Times New Roman"/>
          <w:sz w:val="28"/>
          <w:szCs w:val="28"/>
        </w:rPr>
        <w:t xml:space="preserve"> юри</w:t>
      </w:r>
      <w:r>
        <w:rPr>
          <w:rFonts w:ascii="Times New Roman" w:hAnsi="Times New Roman"/>
          <w:sz w:val="28"/>
          <w:szCs w:val="28"/>
        </w:rPr>
        <w:t>дическим лицом</w:t>
      </w:r>
      <w:r w:rsidRPr="00771780">
        <w:rPr>
          <w:rFonts w:ascii="Times New Roman" w:hAnsi="Times New Roman"/>
          <w:sz w:val="28"/>
          <w:szCs w:val="28"/>
        </w:rPr>
        <w:t>, в уставн</w:t>
      </w:r>
      <w:r>
        <w:rPr>
          <w:rFonts w:ascii="Times New Roman" w:hAnsi="Times New Roman"/>
          <w:sz w:val="28"/>
          <w:szCs w:val="28"/>
        </w:rPr>
        <w:t>ом (складочном) капитале которого</w:t>
      </w:r>
      <w:r w:rsidRPr="00771780">
        <w:rPr>
          <w:rFonts w:ascii="Times New Roman" w:hAnsi="Times New Roman"/>
          <w:sz w:val="28"/>
          <w:szCs w:val="28"/>
        </w:rPr>
        <w:t xml:space="preserve"> доля участия иностранных юридических лиц, местом регистрации которых является го</w:t>
      </w:r>
      <w:r>
        <w:rPr>
          <w:rFonts w:ascii="Times New Roman" w:hAnsi="Times New Roman"/>
          <w:sz w:val="28"/>
          <w:szCs w:val="28"/>
        </w:rPr>
        <w:t>сударство или территория, включё</w:t>
      </w:r>
      <w:r w:rsidRPr="00771780">
        <w:rPr>
          <w:rFonts w:ascii="Times New Roman" w:hAnsi="Times New Roman"/>
          <w:sz w:val="28"/>
          <w:szCs w:val="28"/>
        </w:rPr>
        <w:t>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</w:t>
      </w:r>
      <w:r>
        <w:rPr>
          <w:rFonts w:ascii="Times New Roman" w:hAnsi="Times New Roman"/>
          <w:sz w:val="28"/>
          <w:szCs w:val="28"/>
        </w:rPr>
        <w:t xml:space="preserve"> финансовых операций (</w:t>
      </w:r>
      <w:proofErr w:type="spellStart"/>
      <w:r>
        <w:rPr>
          <w:rFonts w:ascii="Times New Roman" w:hAnsi="Times New Roman"/>
          <w:sz w:val="28"/>
          <w:szCs w:val="28"/>
        </w:rPr>
        <w:t>офшорные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771780">
        <w:rPr>
          <w:rFonts w:ascii="Times New Roman" w:hAnsi="Times New Roman"/>
          <w:sz w:val="28"/>
          <w:szCs w:val="28"/>
        </w:rPr>
        <w:t>зоны) в отношении таких</w:t>
      </w:r>
      <w:proofErr w:type="gramEnd"/>
      <w:r w:rsidRPr="00771780">
        <w:rPr>
          <w:rFonts w:ascii="Times New Roman" w:hAnsi="Times New Roman"/>
          <w:sz w:val="28"/>
          <w:szCs w:val="28"/>
        </w:rPr>
        <w:t xml:space="preserve"> юридических л</w:t>
      </w:r>
      <w:r>
        <w:rPr>
          <w:rFonts w:ascii="Times New Roman" w:hAnsi="Times New Roman"/>
          <w:sz w:val="28"/>
          <w:szCs w:val="28"/>
        </w:rPr>
        <w:t xml:space="preserve">иц, в совокупности превышает </w:t>
      </w:r>
      <w:r w:rsidRPr="00771780">
        <w:rPr>
          <w:rFonts w:ascii="Times New Roman" w:hAnsi="Times New Roman"/>
          <w:sz w:val="28"/>
          <w:szCs w:val="28"/>
        </w:rPr>
        <w:t>50 процентов;</w:t>
      </w:r>
    </w:p>
    <w:p w:rsidR="00F85A88" w:rsidRDefault="00F85A88" w:rsidP="007E6A9A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является получателем средств</w:t>
      </w:r>
      <w:r w:rsidRPr="00771780">
        <w:rPr>
          <w:rFonts w:ascii="Times New Roman" w:hAnsi="Times New Roman"/>
          <w:sz w:val="28"/>
          <w:szCs w:val="28"/>
        </w:rPr>
        <w:t xml:space="preserve"> из</w:t>
      </w:r>
      <w:r>
        <w:rPr>
          <w:rFonts w:ascii="Times New Roman" w:hAnsi="Times New Roman"/>
          <w:sz w:val="28"/>
          <w:szCs w:val="28"/>
        </w:rPr>
        <w:t xml:space="preserve"> местного бюджета, бюджета Самарской области </w:t>
      </w:r>
      <w:r w:rsidRPr="00771780">
        <w:rPr>
          <w:rFonts w:ascii="Times New Roman" w:hAnsi="Times New Roman"/>
          <w:sz w:val="28"/>
          <w:szCs w:val="28"/>
        </w:rPr>
        <w:t>в соответствии с ины</w:t>
      </w:r>
      <w:r>
        <w:rPr>
          <w:rFonts w:ascii="Times New Roman" w:hAnsi="Times New Roman"/>
          <w:sz w:val="28"/>
          <w:szCs w:val="28"/>
        </w:rPr>
        <w:t xml:space="preserve">ми муниципальными </w:t>
      </w:r>
      <w:r w:rsidRPr="00771780">
        <w:rPr>
          <w:rFonts w:ascii="Times New Roman" w:hAnsi="Times New Roman"/>
          <w:sz w:val="28"/>
          <w:szCs w:val="28"/>
        </w:rPr>
        <w:t>правовыми акта</w:t>
      </w:r>
      <w:r>
        <w:rPr>
          <w:rFonts w:ascii="Times New Roman" w:hAnsi="Times New Roman"/>
          <w:sz w:val="28"/>
          <w:szCs w:val="28"/>
        </w:rPr>
        <w:t xml:space="preserve">ми, нормативными правовыми актами Самарской области </w:t>
      </w:r>
      <w:r w:rsidRPr="00771780">
        <w:rPr>
          <w:rFonts w:ascii="Times New Roman" w:hAnsi="Times New Roman"/>
          <w:sz w:val="28"/>
          <w:szCs w:val="28"/>
        </w:rPr>
        <w:t xml:space="preserve">на цели, указанные в пункте </w:t>
      </w:r>
      <w:r>
        <w:rPr>
          <w:rFonts w:ascii="Times New Roman" w:hAnsi="Times New Roman"/>
          <w:sz w:val="28"/>
          <w:szCs w:val="28"/>
        </w:rPr>
        <w:t>______ Порядка,</w:t>
      </w:r>
    </w:p>
    <w:p w:rsidR="00F85A88" w:rsidRDefault="00F85A88" w:rsidP="007E6A9A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является субъектом малого и среднего предпринимательства;</w:t>
      </w:r>
    </w:p>
    <w:p w:rsidR="00F85A88" w:rsidRDefault="00F85A88" w:rsidP="007E6A9A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не </w:t>
      </w:r>
      <w:r w:rsidRPr="001939D0">
        <w:rPr>
          <w:rFonts w:ascii="Times New Roman" w:hAnsi="Times New Roman" w:cs="Times New Roman"/>
          <w:sz w:val="28"/>
          <w:szCs w:val="28"/>
        </w:rPr>
        <w:t>име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939D0">
        <w:rPr>
          <w:rFonts w:ascii="Times New Roman" w:hAnsi="Times New Roman" w:cs="Times New Roman"/>
          <w:sz w:val="28"/>
          <w:szCs w:val="28"/>
        </w:rPr>
        <w:t xml:space="preserve">т размер средней заработной платы, установленный наемным работникам на момент подачи заявления и на период реализации проекта, ниже величины прожиточного минимума для трудоспособного населения в </w:t>
      </w:r>
      <w:r>
        <w:rPr>
          <w:rFonts w:ascii="Times New Roman" w:hAnsi="Times New Roman" w:cs="Times New Roman"/>
          <w:sz w:val="28"/>
          <w:szCs w:val="28"/>
        </w:rPr>
        <w:t>Самарской  области.</w:t>
      </w:r>
    </w:p>
    <w:p w:rsidR="00F85A88" w:rsidRDefault="00F85A88" w:rsidP="007E6A9A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Банковские реквизиты </w:t>
      </w:r>
      <w:r w:rsidR="007E6A9A">
        <w:rPr>
          <w:rFonts w:ascii="Times New Roman" w:hAnsi="Times New Roman" w:cs="Times New Roman"/>
          <w:sz w:val="28"/>
          <w:szCs w:val="28"/>
        </w:rPr>
        <w:t>заявителя</w:t>
      </w:r>
      <w:r>
        <w:rPr>
          <w:rFonts w:ascii="Times New Roman" w:hAnsi="Times New Roman" w:cs="Times New Roman"/>
          <w:sz w:val="28"/>
          <w:szCs w:val="28"/>
        </w:rPr>
        <w:t xml:space="preserve"> для зачисления средств субсидии: ______________________________________________________________</w:t>
      </w:r>
    </w:p>
    <w:p w:rsidR="007E6A9A" w:rsidRDefault="007E6A9A" w:rsidP="007E6A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Правильность реквизитов организации (индивидуального предпринимателя) подтверждаю:</w:t>
      </w:r>
    </w:p>
    <w:p w:rsidR="007E6A9A" w:rsidRDefault="007E6A9A" w:rsidP="007E6A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заявителя_________________________________</w:t>
      </w:r>
    </w:p>
    <w:p w:rsidR="00F85A88" w:rsidRDefault="00F85A88" w:rsidP="007E6A9A">
      <w:pPr>
        <w:ind w:firstLine="709"/>
        <w:rPr>
          <w:rFonts w:ascii="Times New Roman" w:hAnsi="Times New Roman"/>
          <w:sz w:val="28"/>
          <w:szCs w:val="28"/>
        </w:rPr>
      </w:pPr>
    </w:p>
    <w:p w:rsidR="00F85A88" w:rsidRPr="002B6CC9" w:rsidRDefault="00F85A88" w:rsidP="007E6A9A">
      <w:pPr>
        <w:tabs>
          <w:tab w:val="left" w:pos="6663"/>
        </w:tabs>
        <w:ind w:firstLine="709"/>
        <w:rPr>
          <w:rFonts w:ascii="Times New Roman" w:hAnsi="Times New Roman"/>
          <w:sz w:val="4"/>
          <w:szCs w:val="4"/>
        </w:rPr>
      </w:pPr>
    </w:p>
    <w:p w:rsidR="00F85A88" w:rsidRDefault="00F85A88" w:rsidP="007E6A9A">
      <w:pPr>
        <w:tabs>
          <w:tab w:val="left" w:pos="6663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>. Приложение (опись прилагаемых документов):</w:t>
      </w:r>
    </w:p>
    <w:p w:rsidR="00F85A88" w:rsidRDefault="00F85A88" w:rsidP="007E6A9A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________________________.</w:t>
      </w:r>
    </w:p>
    <w:p w:rsidR="00F85A88" w:rsidRPr="00E56DBF" w:rsidRDefault="00F85A88" w:rsidP="007E6A9A">
      <w:pPr>
        <w:ind w:firstLine="709"/>
        <w:rPr>
          <w:rFonts w:ascii="Times New Roman" w:hAnsi="Times New Roman"/>
          <w:sz w:val="10"/>
          <w:szCs w:val="10"/>
        </w:rPr>
      </w:pPr>
    </w:p>
    <w:p w:rsidR="00F85A88" w:rsidRDefault="00F85A88" w:rsidP="007E6A9A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________________________.</w:t>
      </w:r>
    </w:p>
    <w:p w:rsidR="00F85A88" w:rsidRDefault="00F85A88" w:rsidP="007E6A9A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3.________________________ и т.д.</w:t>
      </w:r>
    </w:p>
    <w:p w:rsidR="00F85A88" w:rsidRPr="00CE6A08" w:rsidRDefault="00F85A88" w:rsidP="007E6A9A">
      <w:pPr>
        <w:ind w:firstLine="709"/>
        <w:rPr>
          <w:rFonts w:ascii="Times New Roman" w:hAnsi="Times New Roman"/>
          <w:sz w:val="8"/>
          <w:szCs w:val="8"/>
        </w:rPr>
      </w:pPr>
    </w:p>
    <w:p w:rsidR="00F85A88" w:rsidRDefault="00F85A88" w:rsidP="007E6A9A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Руководитель заявителя            _____________                 _____________</w:t>
      </w:r>
    </w:p>
    <w:p w:rsidR="00F85A88" w:rsidRDefault="00F85A88" w:rsidP="007E6A9A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подпись                          И.О.Фамилия</w:t>
      </w:r>
    </w:p>
    <w:p w:rsidR="00F85A88" w:rsidRPr="00C20679" w:rsidRDefault="00F85A88" w:rsidP="007E6A9A">
      <w:pPr>
        <w:ind w:firstLine="709"/>
        <w:rPr>
          <w:rFonts w:ascii="Times New Roman" w:hAnsi="Times New Roman"/>
          <w:sz w:val="12"/>
          <w:szCs w:val="12"/>
        </w:rPr>
      </w:pPr>
    </w:p>
    <w:p w:rsidR="00F85A88" w:rsidRDefault="00F85A88" w:rsidP="007E6A9A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Дата</w:t>
      </w:r>
    </w:p>
    <w:p w:rsidR="00F85A88" w:rsidRDefault="00F85A88" w:rsidP="00F85A88">
      <w:pPr>
        <w:shd w:val="clear" w:color="auto" w:fill="FFFFFF"/>
        <w:tabs>
          <w:tab w:val="left" w:pos="893"/>
        </w:tabs>
        <w:ind w:right="-727" w:firstLine="709"/>
        <w:rPr>
          <w:rFonts w:ascii="Times New Roman" w:hAnsi="Times New Roman" w:cs="Times New Roman"/>
          <w:spacing w:val="-1"/>
          <w:sz w:val="28"/>
          <w:szCs w:val="28"/>
        </w:rPr>
      </w:pPr>
    </w:p>
    <w:p w:rsidR="008623E4" w:rsidRPr="001502C3" w:rsidRDefault="008623E4" w:rsidP="007D0DF1">
      <w:pPr>
        <w:autoSpaceDE w:val="0"/>
        <w:ind w:left="467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№2 </w:t>
      </w:r>
    </w:p>
    <w:p w:rsidR="008623E4" w:rsidRDefault="008623E4" w:rsidP="007D0DF1">
      <w:pPr>
        <w:ind w:left="4678"/>
        <w:jc w:val="left"/>
        <w:rPr>
          <w:rFonts w:ascii="Times New Roman" w:hAnsi="Times New Roman" w:cs="Times New Roman"/>
          <w:sz w:val="24"/>
          <w:szCs w:val="24"/>
        </w:rPr>
      </w:pPr>
      <w:r w:rsidRPr="001502C3">
        <w:rPr>
          <w:rFonts w:ascii="Times New Roman" w:hAnsi="Times New Roman" w:cs="Times New Roman"/>
          <w:sz w:val="24"/>
          <w:szCs w:val="24"/>
        </w:rPr>
        <w:t xml:space="preserve">к Порядку предоставления субсидий </w:t>
      </w:r>
    </w:p>
    <w:p w:rsidR="008623E4" w:rsidRDefault="00F75A5D" w:rsidP="007D0DF1">
      <w:pPr>
        <w:ind w:left="467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счет средств </w:t>
      </w:r>
      <w:r w:rsidR="008623E4" w:rsidRPr="001502C3">
        <w:rPr>
          <w:rFonts w:ascii="Times New Roman" w:hAnsi="Times New Roman" w:cs="Times New Roman"/>
          <w:sz w:val="24"/>
          <w:szCs w:val="24"/>
        </w:rPr>
        <w:t xml:space="preserve">бюджета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</w:p>
    <w:p w:rsidR="008623E4" w:rsidRDefault="008623E4" w:rsidP="007D0DF1">
      <w:pPr>
        <w:ind w:left="4678"/>
        <w:jc w:val="left"/>
        <w:rPr>
          <w:rFonts w:ascii="Times New Roman" w:hAnsi="Times New Roman" w:cs="Times New Roman"/>
          <w:sz w:val="24"/>
          <w:szCs w:val="24"/>
        </w:rPr>
      </w:pPr>
      <w:r w:rsidRPr="001502C3">
        <w:rPr>
          <w:rFonts w:ascii="Times New Roman" w:hAnsi="Times New Roman" w:cs="Times New Roman"/>
          <w:sz w:val="24"/>
          <w:szCs w:val="24"/>
        </w:rPr>
        <w:t xml:space="preserve">субъектам малого и среднего </w:t>
      </w:r>
    </w:p>
    <w:p w:rsidR="008623E4" w:rsidRDefault="008623E4" w:rsidP="007D0DF1">
      <w:pPr>
        <w:ind w:left="4678"/>
        <w:jc w:val="left"/>
        <w:rPr>
          <w:rFonts w:ascii="Times New Roman" w:hAnsi="Times New Roman" w:cs="Times New Roman"/>
          <w:sz w:val="24"/>
          <w:szCs w:val="24"/>
        </w:rPr>
      </w:pPr>
      <w:r w:rsidRPr="001502C3">
        <w:rPr>
          <w:rFonts w:ascii="Times New Roman" w:hAnsi="Times New Roman" w:cs="Times New Roman"/>
          <w:sz w:val="24"/>
          <w:szCs w:val="24"/>
        </w:rPr>
        <w:t xml:space="preserve">предпринимательства муниципального района </w:t>
      </w:r>
    </w:p>
    <w:p w:rsidR="008623E4" w:rsidRPr="001502C3" w:rsidRDefault="008623E4" w:rsidP="007D0DF1">
      <w:pPr>
        <w:ind w:left="4678"/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 w:rsidRPr="001502C3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Pr="001502C3">
        <w:rPr>
          <w:rFonts w:ascii="Times New Roman" w:hAnsi="Times New Roman" w:cs="Times New Roman"/>
          <w:sz w:val="24"/>
          <w:szCs w:val="24"/>
        </w:rPr>
        <w:t xml:space="preserve"> Самарской области </w:t>
      </w:r>
    </w:p>
    <w:p w:rsidR="008623E4" w:rsidRDefault="008623E4" w:rsidP="008623E4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8623E4" w:rsidRDefault="007E6A9A" w:rsidP="008623E4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Справка-расчет для получения субсидии</w:t>
      </w:r>
    </w:p>
    <w:p w:rsidR="007E6A9A" w:rsidRDefault="007E6A9A" w:rsidP="008623E4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606" w:type="dxa"/>
        <w:tblLook w:val="04A0"/>
      </w:tblPr>
      <w:tblGrid>
        <w:gridCol w:w="5495"/>
        <w:gridCol w:w="1701"/>
        <w:gridCol w:w="2410"/>
      </w:tblGrid>
      <w:tr w:rsidR="008623E4" w:rsidTr="008623E4">
        <w:tc>
          <w:tcPr>
            <w:tcW w:w="5495" w:type="dxa"/>
          </w:tcPr>
          <w:p w:rsidR="008623E4" w:rsidRPr="008623E4" w:rsidRDefault="008623E4" w:rsidP="008623E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3E4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1701" w:type="dxa"/>
          </w:tcPr>
          <w:p w:rsidR="008623E4" w:rsidRPr="008623E4" w:rsidRDefault="008623E4" w:rsidP="008623E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3E4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2410" w:type="dxa"/>
          </w:tcPr>
          <w:p w:rsidR="008623E4" w:rsidRPr="008623E4" w:rsidRDefault="008623E4" w:rsidP="008623E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3E4">
              <w:rPr>
                <w:rFonts w:ascii="Times New Roman" w:hAnsi="Times New Roman" w:cs="Times New Roman"/>
                <w:sz w:val="24"/>
                <w:szCs w:val="24"/>
              </w:rPr>
              <w:t>В т.ч. за счет средств субсидии (до 50 % от гр.2)</w:t>
            </w:r>
          </w:p>
        </w:tc>
      </w:tr>
      <w:tr w:rsidR="008623E4" w:rsidTr="008623E4">
        <w:tc>
          <w:tcPr>
            <w:tcW w:w="5495" w:type="dxa"/>
          </w:tcPr>
          <w:p w:rsidR="008623E4" w:rsidRPr="008623E4" w:rsidRDefault="008623E4" w:rsidP="008623E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623E4" w:rsidRPr="008623E4" w:rsidRDefault="008623E4" w:rsidP="008623E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8623E4" w:rsidRPr="008623E4" w:rsidRDefault="008623E4" w:rsidP="008623E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623E4" w:rsidTr="008623E4">
        <w:tc>
          <w:tcPr>
            <w:tcW w:w="5495" w:type="dxa"/>
          </w:tcPr>
          <w:p w:rsidR="008623E4" w:rsidRDefault="008623E4" w:rsidP="008623E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Расходы по основным видам деятельности, итого, в т.ч.:</w:t>
            </w:r>
          </w:p>
        </w:tc>
        <w:tc>
          <w:tcPr>
            <w:tcW w:w="1701" w:type="dxa"/>
          </w:tcPr>
          <w:p w:rsidR="008623E4" w:rsidRDefault="008623E4" w:rsidP="008623E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8623E4" w:rsidRDefault="008623E4" w:rsidP="008623E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23E4" w:rsidTr="008623E4">
        <w:tc>
          <w:tcPr>
            <w:tcW w:w="5495" w:type="dxa"/>
          </w:tcPr>
          <w:p w:rsidR="008623E4" w:rsidRDefault="008623E4" w:rsidP="008623E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основных средств</w:t>
            </w:r>
          </w:p>
        </w:tc>
        <w:tc>
          <w:tcPr>
            <w:tcW w:w="1701" w:type="dxa"/>
          </w:tcPr>
          <w:p w:rsidR="008623E4" w:rsidRDefault="008623E4" w:rsidP="008623E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8623E4" w:rsidRDefault="008623E4" w:rsidP="008623E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23E4" w:rsidTr="008623E4">
        <w:tc>
          <w:tcPr>
            <w:tcW w:w="5495" w:type="dxa"/>
          </w:tcPr>
          <w:p w:rsidR="008623E4" w:rsidRDefault="008623E4" w:rsidP="00A66BB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Страховые взносы во внебюджетные фонды</w:t>
            </w:r>
          </w:p>
        </w:tc>
        <w:tc>
          <w:tcPr>
            <w:tcW w:w="1701" w:type="dxa"/>
          </w:tcPr>
          <w:p w:rsidR="008623E4" w:rsidRDefault="008623E4" w:rsidP="008623E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8623E4" w:rsidRDefault="008623E4" w:rsidP="008623E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23E4" w:rsidTr="008623E4">
        <w:tc>
          <w:tcPr>
            <w:tcW w:w="5495" w:type="dxa"/>
          </w:tcPr>
          <w:p w:rsidR="008623E4" w:rsidRDefault="008623E4" w:rsidP="008623E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Обязательные налоги и сборы</w:t>
            </w:r>
          </w:p>
        </w:tc>
        <w:tc>
          <w:tcPr>
            <w:tcW w:w="1701" w:type="dxa"/>
          </w:tcPr>
          <w:p w:rsidR="008623E4" w:rsidRDefault="008623E4" w:rsidP="008623E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8623E4" w:rsidRDefault="008623E4" w:rsidP="008623E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23E4" w:rsidTr="008623E4">
        <w:tc>
          <w:tcPr>
            <w:tcW w:w="5495" w:type="dxa"/>
          </w:tcPr>
          <w:p w:rsidR="008623E4" w:rsidRDefault="008623E4" w:rsidP="008623E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расходы и услуги</w:t>
            </w:r>
          </w:p>
        </w:tc>
        <w:tc>
          <w:tcPr>
            <w:tcW w:w="1701" w:type="dxa"/>
          </w:tcPr>
          <w:p w:rsidR="008623E4" w:rsidRDefault="008623E4" w:rsidP="008623E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8623E4" w:rsidRDefault="008623E4" w:rsidP="008623E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623E4" w:rsidRDefault="008623E4" w:rsidP="008623E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Приложение: (перечень вспомогательных материалов и обосновывающих документов)</w:t>
      </w:r>
    </w:p>
    <w:p w:rsidR="008623E4" w:rsidRDefault="008623E4" w:rsidP="008623E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8623E4" w:rsidRPr="008623E4" w:rsidRDefault="008623E4" w:rsidP="008623E4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623E4">
        <w:rPr>
          <w:rFonts w:ascii="Times New Roman" w:hAnsi="Times New Roman" w:cs="Times New Roman"/>
          <w:sz w:val="28"/>
          <w:szCs w:val="28"/>
        </w:rPr>
        <w:t>Достоверность представленных сведений и расчетов подтверждаем:</w:t>
      </w:r>
    </w:p>
    <w:p w:rsidR="008623E4" w:rsidRDefault="008623E4" w:rsidP="008623E4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7D0DF1" w:rsidRPr="008623E4" w:rsidRDefault="008623E4" w:rsidP="007D0DF1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(подпись</w:t>
      </w:r>
      <w:proofErr w:type="gramStart"/>
      <w:r>
        <w:rPr>
          <w:rFonts w:ascii="Times New Roman" w:hAnsi="Times New Roman" w:cs="Times New Roman"/>
          <w:sz w:val="24"/>
          <w:szCs w:val="24"/>
        </w:rPr>
        <w:t>)(</w:t>
      </w:r>
      <w:proofErr w:type="gramEnd"/>
      <w:r w:rsidR="007D0DF1">
        <w:rPr>
          <w:rFonts w:ascii="Times New Roman" w:hAnsi="Times New Roman" w:cs="Times New Roman"/>
          <w:sz w:val="24"/>
          <w:szCs w:val="24"/>
        </w:rPr>
        <w:t>И.О.Фамилия</w:t>
      </w:r>
      <w:r>
        <w:rPr>
          <w:rFonts w:ascii="Times New Roman" w:hAnsi="Times New Roman" w:cs="Times New Roman"/>
          <w:sz w:val="24"/>
          <w:szCs w:val="24"/>
        </w:rPr>
        <w:t>)</w:t>
      </w:r>
      <w:r w:rsidR="007D0DF1" w:rsidRPr="007D0DF1">
        <w:rPr>
          <w:rFonts w:ascii="Times New Roman" w:hAnsi="Times New Roman" w:cs="Times New Roman"/>
          <w:sz w:val="24"/>
          <w:szCs w:val="24"/>
        </w:rPr>
        <w:t xml:space="preserve"> </w:t>
      </w:r>
      <w:r w:rsidR="007D0DF1">
        <w:rPr>
          <w:rFonts w:ascii="Times New Roman" w:hAnsi="Times New Roman" w:cs="Times New Roman"/>
          <w:sz w:val="24"/>
          <w:szCs w:val="24"/>
        </w:rPr>
        <w:t>(подпись)(И.О.Фамилия)</w:t>
      </w:r>
    </w:p>
    <w:p w:rsidR="008623E4" w:rsidRDefault="008623E4" w:rsidP="008623E4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М.П.</w:t>
      </w: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A66BB9" w:rsidRDefault="00A66BB9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0DF1" w:rsidRPr="001502C3" w:rsidRDefault="007D0DF1" w:rsidP="007D0DF1">
      <w:pPr>
        <w:autoSpaceDE w:val="0"/>
        <w:ind w:left="453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№3 </w:t>
      </w:r>
    </w:p>
    <w:p w:rsidR="007D0DF1" w:rsidRDefault="007D0DF1" w:rsidP="007D0DF1">
      <w:pPr>
        <w:ind w:left="4536"/>
        <w:jc w:val="left"/>
        <w:rPr>
          <w:rFonts w:ascii="Times New Roman" w:hAnsi="Times New Roman" w:cs="Times New Roman"/>
          <w:sz w:val="24"/>
          <w:szCs w:val="24"/>
        </w:rPr>
      </w:pPr>
      <w:r w:rsidRPr="001502C3">
        <w:rPr>
          <w:rFonts w:ascii="Times New Roman" w:hAnsi="Times New Roman" w:cs="Times New Roman"/>
          <w:sz w:val="24"/>
          <w:szCs w:val="24"/>
        </w:rPr>
        <w:t xml:space="preserve">к Порядку предоставления субсидий </w:t>
      </w:r>
    </w:p>
    <w:p w:rsidR="00F75A5D" w:rsidRDefault="00F75A5D" w:rsidP="00F75A5D">
      <w:pPr>
        <w:ind w:left="453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счет средств </w:t>
      </w:r>
      <w:r w:rsidRPr="001502C3">
        <w:rPr>
          <w:rFonts w:ascii="Times New Roman" w:hAnsi="Times New Roman" w:cs="Times New Roman"/>
          <w:sz w:val="24"/>
          <w:szCs w:val="24"/>
        </w:rPr>
        <w:t xml:space="preserve">бюджета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</w:p>
    <w:p w:rsidR="007D0DF1" w:rsidRDefault="007D0DF1" w:rsidP="007D0DF1">
      <w:pPr>
        <w:ind w:left="4536"/>
        <w:jc w:val="left"/>
        <w:rPr>
          <w:rFonts w:ascii="Times New Roman" w:hAnsi="Times New Roman" w:cs="Times New Roman"/>
          <w:sz w:val="24"/>
          <w:szCs w:val="24"/>
        </w:rPr>
      </w:pPr>
      <w:r w:rsidRPr="001502C3">
        <w:rPr>
          <w:rFonts w:ascii="Times New Roman" w:hAnsi="Times New Roman" w:cs="Times New Roman"/>
          <w:sz w:val="24"/>
          <w:szCs w:val="24"/>
        </w:rPr>
        <w:t xml:space="preserve">субъектам малого и среднего </w:t>
      </w:r>
    </w:p>
    <w:p w:rsidR="007D0DF1" w:rsidRDefault="007D0DF1" w:rsidP="007D0DF1">
      <w:pPr>
        <w:ind w:left="4536"/>
        <w:jc w:val="left"/>
        <w:rPr>
          <w:rFonts w:ascii="Times New Roman" w:hAnsi="Times New Roman" w:cs="Times New Roman"/>
          <w:sz w:val="24"/>
          <w:szCs w:val="24"/>
        </w:rPr>
      </w:pPr>
      <w:r w:rsidRPr="001502C3">
        <w:rPr>
          <w:rFonts w:ascii="Times New Roman" w:hAnsi="Times New Roman" w:cs="Times New Roman"/>
          <w:sz w:val="24"/>
          <w:szCs w:val="24"/>
        </w:rPr>
        <w:t xml:space="preserve">предпринимательства муниципального района </w:t>
      </w:r>
    </w:p>
    <w:p w:rsidR="007D0DF1" w:rsidRPr="001502C3" w:rsidRDefault="007D0DF1" w:rsidP="007D0DF1">
      <w:pPr>
        <w:ind w:left="4536"/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 w:rsidRPr="001502C3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Pr="001502C3">
        <w:rPr>
          <w:rFonts w:ascii="Times New Roman" w:hAnsi="Times New Roman" w:cs="Times New Roman"/>
          <w:sz w:val="24"/>
          <w:szCs w:val="24"/>
        </w:rPr>
        <w:t xml:space="preserve"> Самарской области </w:t>
      </w:r>
    </w:p>
    <w:p w:rsidR="007D0DF1" w:rsidRDefault="007D0DF1" w:rsidP="007D0DF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D0DF1" w:rsidRDefault="007D0DF1" w:rsidP="007D0DF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7D0DF1" w:rsidRDefault="007D0DF1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Мы, нижеподписавшиеся __________________________________________</w:t>
      </w:r>
    </w:p>
    <w:p w:rsidR="007D0DF1" w:rsidRDefault="007D0DF1" w:rsidP="007D0DF1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(реквизиты должностных лиц)</w:t>
      </w:r>
    </w:p>
    <w:p w:rsidR="007D0DF1" w:rsidRDefault="007D0DF1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7D0DF1">
        <w:rPr>
          <w:rFonts w:ascii="Times New Roman" w:hAnsi="Times New Roman" w:cs="Times New Roman"/>
          <w:sz w:val="28"/>
          <w:szCs w:val="28"/>
        </w:rPr>
        <w:t xml:space="preserve">ровели </w:t>
      </w:r>
      <w:r>
        <w:rPr>
          <w:rFonts w:ascii="Times New Roman" w:hAnsi="Times New Roman" w:cs="Times New Roman"/>
          <w:sz w:val="28"/>
          <w:szCs w:val="28"/>
        </w:rPr>
        <w:t>проверку документов и расчетов, представленных организацией (индивидуальным предпринимателем) _______________________________________________________________</w:t>
      </w:r>
    </w:p>
    <w:p w:rsidR="007D0DF1" w:rsidRDefault="007D0DF1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целью получения субсидии ______________________________________</w:t>
      </w:r>
    </w:p>
    <w:p w:rsidR="007D0DF1" w:rsidRDefault="007D0DF1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«___»_________20__года по «___»_________20__года,</w:t>
      </w:r>
    </w:p>
    <w:p w:rsidR="007D0DF1" w:rsidRDefault="007D0DF1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проверки пришли к выводу, что представленные материалы подтверждают (не подтверждают) право организации на получение указанной субсидии в сумме: ____________________________________________________________рублей</w:t>
      </w:r>
    </w:p>
    <w:p w:rsidR="007D0DF1" w:rsidRDefault="007D0DF1" w:rsidP="007D0DF1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(цифрами и сумма прописью)</w:t>
      </w:r>
    </w:p>
    <w:p w:rsidR="007D0DF1" w:rsidRDefault="007D0DF1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пределах лимитов бюджетных обязательств, утвержденных на текущий финансовый год.</w:t>
      </w:r>
    </w:p>
    <w:p w:rsidR="007D0DF1" w:rsidRDefault="007D0DF1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7D0DF1" w:rsidRDefault="007D0DF1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7D0DF1" w:rsidRDefault="007D0DF1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</w:t>
      </w:r>
    </w:p>
    <w:p w:rsidR="007D0DF1" w:rsidRDefault="007D0DF1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7D0DF1" w:rsidRDefault="007D0DF1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                                 _________________</w:t>
      </w:r>
    </w:p>
    <w:p w:rsidR="007D0DF1" w:rsidRDefault="007D0DF1" w:rsidP="007D0DF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7D0DF1">
        <w:rPr>
          <w:rFonts w:ascii="Times New Roman" w:hAnsi="Times New Roman" w:cs="Times New Roman"/>
          <w:sz w:val="24"/>
          <w:szCs w:val="24"/>
        </w:rPr>
        <w:t>(должность)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(подпись)</w:t>
      </w:r>
    </w:p>
    <w:p w:rsidR="007D0DF1" w:rsidRDefault="007D0DF1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                                 _________________</w:t>
      </w:r>
    </w:p>
    <w:p w:rsidR="007D0DF1" w:rsidRPr="007D0DF1" w:rsidRDefault="007D0DF1" w:rsidP="007D0DF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7D0DF1">
        <w:rPr>
          <w:rFonts w:ascii="Times New Roman" w:hAnsi="Times New Roman" w:cs="Times New Roman"/>
          <w:sz w:val="24"/>
          <w:szCs w:val="24"/>
        </w:rPr>
        <w:t>(должность)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(подпись)</w:t>
      </w:r>
    </w:p>
    <w:p w:rsidR="007D0DF1" w:rsidRDefault="007D0DF1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                                 _________________</w:t>
      </w:r>
    </w:p>
    <w:p w:rsidR="007D0DF1" w:rsidRPr="007D0DF1" w:rsidRDefault="007D0DF1" w:rsidP="007D0DF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7D0DF1">
        <w:rPr>
          <w:rFonts w:ascii="Times New Roman" w:hAnsi="Times New Roman" w:cs="Times New Roman"/>
          <w:sz w:val="24"/>
          <w:szCs w:val="24"/>
        </w:rPr>
        <w:t>(должность)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(подпись)</w:t>
      </w:r>
    </w:p>
    <w:p w:rsidR="007D0DF1" w:rsidRDefault="007D0DF1" w:rsidP="007D0DF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A66BB9" w:rsidRPr="0028069E" w:rsidRDefault="00A66BB9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66BB9" w:rsidRPr="0028069E" w:rsidRDefault="00A66BB9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66BB9" w:rsidRPr="0028069E" w:rsidRDefault="00A66BB9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66BB9" w:rsidRPr="0028069E" w:rsidRDefault="00A66BB9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66BB9" w:rsidRPr="0028069E" w:rsidRDefault="00A66BB9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66BB9" w:rsidRPr="0028069E" w:rsidRDefault="00A66BB9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66BB9" w:rsidRDefault="00A66BB9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BC5EA2" w:rsidRDefault="00BC5EA2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BC5EA2" w:rsidRDefault="00BC5EA2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BC5EA2" w:rsidRDefault="00BC5EA2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1E0878" w:rsidRDefault="001E0878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1E0878" w:rsidRDefault="001E0878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DB72E8" w:rsidRDefault="00DB72E8" w:rsidP="00A66BB9">
      <w:pPr>
        <w:autoSpaceDE w:val="0"/>
        <w:ind w:left="4536"/>
        <w:jc w:val="left"/>
        <w:rPr>
          <w:rFonts w:ascii="Times New Roman" w:hAnsi="Times New Roman" w:cs="Times New Roman"/>
          <w:sz w:val="24"/>
          <w:szCs w:val="24"/>
        </w:rPr>
      </w:pPr>
    </w:p>
    <w:p w:rsidR="00A66BB9" w:rsidRPr="0028069E" w:rsidRDefault="00A66BB9" w:rsidP="00A66BB9">
      <w:pPr>
        <w:autoSpaceDE w:val="0"/>
        <w:ind w:left="4536"/>
        <w:jc w:val="left"/>
        <w:rPr>
          <w:rFonts w:ascii="Times New Roman" w:hAnsi="Times New Roman" w:cs="Times New Roman"/>
          <w:sz w:val="24"/>
          <w:szCs w:val="24"/>
        </w:rPr>
      </w:pPr>
      <w:r w:rsidRPr="0028069E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№4 </w:t>
      </w:r>
    </w:p>
    <w:p w:rsidR="00A66BB9" w:rsidRPr="0028069E" w:rsidRDefault="00A66BB9" w:rsidP="00A66BB9">
      <w:pPr>
        <w:ind w:left="4536"/>
        <w:jc w:val="left"/>
        <w:rPr>
          <w:rFonts w:ascii="Times New Roman" w:hAnsi="Times New Roman" w:cs="Times New Roman"/>
          <w:sz w:val="24"/>
          <w:szCs w:val="24"/>
        </w:rPr>
      </w:pPr>
      <w:r w:rsidRPr="0028069E">
        <w:rPr>
          <w:rFonts w:ascii="Times New Roman" w:hAnsi="Times New Roman" w:cs="Times New Roman"/>
          <w:sz w:val="24"/>
          <w:szCs w:val="24"/>
        </w:rPr>
        <w:t xml:space="preserve">к Порядку предоставления субсидий </w:t>
      </w:r>
    </w:p>
    <w:p w:rsidR="00A66BB9" w:rsidRPr="0028069E" w:rsidRDefault="00A66BB9" w:rsidP="00A66BB9">
      <w:pPr>
        <w:ind w:left="4536"/>
        <w:jc w:val="left"/>
        <w:rPr>
          <w:rFonts w:ascii="Times New Roman" w:hAnsi="Times New Roman" w:cs="Times New Roman"/>
          <w:sz w:val="24"/>
          <w:szCs w:val="24"/>
        </w:rPr>
      </w:pPr>
      <w:r w:rsidRPr="0028069E">
        <w:rPr>
          <w:rFonts w:ascii="Times New Roman" w:hAnsi="Times New Roman" w:cs="Times New Roman"/>
          <w:sz w:val="24"/>
          <w:szCs w:val="24"/>
        </w:rPr>
        <w:t xml:space="preserve">за счет средств бюджета муниципального района </w:t>
      </w:r>
      <w:proofErr w:type="spellStart"/>
      <w:r w:rsidRPr="0028069E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</w:p>
    <w:p w:rsidR="00A66BB9" w:rsidRPr="0028069E" w:rsidRDefault="00A66BB9" w:rsidP="00A66BB9">
      <w:pPr>
        <w:ind w:left="4536"/>
        <w:jc w:val="left"/>
        <w:rPr>
          <w:rFonts w:ascii="Times New Roman" w:hAnsi="Times New Roman" w:cs="Times New Roman"/>
          <w:sz w:val="24"/>
          <w:szCs w:val="24"/>
        </w:rPr>
      </w:pPr>
      <w:r w:rsidRPr="0028069E">
        <w:rPr>
          <w:rFonts w:ascii="Times New Roman" w:hAnsi="Times New Roman" w:cs="Times New Roman"/>
          <w:sz w:val="24"/>
          <w:szCs w:val="24"/>
        </w:rPr>
        <w:t xml:space="preserve">субъектам малого и среднего </w:t>
      </w:r>
    </w:p>
    <w:p w:rsidR="00A66BB9" w:rsidRPr="0028069E" w:rsidRDefault="00A66BB9" w:rsidP="00A66BB9">
      <w:pPr>
        <w:ind w:left="4536"/>
        <w:jc w:val="left"/>
        <w:rPr>
          <w:rFonts w:ascii="Times New Roman" w:hAnsi="Times New Roman" w:cs="Times New Roman"/>
          <w:sz w:val="24"/>
          <w:szCs w:val="24"/>
        </w:rPr>
      </w:pPr>
      <w:r w:rsidRPr="0028069E">
        <w:rPr>
          <w:rFonts w:ascii="Times New Roman" w:hAnsi="Times New Roman" w:cs="Times New Roman"/>
          <w:sz w:val="24"/>
          <w:szCs w:val="24"/>
        </w:rPr>
        <w:t xml:space="preserve">предпринимательства муниципального района </w:t>
      </w:r>
    </w:p>
    <w:p w:rsidR="00A66BB9" w:rsidRPr="0028069E" w:rsidRDefault="00A66BB9" w:rsidP="00A66BB9">
      <w:pPr>
        <w:ind w:left="4536"/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 w:rsidRPr="0028069E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Pr="0028069E">
        <w:rPr>
          <w:rFonts w:ascii="Times New Roman" w:hAnsi="Times New Roman" w:cs="Times New Roman"/>
          <w:sz w:val="24"/>
          <w:szCs w:val="24"/>
        </w:rPr>
        <w:t xml:space="preserve"> Самарской области </w:t>
      </w:r>
    </w:p>
    <w:p w:rsidR="0028069E" w:rsidRPr="0028069E" w:rsidRDefault="0028069E" w:rsidP="00DF11C0">
      <w:pPr>
        <w:shd w:val="clear" w:color="auto" w:fill="FFFFFF"/>
        <w:spacing w:after="240"/>
        <w:ind w:right="-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5" w:name="P42"/>
      <w:bookmarkEnd w:id="5"/>
    </w:p>
    <w:p w:rsidR="0028069E" w:rsidRPr="0028069E" w:rsidRDefault="0028069E" w:rsidP="0028069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069E">
        <w:rPr>
          <w:rFonts w:ascii="Times New Roman" w:hAnsi="Times New Roman" w:cs="Times New Roman"/>
          <w:b/>
          <w:sz w:val="28"/>
          <w:szCs w:val="28"/>
        </w:rPr>
        <w:t>Типовая форма Соглашения № __________</w:t>
      </w:r>
    </w:p>
    <w:p w:rsidR="0028069E" w:rsidRPr="0028069E" w:rsidRDefault="0028069E" w:rsidP="0028069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069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Pr="0028069E">
        <w:rPr>
          <w:rFonts w:ascii="Times New Roman" w:hAnsi="Times New Roman" w:cs="Times New Roman"/>
          <w:b/>
          <w:sz w:val="28"/>
          <w:szCs w:val="28"/>
        </w:rPr>
        <w:t>предоставлении субсидий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8069E">
        <w:rPr>
          <w:rFonts w:ascii="Times New Roman" w:hAnsi="Times New Roman" w:cs="Times New Roman"/>
          <w:b/>
          <w:sz w:val="28"/>
          <w:szCs w:val="28"/>
        </w:rPr>
        <w:t xml:space="preserve">за счет средств бюджета муниципального района </w:t>
      </w:r>
      <w:proofErr w:type="spellStart"/>
      <w:r w:rsidRPr="0028069E">
        <w:rPr>
          <w:rFonts w:ascii="Times New Roman" w:hAnsi="Times New Roman" w:cs="Times New Roman"/>
          <w:b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8069E">
        <w:rPr>
          <w:rFonts w:ascii="Times New Roman" w:hAnsi="Times New Roman" w:cs="Times New Roman"/>
          <w:b/>
          <w:sz w:val="28"/>
          <w:szCs w:val="28"/>
        </w:rPr>
        <w:t>субъектам малого и среднего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8069E">
        <w:rPr>
          <w:rFonts w:ascii="Times New Roman" w:hAnsi="Times New Roman" w:cs="Times New Roman"/>
          <w:b/>
          <w:sz w:val="28"/>
          <w:szCs w:val="28"/>
        </w:rPr>
        <w:t>предпринимательства муниципального района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8069E">
        <w:rPr>
          <w:rFonts w:ascii="Times New Roman" w:hAnsi="Times New Roman" w:cs="Times New Roman"/>
          <w:b/>
          <w:sz w:val="28"/>
          <w:szCs w:val="28"/>
        </w:rPr>
        <w:t>Похвистневский</w:t>
      </w:r>
      <w:proofErr w:type="spellEnd"/>
      <w:r w:rsidRPr="0028069E">
        <w:rPr>
          <w:rFonts w:ascii="Times New Roman" w:hAnsi="Times New Roman" w:cs="Times New Roman"/>
          <w:b/>
          <w:sz w:val="28"/>
          <w:szCs w:val="28"/>
        </w:rPr>
        <w:t xml:space="preserve"> Самарской области, </w:t>
      </w:r>
      <w:proofErr w:type="gramStart"/>
      <w:r w:rsidRPr="0028069E">
        <w:rPr>
          <w:rFonts w:ascii="Times New Roman" w:hAnsi="Times New Roman" w:cs="Times New Roman"/>
          <w:b/>
          <w:sz w:val="28"/>
          <w:szCs w:val="28"/>
        </w:rPr>
        <w:t>на</w:t>
      </w:r>
      <w:proofErr w:type="gramEnd"/>
      <w:r w:rsidRPr="0028069E">
        <w:rPr>
          <w:rFonts w:ascii="Times New Roman" w:hAnsi="Times New Roman" w:cs="Times New Roman"/>
          <w:b/>
          <w:sz w:val="28"/>
          <w:szCs w:val="28"/>
        </w:rPr>
        <w:t xml:space="preserve"> ___________________________</w:t>
      </w:r>
    </w:p>
    <w:p w:rsidR="0028069E" w:rsidRPr="0028069E" w:rsidRDefault="0028069E" w:rsidP="0028069E">
      <w:pPr>
        <w:pStyle w:val="ConsPlusNonformat"/>
        <w:widowControl/>
        <w:tabs>
          <w:tab w:val="left" w:pos="720"/>
        </w:tabs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pStyle w:val="ConsPlusNonformat"/>
        <w:widowControl/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sz w:val="28"/>
          <w:szCs w:val="28"/>
        </w:rPr>
        <w:t>охвистнево</w:t>
      </w:r>
      <w:r w:rsidRPr="0028069E">
        <w:rPr>
          <w:rFonts w:ascii="Times New Roman" w:hAnsi="Times New Roman" w:cs="Times New Roman"/>
          <w:sz w:val="28"/>
          <w:szCs w:val="28"/>
        </w:rPr>
        <w:t xml:space="preserve"> «___» ___________ 20__ года</w:t>
      </w:r>
      <w:r w:rsidRPr="0028069E">
        <w:rPr>
          <w:rFonts w:ascii="Times New Roman" w:hAnsi="Times New Roman" w:cs="Times New Roman"/>
          <w:sz w:val="28"/>
          <w:szCs w:val="28"/>
        </w:rPr>
        <w:br/>
      </w:r>
    </w:p>
    <w:p w:rsidR="0028069E" w:rsidRPr="0028069E" w:rsidRDefault="0028069E" w:rsidP="00DB72E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района </w:t>
      </w:r>
      <w:proofErr w:type="spellStart"/>
      <w:r w:rsidRPr="0028069E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28069E">
        <w:rPr>
          <w:rFonts w:ascii="Times New Roman" w:hAnsi="Times New Roman" w:cs="Times New Roman"/>
          <w:sz w:val="28"/>
          <w:szCs w:val="28"/>
        </w:rPr>
        <w:t xml:space="preserve">  (далее -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8069E">
        <w:rPr>
          <w:rFonts w:ascii="Times New Roman" w:hAnsi="Times New Roman" w:cs="Times New Roman"/>
          <w:sz w:val="28"/>
          <w:szCs w:val="28"/>
        </w:rPr>
        <w:t>дминистрация) в лице  ___________________________, действующего на основании Устава,</w:t>
      </w:r>
      <w:r>
        <w:rPr>
          <w:rFonts w:ascii="Times New Roman" w:hAnsi="Times New Roman" w:cs="Times New Roman"/>
          <w:sz w:val="28"/>
          <w:szCs w:val="28"/>
        </w:rPr>
        <w:t xml:space="preserve"> с одной стороны, и </w:t>
      </w:r>
      <w:r w:rsidRPr="0028069E">
        <w:rPr>
          <w:rFonts w:ascii="Times New Roman" w:hAnsi="Times New Roman" w:cs="Times New Roman"/>
          <w:sz w:val="28"/>
          <w:szCs w:val="28"/>
        </w:rPr>
        <w:t>__________________________________ (далее – получатель) в лице __________________________________________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28069E">
        <w:rPr>
          <w:rFonts w:ascii="Times New Roman" w:hAnsi="Times New Roman" w:cs="Times New Roman"/>
          <w:sz w:val="28"/>
          <w:szCs w:val="28"/>
        </w:rPr>
        <w:t>_____________________________________________________, действующего на основании ________________, с другой стороны (далее – стороны), руководствуясь По</w:t>
      </w:r>
      <w:r>
        <w:rPr>
          <w:rFonts w:ascii="Times New Roman" w:hAnsi="Times New Roman" w:cs="Times New Roman"/>
          <w:sz w:val="28"/>
          <w:szCs w:val="28"/>
        </w:rPr>
        <w:t>рядком</w:t>
      </w:r>
      <w:r w:rsidRPr="0028069E">
        <w:rPr>
          <w:rFonts w:ascii="Times New Roman" w:hAnsi="Times New Roman" w:cs="Times New Roman"/>
          <w:sz w:val="28"/>
          <w:szCs w:val="28"/>
        </w:rPr>
        <w:t xml:space="preserve"> предоставлени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28069E">
        <w:rPr>
          <w:rFonts w:ascii="Times New Roman" w:hAnsi="Times New Roman" w:cs="Times New Roman"/>
          <w:sz w:val="28"/>
          <w:szCs w:val="28"/>
        </w:rPr>
        <w:t xml:space="preserve"> субсидий за счет средств бюджета муниципального района </w:t>
      </w:r>
      <w:proofErr w:type="spellStart"/>
      <w:r w:rsidRPr="0028069E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28069E">
        <w:rPr>
          <w:rFonts w:ascii="Times New Roman" w:hAnsi="Times New Roman" w:cs="Times New Roman"/>
          <w:sz w:val="28"/>
          <w:szCs w:val="28"/>
        </w:rPr>
        <w:t xml:space="preserve"> субъектам малого и среднего предпринимательства муниципального района </w:t>
      </w:r>
      <w:proofErr w:type="spellStart"/>
      <w:r w:rsidRPr="0028069E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28069E">
        <w:rPr>
          <w:rFonts w:ascii="Times New Roman" w:hAnsi="Times New Roman" w:cs="Times New Roman"/>
          <w:sz w:val="28"/>
          <w:szCs w:val="28"/>
        </w:rPr>
        <w:t xml:space="preserve"> Самарской области, утвержденным постановлением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8069E">
        <w:rPr>
          <w:rFonts w:ascii="Times New Roman" w:hAnsi="Times New Roman" w:cs="Times New Roman"/>
          <w:sz w:val="28"/>
          <w:szCs w:val="28"/>
        </w:rPr>
        <w:t xml:space="preserve">дминистрации муниципального района </w:t>
      </w:r>
      <w:proofErr w:type="spellStart"/>
      <w:r w:rsidRPr="0028069E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2806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069E">
        <w:rPr>
          <w:rFonts w:ascii="Times New Roman" w:hAnsi="Times New Roman" w:cs="Times New Roman"/>
          <w:sz w:val="28"/>
          <w:szCs w:val="28"/>
        </w:rPr>
        <w:t>от __________ 20___ года № _________ (далее - По</w:t>
      </w:r>
      <w:r>
        <w:rPr>
          <w:rFonts w:ascii="Times New Roman" w:hAnsi="Times New Roman" w:cs="Times New Roman"/>
          <w:sz w:val="28"/>
          <w:szCs w:val="28"/>
        </w:rPr>
        <w:t>рядок</w:t>
      </w:r>
      <w:r w:rsidRPr="0028069E">
        <w:rPr>
          <w:rFonts w:ascii="Times New Roman" w:hAnsi="Times New Roman" w:cs="Times New Roman"/>
          <w:sz w:val="28"/>
          <w:szCs w:val="28"/>
        </w:rPr>
        <w:t>), заключили настоящее Соглашение о предоставлени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28069E">
        <w:rPr>
          <w:rFonts w:ascii="Times New Roman" w:hAnsi="Times New Roman" w:cs="Times New Roman"/>
          <w:sz w:val="28"/>
          <w:szCs w:val="28"/>
        </w:rPr>
        <w:t xml:space="preserve"> субсидий за счет средств бюджета муниципального района </w:t>
      </w:r>
      <w:proofErr w:type="spellStart"/>
      <w:r w:rsidRPr="0028069E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28069E">
        <w:rPr>
          <w:rFonts w:ascii="Times New Roman" w:hAnsi="Times New Roman" w:cs="Times New Roman"/>
          <w:sz w:val="28"/>
          <w:szCs w:val="28"/>
        </w:rPr>
        <w:t xml:space="preserve"> субъектам малого и среднего предпринимательства муниципального района</w:t>
      </w:r>
      <w:proofErr w:type="gramEnd"/>
      <w:r w:rsidRPr="002806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069E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28069E">
        <w:rPr>
          <w:rFonts w:ascii="Times New Roman" w:hAnsi="Times New Roman" w:cs="Times New Roman"/>
          <w:sz w:val="28"/>
          <w:szCs w:val="28"/>
        </w:rPr>
        <w:t xml:space="preserve"> Самарской области (далее – Соглашение).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jc w:val="center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1. ПРЕДМЕТ СОГЛАШЕНИЯ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 xml:space="preserve">1.1. По настоящему Соглашению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8069E">
        <w:rPr>
          <w:rFonts w:ascii="Times New Roman" w:hAnsi="Times New Roman" w:cs="Times New Roman"/>
          <w:sz w:val="28"/>
          <w:szCs w:val="28"/>
        </w:rPr>
        <w:t xml:space="preserve">дминистрация предоставляет субсидию за счет средств бюджета муниципального района </w:t>
      </w:r>
      <w:proofErr w:type="spellStart"/>
      <w:r w:rsidRPr="0028069E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28069E">
        <w:rPr>
          <w:rFonts w:ascii="Times New Roman" w:hAnsi="Times New Roman" w:cs="Times New Roman"/>
          <w:sz w:val="28"/>
          <w:szCs w:val="28"/>
        </w:rPr>
        <w:t xml:space="preserve"> субъектам малого и среднего предпринимательства муниципального района </w:t>
      </w:r>
      <w:proofErr w:type="spellStart"/>
      <w:r w:rsidRPr="0028069E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28069E">
        <w:rPr>
          <w:rFonts w:ascii="Times New Roman" w:hAnsi="Times New Roman" w:cs="Times New Roman"/>
          <w:sz w:val="28"/>
          <w:szCs w:val="28"/>
        </w:rPr>
        <w:t xml:space="preserve"> Самарской области, </w:t>
      </w:r>
      <w:proofErr w:type="gramStart"/>
      <w:r w:rsidRPr="0028069E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28069E">
        <w:rPr>
          <w:rFonts w:ascii="Times New Roman" w:hAnsi="Times New Roman" w:cs="Times New Roman"/>
          <w:sz w:val="28"/>
          <w:szCs w:val="28"/>
        </w:rPr>
        <w:t xml:space="preserve"> _______________</w:t>
      </w:r>
      <w:r>
        <w:rPr>
          <w:rFonts w:ascii="Times New Roman" w:hAnsi="Times New Roman" w:cs="Times New Roman"/>
          <w:sz w:val="28"/>
          <w:szCs w:val="28"/>
        </w:rPr>
        <w:t>_____________</w:t>
      </w:r>
      <w:r w:rsidRPr="0028069E">
        <w:rPr>
          <w:rFonts w:ascii="Times New Roman" w:hAnsi="Times New Roman" w:cs="Times New Roman"/>
          <w:sz w:val="28"/>
          <w:szCs w:val="28"/>
        </w:rPr>
        <w:t xml:space="preserve">_____________ </w:t>
      </w:r>
      <w:proofErr w:type="gramStart"/>
      <w:r w:rsidRPr="0028069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8069E">
        <w:rPr>
          <w:rFonts w:ascii="Times New Roman" w:hAnsi="Times New Roman" w:cs="Times New Roman"/>
          <w:sz w:val="28"/>
          <w:szCs w:val="28"/>
        </w:rPr>
        <w:t xml:space="preserve"> размере _________ (________________________________) рублей (далее – субсидия), а получатель обеспечивает целевое использование субсидии в соответствии со сметой расходов субсидии (приложение № 1 к настоящему Соглашению).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jc w:val="center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2. ПРАВА И ОБЯЗАННОСТИ СТОРОН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lastRenderedPageBreak/>
        <w:t>2.1. Администрация:</w:t>
      </w:r>
    </w:p>
    <w:p w:rsidR="0028069E" w:rsidRPr="0028069E" w:rsidRDefault="0028069E" w:rsidP="0028069E">
      <w:pPr>
        <w:tabs>
          <w:tab w:val="left" w:pos="1080"/>
        </w:tabs>
        <w:ind w:firstLine="708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а)</w:t>
      </w:r>
      <w:r w:rsidRPr="0028069E">
        <w:rPr>
          <w:rFonts w:ascii="Times New Roman" w:hAnsi="Times New Roman" w:cs="Times New Roman"/>
          <w:sz w:val="28"/>
          <w:szCs w:val="28"/>
        </w:rPr>
        <w:tab/>
        <w:t>предоставляет субсидию путем перечисления на расчетный счет получателя в кредитной организации (банке);</w:t>
      </w:r>
    </w:p>
    <w:p w:rsidR="0028069E" w:rsidRPr="0028069E" w:rsidRDefault="0028069E" w:rsidP="0028069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б)</w:t>
      </w:r>
      <w:r w:rsidRPr="0028069E">
        <w:rPr>
          <w:rFonts w:ascii="Times New Roman" w:hAnsi="Times New Roman" w:cs="Times New Roman"/>
          <w:sz w:val="28"/>
          <w:szCs w:val="28"/>
        </w:rPr>
        <w:tab/>
        <w:t>запрашивает у получателя документы, подтверждающие использование субсидии;</w:t>
      </w:r>
    </w:p>
    <w:p w:rsidR="0028069E" w:rsidRPr="0028069E" w:rsidRDefault="0028069E" w:rsidP="0028069E">
      <w:pPr>
        <w:tabs>
          <w:tab w:val="left" w:pos="1080"/>
        </w:tabs>
        <w:ind w:firstLine="708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в)</w:t>
      </w:r>
      <w:r w:rsidRPr="0028069E">
        <w:rPr>
          <w:rFonts w:ascii="Times New Roman" w:hAnsi="Times New Roman" w:cs="Times New Roman"/>
          <w:sz w:val="28"/>
          <w:szCs w:val="28"/>
        </w:rPr>
        <w:tab/>
        <w:t>проводит проверки исполнения получателем условий настоящего соглашения и запрашивает у получателя необходимые информацию и документы;</w:t>
      </w:r>
    </w:p>
    <w:p w:rsidR="0028069E" w:rsidRPr="0028069E" w:rsidRDefault="0028069E" w:rsidP="0028069E">
      <w:pPr>
        <w:tabs>
          <w:tab w:val="left" w:pos="1080"/>
        </w:tabs>
        <w:ind w:firstLine="708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г)</w:t>
      </w:r>
      <w:r w:rsidRPr="0028069E">
        <w:rPr>
          <w:rFonts w:ascii="Times New Roman" w:hAnsi="Times New Roman" w:cs="Times New Roman"/>
          <w:sz w:val="28"/>
          <w:szCs w:val="28"/>
        </w:rPr>
        <w:tab/>
        <w:t>направляет получателю требование о возврате в доход местного бюджета полученной субсидии в случае:</w:t>
      </w:r>
    </w:p>
    <w:p w:rsidR="0028069E" w:rsidRPr="0028069E" w:rsidRDefault="0028069E" w:rsidP="0028069E">
      <w:pPr>
        <w:tabs>
          <w:tab w:val="left" w:pos="1080"/>
        </w:tabs>
        <w:ind w:firstLine="708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- неиспользования (полностью или частично) субсидии;</w:t>
      </w:r>
    </w:p>
    <w:p w:rsidR="0028069E" w:rsidRPr="0028069E" w:rsidRDefault="0028069E" w:rsidP="0028069E">
      <w:pPr>
        <w:tabs>
          <w:tab w:val="left" w:pos="1080"/>
        </w:tabs>
        <w:ind w:firstLine="708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- нецелевого расходования средств субсидии;</w:t>
      </w:r>
    </w:p>
    <w:p w:rsidR="0028069E" w:rsidRPr="0028069E" w:rsidRDefault="0028069E" w:rsidP="0028069E">
      <w:pPr>
        <w:tabs>
          <w:tab w:val="left" w:pos="1080"/>
        </w:tabs>
        <w:ind w:firstLine="708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28069E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28069E">
        <w:rPr>
          <w:rFonts w:ascii="Times New Roman" w:hAnsi="Times New Roman" w:cs="Times New Roman"/>
          <w:sz w:val="28"/>
          <w:szCs w:val="28"/>
        </w:rPr>
        <w:t xml:space="preserve"> показателей, предусмотренных подпунктом «г» пункта 2.2 настоящего Соглашения;</w:t>
      </w:r>
    </w:p>
    <w:p w:rsidR="0028069E" w:rsidRPr="0028069E" w:rsidRDefault="0028069E" w:rsidP="0028069E">
      <w:pPr>
        <w:tabs>
          <w:tab w:val="left" w:pos="1080"/>
        </w:tabs>
        <w:ind w:firstLine="708"/>
        <w:rPr>
          <w:rFonts w:ascii="Times New Roman" w:hAnsi="Times New Roman" w:cs="Times New Roman"/>
          <w:sz w:val="28"/>
          <w:szCs w:val="28"/>
        </w:rPr>
      </w:pPr>
      <w:proofErr w:type="spellStart"/>
      <w:r w:rsidRPr="0028069E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28069E">
        <w:rPr>
          <w:rFonts w:ascii="Times New Roman" w:hAnsi="Times New Roman" w:cs="Times New Roman"/>
          <w:sz w:val="28"/>
          <w:szCs w:val="28"/>
        </w:rPr>
        <w:t>)</w:t>
      </w:r>
      <w:r w:rsidRPr="0028069E">
        <w:rPr>
          <w:rFonts w:ascii="Times New Roman" w:hAnsi="Times New Roman" w:cs="Times New Roman"/>
          <w:sz w:val="28"/>
          <w:szCs w:val="28"/>
        </w:rPr>
        <w:tab/>
        <w:t xml:space="preserve">списывает в бесспорном порядке субсидию в случае </w:t>
      </w:r>
      <w:proofErr w:type="spellStart"/>
      <w:r w:rsidRPr="0028069E">
        <w:rPr>
          <w:rFonts w:ascii="Times New Roman" w:hAnsi="Times New Roman" w:cs="Times New Roman"/>
          <w:sz w:val="28"/>
          <w:szCs w:val="28"/>
        </w:rPr>
        <w:t>невозврата</w:t>
      </w:r>
      <w:proofErr w:type="spellEnd"/>
      <w:r w:rsidRPr="0028069E">
        <w:rPr>
          <w:rFonts w:ascii="Times New Roman" w:hAnsi="Times New Roman" w:cs="Times New Roman"/>
          <w:sz w:val="28"/>
          <w:szCs w:val="28"/>
        </w:rPr>
        <w:t xml:space="preserve"> ее получателем в течение 10 банковских дней с момента получения требования, указанного в подпункте «г» пункта 2.1 настоящего Соглашения.</w:t>
      </w:r>
    </w:p>
    <w:p w:rsidR="0028069E" w:rsidRPr="0028069E" w:rsidRDefault="0028069E" w:rsidP="0028069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2.2. Получатель:</w:t>
      </w:r>
    </w:p>
    <w:p w:rsidR="0028069E" w:rsidRPr="0028069E" w:rsidRDefault="0028069E" w:rsidP="0028069E">
      <w:pPr>
        <w:tabs>
          <w:tab w:val="left" w:pos="1080"/>
        </w:tabs>
        <w:ind w:firstLine="708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а)</w:t>
      </w:r>
      <w:r w:rsidRPr="0028069E">
        <w:rPr>
          <w:rFonts w:ascii="Times New Roman" w:hAnsi="Times New Roman" w:cs="Times New Roman"/>
          <w:sz w:val="28"/>
          <w:szCs w:val="28"/>
        </w:rPr>
        <w:tab/>
        <w:t>обеспечивает целевое использование субсидии в соответствии со сметой расходов субсидии (приложение № 1 к настоящему Соглашению);</w:t>
      </w:r>
    </w:p>
    <w:p w:rsidR="0028069E" w:rsidRPr="0028069E" w:rsidRDefault="0028069E" w:rsidP="0028069E">
      <w:pPr>
        <w:tabs>
          <w:tab w:val="left" w:pos="1080"/>
        </w:tabs>
        <w:ind w:firstLine="708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б)</w:t>
      </w:r>
      <w:r w:rsidRPr="0028069E">
        <w:rPr>
          <w:rFonts w:ascii="Times New Roman" w:hAnsi="Times New Roman" w:cs="Times New Roman"/>
          <w:sz w:val="28"/>
          <w:szCs w:val="28"/>
        </w:rPr>
        <w:tab/>
        <w:t xml:space="preserve">в случае изменения платежных реквизитов незамедлительно уведомляет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8069E">
        <w:rPr>
          <w:rFonts w:ascii="Times New Roman" w:hAnsi="Times New Roman" w:cs="Times New Roman"/>
          <w:sz w:val="28"/>
          <w:szCs w:val="28"/>
        </w:rPr>
        <w:t>дминистрацию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28069E">
        <w:rPr>
          <w:rFonts w:ascii="Times New Roman" w:hAnsi="Times New Roman" w:cs="Times New Roman"/>
          <w:sz w:val="28"/>
          <w:szCs w:val="28"/>
        </w:rPr>
        <w:t xml:space="preserve"> путем направления соответствующего письменного извещения, подписанного уполномоченным лицом;</w:t>
      </w:r>
    </w:p>
    <w:p w:rsidR="0028069E" w:rsidRPr="0028069E" w:rsidRDefault="0028069E" w:rsidP="0028069E">
      <w:pPr>
        <w:tabs>
          <w:tab w:val="left" w:pos="1080"/>
        </w:tabs>
        <w:ind w:firstLine="708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в)</w:t>
      </w:r>
      <w:r w:rsidRPr="0028069E">
        <w:rPr>
          <w:rFonts w:ascii="Times New Roman" w:hAnsi="Times New Roman" w:cs="Times New Roman"/>
          <w:sz w:val="28"/>
          <w:szCs w:val="28"/>
        </w:rPr>
        <w:tab/>
        <w:t>в течение месяца после использования субсидии предоставляет в администрацию документы, подтверждающие использование субсидии по форме в соответствии с приложениями № 2 и № 3 к настоящему Соглашению;</w:t>
      </w:r>
    </w:p>
    <w:p w:rsidR="0028069E" w:rsidRPr="0028069E" w:rsidRDefault="0028069E" w:rsidP="0028069E">
      <w:pPr>
        <w:tabs>
          <w:tab w:val="left" w:pos="1080"/>
        </w:tabs>
        <w:ind w:firstLine="708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г)</w:t>
      </w:r>
      <w:r w:rsidRPr="0028069E">
        <w:rPr>
          <w:rFonts w:ascii="Times New Roman" w:hAnsi="Times New Roman" w:cs="Times New Roman"/>
          <w:sz w:val="28"/>
          <w:szCs w:val="28"/>
        </w:rPr>
        <w:tab/>
        <w:t>обеспечивает достижение следующих показателей через 12 месяцев после поступления субсидии на расчетный счет получателя в кредитной организации (банке):</w:t>
      </w:r>
    </w:p>
    <w:p w:rsidR="0028069E" w:rsidRPr="0028069E" w:rsidRDefault="0028069E" w:rsidP="0028069E">
      <w:pPr>
        <w:tabs>
          <w:tab w:val="left" w:pos="1080"/>
        </w:tabs>
        <w:ind w:firstLine="720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-</w:t>
      </w:r>
      <w:r w:rsidRPr="0028069E">
        <w:rPr>
          <w:rFonts w:ascii="Times New Roman" w:hAnsi="Times New Roman" w:cs="Times New Roman"/>
          <w:sz w:val="28"/>
          <w:szCs w:val="28"/>
        </w:rPr>
        <w:tab/>
        <w:t>налоговые отчисления за 12 месяцев</w:t>
      </w:r>
      <w:proofErr w:type="gramStart"/>
      <w:r w:rsidRPr="0028069E">
        <w:rPr>
          <w:rFonts w:ascii="Times New Roman" w:hAnsi="Times New Roman" w:cs="Times New Roman"/>
          <w:sz w:val="28"/>
          <w:szCs w:val="28"/>
        </w:rPr>
        <w:t xml:space="preserve">: __________________________ ( _________________________________________________________) </w:t>
      </w:r>
      <w:proofErr w:type="gramEnd"/>
      <w:r w:rsidRPr="0028069E">
        <w:rPr>
          <w:rFonts w:ascii="Times New Roman" w:hAnsi="Times New Roman" w:cs="Times New Roman"/>
          <w:sz w:val="28"/>
          <w:szCs w:val="28"/>
        </w:rPr>
        <w:t>рублей;</w:t>
      </w:r>
    </w:p>
    <w:p w:rsidR="0028069E" w:rsidRPr="0028069E" w:rsidRDefault="0028069E" w:rsidP="0028069E">
      <w:pPr>
        <w:tabs>
          <w:tab w:val="left" w:pos="1080"/>
        </w:tabs>
        <w:ind w:firstLine="720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-</w:t>
      </w:r>
      <w:r w:rsidRPr="0028069E">
        <w:rPr>
          <w:rFonts w:ascii="Times New Roman" w:hAnsi="Times New Roman" w:cs="Times New Roman"/>
          <w:sz w:val="28"/>
          <w:szCs w:val="28"/>
        </w:rPr>
        <w:tab/>
        <w:t xml:space="preserve">количество сохраненных рабочих мест в течение 12 </w:t>
      </w:r>
      <w:proofErr w:type="spellStart"/>
      <w:r w:rsidRPr="0028069E">
        <w:rPr>
          <w:rFonts w:ascii="Times New Roman" w:hAnsi="Times New Roman" w:cs="Times New Roman"/>
          <w:sz w:val="28"/>
          <w:szCs w:val="28"/>
        </w:rPr>
        <w:t>месяцев</w:t>
      </w:r>
      <w:proofErr w:type="gramStart"/>
      <w:r w:rsidRPr="0028069E">
        <w:rPr>
          <w:rFonts w:ascii="Times New Roman" w:hAnsi="Times New Roman" w:cs="Times New Roman"/>
          <w:sz w:val="28"/>
          <w:szCs w:val="28"/>
        </w:rPr>
        <w:t>:_______</w:t>
      </w:r>
      <w:proofErr w:type="spellEnd"/>
      <w:r w:rsidRPr="0028069E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28069E" w:rsidRPr="0028069E" w:rsidRDefault="0028069E" w:rsidP="0028069E">
      <w:pPr>
        <w:tabs>
          <w:tab w:val="left" w:pos="1080"/>
        </w:tabs>
        <w:ind w:firstLine="720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-</w:t>
      </w:r>
      <w:r w:rsidRPr="0028069E">
        <w:rPr>
          <w:rFonts w:ascii="Times New Roman" w:hAnsi="Times New Roman" w:cs="Times New Roman"/>
          <w:sz w:val="28"/>
          <w:szCs w:val="28"/>
        </w:rPr>
        <w:tab/>
        <w:t xml:space="preserve">количество вновь созданных рабочих </w:t>
      </w:r>
      <w:r w:rsidR="00DB72E8">
        <w:rPr>
          <w:rFonts w:ascii="Times New Roman" w:hAnsi="Times New Roman" w:cs="Times New Roman"/>
          <w:sz w:val="28"/>
          <w:szCs w:val="28"/>
        </w:rPr>
        <w:t xml:space="preserve">мест в течение 12 </w:t>
      </w:r>
      <w:proofErr w:type="spellStart"/>
      <w:r w:rsidR="00DB72E8">
        <w:rPr>
          <w:rFonts w:ascii="Times New Roman" w:hAnsi="Times New Roman" w:cs="Times New Roman"/>
          <w:sz w:val="28"/>
          <w:szCs w:val="28"/>
        </w:rPr>
        <w:t>месяцев</w:t>
      </w:r>
      <w:proofErr w:type="gramStart"/>
      <w:r w:rsidR="00DB72E8">
        <w:rPr>
          <w:rFonts w:ascii="Times New Roman" w:hAnsi="Times New Roman" w:cs="Times New Roman"/>
          <w:sz w:val="28"/>
          <w:szCs w:val="28"/>
        </w:rPr>
        <w:t>:___</w:t>
      </w:r>
      <w:proofErr w:type="spellEnd"/>
      <w:r w:rsidRPr="0028069E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28069E" w:rsidRPr="0028069E" w:rsidRDefault="0028069E" w:rsidP="0028069E">
      <w:pPr>
        <w:tabs>
          <w:tab w:val="left" w:pos="1080"/>
        </w:tabs>
        <w:ind w:firstLine="708"/>
        <w:rPr>
          <w:rFonts w:ascii="Times New Roman" w:hAnsi="Times New Roman" w:cs="Times New Roman"/>
          <w:sz w:val="28"/>
          <w:szCs w:val="28"/>
        </w:rPr>
      </w:pPr>
      <w:proofErr w:type="spellStart"/>
      <w:r w:rsidRPr="0028069E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28069E">
        <w:rPr>
          <w:rFonts w:ascii="Times New Roman" w:hAnsi="Times New Roman" w:cs="Times New Roman"/>
          <w:sz w:val="28"/>
          <w:szCs w:val="28"/>
        </w:rPr>
        <w:t>)</w:t>
      </w:r>
      <w:r w:rsidRPr="0028069E">
        <w:rPr>
          <w:rFonts w:ascii="Times New Roman" w:hAnsi="Times New Roman" w:cs="Times New Roman"/>
          <w:sz w:val="28"/>
          <w:szCs w:val="28"/>
        </w:rPr>
        <w:tab/>
        <w:t>в течение месяца по истечении 12 месяцев после поступления субсидии на расчетный счет получателя в кредитной организации (банке) представляет администрации отчет о достижении целевых показателей в соответствии с подпунктом «г» пункта 2.2 настоящего Соглашения по форме в соответствии с приложением № 4 к настоящему Соглашению;</w:t>
      </w:r>
    </w:p>
    <w:p w:rsidR="0028069E" w:rsidRPr="0028069E" w:rsidRDefault="0028069E" w:rsidP="0028069E">
      <w:pPr>
        <w:tabs>
          <w:tab w:val="left" w:pos="1080"/>
        </w:tabs>
        <w:ind w:firstLine="708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е)</w:t>
      </w:r>
      <w:r w:rsidRPr="0028069E">
        <w:rPr>
          <w:rFonts w:ascii="Times New Roman" w:hAnsi="Times New Roman" w:cs="Times New Roman"/>
          <w:sz w:val="28"/>
          <w:szCs w:val="28"/>
        </w:rPr>
        <w:tab/>
        <w:t>предоставляет по запросу администрации и в установленные  сроки информацию и документы, необходимые для проведения проверок исполнения условий настоящего Соглашения;</w:t>
      </w:r>
    </w:p>
    <w:p w:rsidR="0028069E" w:rsidRPr="0028069E" w:rsidRDefault="0028069E" w:rsidP="0028069E">
      <w:pPr>
        <w:tabs>
          <w:tab w:val="left" w:pos="1080"/>
        </w:tabs>
        <w:ind w:firstLine="708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ж)</w:t>
      </w:r>
      <w:r w:rsidRPr="0028069E">
        <w:rPr>
          <w:rFonts w:ascii="Times New Roman" w:hAnsi="Times New Roman" w:cs="Times New Roman"/>
          <w:sz w:val="28"/>
          <w:szCs w:val="28"/>
        </w:rPr>
        <w:tab/>
        <w:t>в случае нецелевого использования субсидии обеспечивает выполнение принятых по настоящему Соглашению обязательств за счет собственных средств.</w:t>
      </w:r>
    </w:p>
    <w:p w:rsidR="0028069E" w:rsidRPr="0028069E" w:rsidRDefault="0028069E" w:rsidP="0028069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lastRenderedPageBreak/>
        <w:t>2.3. Получатель вправе участвовать в проводимых администрацией</w:t>
      </w:r>
      <w:r w:rsidRPr="0028069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8069E">
        <w:rPr>
          <w:rFonts w:ascii="Times New Roman" w:hAnsi="Times New Roman" w:cs="Times New Roman"/>
          <w:sz w:val="28"/>
          <w:szCs w:val="28"/>
        </w:rPr>
        <w:t>проверках по исполнению получателем условий настоящего Соглашения.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jc w:val="center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3. ОТВЕТСТВЕННОСТЬ СТОРОН</w:t>
      </w:r>
    </w:p>
    <w:p w:rsidR="0028069E" w:rsidRPr="0028069E" w:rsidRDefault="0028069E" w:rsidP="0028069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За неисполнение или ненадлежащее исполнение условий настоящего Соглашения стороны несут ответственность, предусмотренную законодательством Российской Федерации.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jc w:val="center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4. СРОК ДЕЙСТВИЯ СОГЛАШЕНИЯ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Настоящее Соглашение вступает в силу со дня его подписания обеими сторонами и действует до выполнения сторонами всех взятых на себя обязательств.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jc w:val="center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5. ПОРЯДОК РАССМОТРЕНИЯ СПОРОВ</w:t>
      </w:r>
    </w:p>
    <w:p w:rsidR="0028069E" w:rsidRPr="0028069E" w:rsidRDefault="0028069E" w:rsidP="0028069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069E" w:rsidRPr="0028069E" w:rsidRDefault="0028069E" w:rsidP="0028069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5.1. Споры (разногласия), возникающие между сторонами в связи с исполнением настоящего Соглашения, разрешаются ими путем проведения переговоров, в том числе с оформлением соответствующих протоколов, обменом письмами или иными документами.</w:t>
      </w:r>
    </w:p>
    <w:p w:rsidR="0028069E" w:rsidRPr="0028069E" w:rsidRDefault="0028069E" w:rsidP="0028069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5.2. В случае невозможности урегулирования споры (разногласия) подлежат рассмотрению в порядке, установленном законодательством Российской Федерации.</w:t>
      </w:r>
    </w:p>
    <w:p w:rsidR="0028069E" w:rsidRPr="0028069E" w:rsidRDefault="0028069E" w:rsidP="0028069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jc w:val="center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6. ЗАКЛЮЧИТЕЛЬНЫЕ ПОЛОЖЕНИЯ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6.1. Внесение в настоящее Соглашение изменений в связи с изменениями законодательства Российской Федерации осуществляется администрацией в одностороннем порядке путем направления второй стороне соответствующего письменного уведомления в месячный срок со дня вступления в силу изменения законодательства Российской Федерации.</w:t>
      </w:r>
    </w:p>
    <w:p w:rsidR="0028069E" w:rsidRPr="0028069E" w:rsidRDefault="0028069E" w:rsidP="0028069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Внесенные изменения в настоящее Соглашение вступают в силу для сторон со дня, указанного в уведомлении.</w:t>
      </w:r>
    </w:p>
    <w:p w:rsidR="0028069E" w:rsidRPr="0028069E" w:rsidRDefault="0028069E" w:rsidP="0028069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6.2. Иные, не предусмотренные пунктом 6.1 настоящего Соглашения, изменения вносятся в настоящее Соглашение по согласованию сторон путем оформления дополнительного соглашения.</w:t>
      </w:r>
    </w:p>
    <w:p w:rsidR="0028069E" w:rsidRPr="0028069E" w:rsidRDefault="0028069E" w:rsidP="0028069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6.3. Настоящее Соглашение составлено в двух экземплярах, имеющих равную юридическую силу, по одному для каждой стороны.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jc w:val="center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7. АДРЕСА И РЕКВИЗИТЫ СТОРОН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snapToGrid w:val="0"/>
        <w:rPr>
          <w:rFonts w:ascii="Times New Roman" w:hAnsi="Times New Roman" w:cs="Times New Roman"/>
          <w:b/>
          <w:sz w:val="28"/>
          <w:szCs w:val="28"/>
        </w:rPr>
      </w:pPr>
      <w:r w:rsidRPr="0028069E">
        <w:rPr>
          <w:rFonts w:ascii="Times New Roman" w:hAnsi="Times New Roman" w:cs="Times New Roman"/>
          <w:b/>
          <w:sz w:val="28"/>
          <w:szCs w:val="28"/>
        </w:rPr>
        <w:t>Администрация:                                         Получатель:</w:t>
      </w:r>
    </w:p>
    <w:p w:rsidR="0028069E" w:rsidRPr="0028069E" w:rsidRDefault="0028069E" w:rsidP="0028069E">
      <w:pPr>
        <w:autoSpaceDE w:val="0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autoSpaceDE w:val="0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snapToGrid w:val="0"/>
        <w:ind w:left="4820"/>
        <w:jc w:val="left"/>
        <w:rPr>
          <w:rFonts w:ascii="Times New Roman" w:hAnsi="Times New Roman" w:cs="Times New Roman"/>
          <w:sz w:val="24"/>
          <w:szCs w:val="24"/>
        </w:rPr>
      </w:pPr>
      <w:r w:rsidRPr="0028069E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28069E" w:rsidRPr="0028069E" w:rsidRDefault="0028069E" w:rsidP="0028069E">
      <w:pPr>
        <w:ind w:left="4820"/>
        <w:jc w:val="left"/>
        <w:rPr>
          <w:rFonts w:ascii="Times New Roman" w:hAnsi="Times New Roman" w:cs="Times New Roman"/>
          <w:sz w:val="24"/>
          <w:szCs w:val="24"/>
        </w:rPr>
      </w:pPr>
      <w:r w:rsidRPr="0028069E">
        <w:rPr>
          <w:rFonts w:ascii="Times New Roman" w:hAnsi="Times New Roman" w:cs="Times New Roman"/>
          <w:sz w:val="24"/>
          <w:szCs w:val="24"/>
        </w:rPr>
        <w:t xml:space="preserve">к типовой форме Соглашения № _______  </w:t>
      </w:r>
    </w:p>
    <w:p w:rsidR="0028069E" w:rsidRPr="0028069E" w:rsidRDefault="0028069E" w:rsidP="0028069E">
      <w:pPr>
        <w:ind w:left="4820"/>
        <w:jc w:val="left"/>
        <w:rPr>
          <w:rFonts w:ascii="Times New Roman" w:hAnsi="Times New Roman" w:cs="Times New Roman"/>
          <w:sz w:val="24"/>
          <w:szCs w:val="24"/>
        </w:rPr>
      </w:pPr>
      <w:r w:rsidRPr="0028069E">
        <w:rPr>
          <w:rFonts w:ascii="Times New Roman" w:hAnsi="Times New Roman" w:cs="Times New Roman"/>
          <w:sz w:val="24"/>
          <w:szCs w:val="24"/>
        </w:rPr>
        <w:t xml:space="preserve">о предоставлении предоставления субсидий за счет средств бюджета муниципального района </w:t>
      </w:r>
      <w:proofErr w:type="spellStart"/>
      <w:r w:rsidRPr="0028069E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Pr="0028069E">
        <w:rPr>
          <w:rFonts w:ascii="Times New Roman" w:hAnsi="Times New Roman" w:cs="Times New Roman"/>
          <w:sz w:val="24"/>
          <w:szCs w:val="24"/>
        </w:rPr>
        <w:t xml:space="preserve"> субъектам малого и среднего предпринимательства муниципального района </w:t>
      </w:r>
      <w:proofErr w:type="spellStart"/>
      <w:r w:rsidRPr="0028069E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Pr="0028069E">
        <w:rPr>
          <w:rFonts w:ascii="Times New Roman" w:hAnsi="Times New Roman" w:cs="Times New Roman"/>
          <w:sz w:val="24"/>
          <w:szCs w:val="24"/>
        </w:rPr>
        <w:t xml:space="preserve"> Самарской области, </w:t>
      </w:r>
    </w:p>
    <w:p w:rsidR="0028069E" w:rsidRPr="0028069E" w:rsidRDefault="0028069E" w:rsidP="0028069E">
      <w:pPr>
        <w:ind w:left="4820"/>
        <w:jc w:val="left"/>
        <w:rPr>
          <w:rFonts w:ascii="Times New Roman" w:hAnsi="Times New Roman" w:cs="Times New Roman"/>
          <w:sz w:val="24"/>
          <w:szCs w:val="24"/>
        </w:rPr>
      </w:pPr>
      <w:r w:rsidRPr="0028069E">
        <w:rPr>
          <w:rFonts w:ascii="Times New Roman" w:hAnsi="Times New Roman" w:cs="Times New Roman"/>
          <w:sz w:val="24"/>
          <w:szCs w:val="24"/>
        </w:rPr>
        <w:t>на 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 </w:t>
      </w:r>
    </w:p>
    <w:p w:rsidR="0028069E" w:rsidRPr="0028069E" w:rsidRDefault="0028069E" w:rsidP="0028069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autoSpaceDE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069E" w:rsidRPr="0028069E" w:rsidRDefault="0028069E" w:rsidP="0028069E">
      <w:pPr>
        <w:autoSpaceDE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069E" w:rsidRPr="0028069E" w:rsidRDefault="0028069E" w:rsidP="0028069E">
      <w:pPr>
        <w:autoSpaceDE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069E" w:rsidRPr="0028069E" w:rsidRDefault="0028069E" w:rsidP="0028069E">
      <w:pPr>
        <w:autoSpaceDE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069E">
        <w:rPr>
          <w:rFonts w:ascii="Times New Roman" w:hAnsi="Times New Roman" w:cs="Times New Roman"/>
          <w:b/>
          <w:sz w:val="28"/>
          <w:szCs w:val="28"/>
        </w:rPr>
        <w:t xml:space="preserve">Смета расходов субсидии </w:t>
      </w:r>
    </w:p>
    <w:p w:rsidR="0028069E" w:rsidRPr="0028069E" w:rsidRDefault="0028069E" w:rsidP="0028069E">
      <w:pPr>
        <w:autoSpaceDE w:val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63"/>
        <w:gridCol w:w="2372"/>
        <w:gridCol w:w="1560"/>
        <w:gridCol w:w="992"/>
        <w:gridCol w:w="850"/>
        <w:gridCol w:w="1560"/>
        <w:gridCol w:w="1559"/>
      </w:tblGrid>
      <w:tr w:rsidR="0028069E" w:rsidRPr="0028069E" w:rsidTr="0028069E">
        <w:trPr>
          <w:cantSplit/>
          <w:trHeight w:val="2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</w:t>
            </w:r>
          </w:p>
          <w:p w:rsidR="0028069E" w:rsidRPr="0028069E" w:rsidRDefault="0028069E" w:rsidP="0028069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статьи расходов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Единица измерения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Кол-во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Цена, руб.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Стоимость,</w:t>
            </w:r>
          </w:p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28069E" w:rsidRPr="0028069E" w:rsidRDefault="0028069E" w:rsidP="002806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</w:p>
          <w:p w:rsidR="0028069E" w:rsidRPr="0028069E" w:rsidRDefault="0028069E" w:rsidP="002806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8069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исполнения</w:t>
            </w:r>
            <w:proofErr w:type="spellEnd"/>
          </w:p>
        </w:tc>
      </w:tr>
      <w:tr w:rsidR="0028069E" w:rsidRPr="0028069E" w:rsidTr="0028069E">
        <w:trPr>
          <w:cantSplit/>
          <w:trHeight w:val="2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069E" w:rsidRPr="0028069E" w:rsidTr="0028069E">
        <w:trPr>
          <w:cantSplit/>
          <w:trHeight w:val="2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069E" w:rsidRPr="0028069E" w:rsidTr="0028069E">
        <w:trPr>
          <w:cantSplit/>
          <w:trHeight w:val="2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069E" w:rsidRPr="0028069E" w:rsidTr="0028069E">
        <w:trPr>
          <w:cantSplit/>
          <w:trHeight w:val="2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069E" w:rsidRPr="0028069E" w:rsidTr="0028069E">
        <w:trPr>
          <w:cantSplit/>
          <w:trHeight w:val="2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069E" w:rsidRPr="0028069E" w:rsidTr="0028069E">
        <w:trPr>
          <w:cantSplit/>
          <w:trHeight w:val="2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069E" w:rsidRPr="0028069E" w:rsidTr="0028069E">
        <w:trPr>
          <w:cantSplit/>
          <w:trHeight w:val="2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069E" w:rsidRPr="0028069E" w:rsidTr="0028069E">
        <w:trPr>
          <w:cantSplit/>
          <w:trHeight w:val="2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069E" w:rsidRPr="0028069E" w:rsidTr="0028069E">
        <w:trPr>
          <w:cantSplit/>
          <w:trHeight w:val="2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069E" w:rsidRPr="0028069E" w:rsidTr="0028069E">
        <w:trPr>
          <w:cantSplit/>
          <w:trHeight w:val="2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069E" w:rsidRPr="0028069E" w:rsidTr="0028069E">
        <w:trPr>
          <w:cantSplit/>
          <w:trHeight w:val="23"/>
        </w:trPr>
        <w:tc>
          <w:tcPr>
            <w:tcW w:w="77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Итого размер субсидии: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8069E" w:rsidRPr="0028069E" w:rsidRDefault="0028069E" w:rsidP="0028069E">
      <w:pPr>
        <w:autoSpaceDE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autoSpaceDE w:val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644"/>
        <w:gridCol w:w="4926"/>
      </w:tblGrid>
      <w:tr w:rsidR="0028069E" w:rsidRPr="0028069E" w:rsidTr="0028069E">
        <w:tc>
          <w:tcPr>
            <w:tcW w:w="4644" w:type="dxa"/>
          </w:tcPr>
          <w:p w:rsidR="0028069E" w:rsidRPr="0028069E" w:rsidRDefault="0028069E" w:rsidP="0028069E">
            <w:pPr>
              <w:tabs>
                <w:tab w:val="left" w:pos="720"/>
              </w:tabs>
              <w:autoSpaceDE w:val="0"/>
              <w:snapToGri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28069E" w:rsidRPr="0028069E" w:rsidRDefault="0028069E" w:rsidP="0028069E">
            <w:pPr>
              <w:tabs>
                <w:tab w:val="left" w:pos="720"/>
              </w:tabs>
              <w:autoSpaceDE w:val="0"/>
              <w:snapToGri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Похвистневский</w:t>
            </w:r>
            <w:proofErr w:type="spellEnd"/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926" w:type="dxa"/>
          </w:tcPr>
          <w:p w:rsidR="0028069E" w:rsidRPr="0028069E" w:rsidRDefault="0028069E" w:rsidP="0028069E">
            <w:pPr>
              <w:tabs>
                <w:tab w:val="left" w:pos="720"/>
              </w:tabs>
              <w:autoSpaceDE w:val="0"/>
              <w:snapToGrid w:val="0"/>
              <w:ind w:firstLine="36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 xml:space="preserve">    Получатель:</w:t>
            </w:r>
          </w:p>
        </w:tc>
      </w:tr>
    </w:tbl>
    <w:p w:rsidR="0028069E" w:rsidRPr="0028069E" w:rsidRDefault="0028069E" w:rsidP="0028069E">
      <w:pPr>
        <w:snapToGri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snapToGri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snapToGri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snapToGri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snapToGri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snapToGri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snapToGri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snapToGri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snapToGri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snapToGri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28069E" w:rsidRDefault="0028069E" w:rsidP="0028069E">
      <w:pPr>
        <w:snapToGri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1E0878" w:rsidRPr="0028069E" w:rsidRDefault="001E0878" w:rsidP="0028069E">
      <w:pPr>
        <w:snapToGri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snapToGrid w:val="0"/>
        <w:ind w:left="4820"/>
        <w:jc w:val="left"/>
        <w:rPr>
          <w:rFonts w:ascii="Times New Roman" w:hAnsi="Times New Roman" w:cs="Times New Roman"/>
          <w:sz w:val="24"/>
          <w:szCs w:val="24"/>
        </w:rPr>
      </w:pPr>
      <w:r w:rsidRPr="0028069E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28069E" w:rsidRPr="0028069E" w:rsidRDefault="0028069E" w:rsidP="0028069E">
      <w:pPr>
        <w:ind w:left="4820"/>
        <w:jc w:val="left"/>
        <w:rPr>
          <w:rFonts w:ascii="Times New Roman" w:hAnsi="Times New Roman" w:cs="Times New Roman"/>
          <w:sz w:val="24"/>
          <w:szCs w:val="24"/>
        </w:rPr>
      </w:pPr>
      <w:r w:rsidRPr="0028069E">
        <w:rPr>
          <w:rFonts w:ascii="Times New Roman" w:hAnsi="Times New Roman" w:cs="Times New Roman"/>
          <w:sz w:val="24"/>
          <w:szCs w:val="24"/>
        </w:rPr>
        <w:t xml:space="preserve">к типовой форме Соглашения № _______  </w:t>
      </w:r>
    </w:p>
    <w:p w:rsidR="0028069E" w:rsidRPr="0028069E" w:rsidRDefault="0028069E" w:rsidP="0028069E">
      <w:pPr>
        <w:ind w:left="4820"/>
        <w:jc w:val="left"/>
        <w:rPr>
          <w:rFonts w:ascii="Times New Roman" w:hAnsi="Times New Roman" w:cs="Times New Roman"/>
          <w:sz w:val="24"/>
          <w:szCs w:val="24"/>
        </w:rPr>
      </w:pPr>
      <w:r w:rsidRPr="0028069E">
        <w:rPr>
          <w:rFonts w:ascii="Times New Roman" w:hAnsi="Times New Roman" w:cs="Times New Roman"/>
          <w:sz w:val="24"/>
          <w:szCs w:val="24"/>
        </w:rPr>
        <w:t xml:space="preserve">о предоставлении предоставления субсидий за счет средств бюджета муниципального района </w:t>
      </w:r>
      <w:proofErr w:type="spellStart"/>
      <w:r w:rsidRPr="0028069E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Pr="0028069E">
        <w:rPr>
          <w:rFonts w:ascii="Times New Roman" w:hAnsi="Times New Roman" w:cs="Times New Roman"/>
          <w:sz w:val="24"/>
          <w:szCs w:val="24"/>
        </w:rPr>
        <w:t xml:space="preserve"> субъектам малого и среднего предпринимательства муниципального района </w:t>
      </w:r>
      <w:proofErr w:type="spellStart"/>
      <w:r w:rsidRPr="0028069E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Pr="0028069E">
        <w:rPr>
          <w:rFonts w:ascii="Times New Roman" w:hAnsi="Times New Roman" w:cs="Times New Roman"/>
          <w:sz w:val="24"/>
          <w:szCs w:val="24"/>
        </w:rPr>
        <w:t xml:space="preserve"> Самарской области, </w:t>
      </w:r>
    </w:p>
    <w:p w:rsidR="0028069E" w:rsidRPr="0028069E" w:rsidRDefault="0028069E" w:rsidP="0028069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Pr="0028069E">
        <w:rPr>
          <w:rFonts w:ascii="Times New Roman" w:hAnsi="Times New Roman" w:cs="Times New Roman"/>
          <w:sz w:val="24"/>
          <w:szCs w:val="24"/>
        </w:rPr>
        <w:t>на 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28069E" w:rsidRPr="0028069E" w:rsidRDefault="0028069E" w:rsidP="0028069E">
      <w:pPr>
        <w:autoSpaceDE w:val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autoSpaceDE w:val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069E">
        <w:rPr>
          <w:rFonts w:ascii="Times New Roman" w:hAnsi="Times New Roman" w:cs="Times New Roman"/>
          <w:b/>
          <w:sz w:val="28"/>
          <w:szCs w:val="28"/>
        </w:rPr>
        <w:t xml:space="preserve">Типовая форма отчета </w:t>
      </w:r>
    </w:p>
    <w:p w:rsidR="0028069E" w:rsidRDefault="0028069E" w:rsidP="0028069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069E">
        <w:rPr>
          <w:rFonts w:ascii="Times New Roman" w:hAnsi="Times New Roman" w:cs="Times New Roman"/>
          <w:b/>
          <w:sz w:val="28"/>
          <w:szCs w:val="28"/>
        </w:rPr>
        <w:t>об использовании субсидии, предоставленной в 20__ году</w:t>
      </w:r>
      <w:r w:rsidR="00DB72E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72E8" w:rsidRPr="0028069E">
        <w:rPr>
          <w:rFonts w:ascii="Times New Roman" w:hAnsi="Times New Roman" w:cs="Times New Roman"/>
          <w:b/>
          <w:sz w:val="28"/>
          <w:szCs w:val="28"/>
        </w:rPr>
        <w:t xml:space="preserve">за счет средств бюджета муниципального района </w:t>
      </w:r>
      <w:proofErr w:type="spellStart"/>
      <w:r w:rsidR="00DB72E8" w:rsidRPr="0028069E">
        <w:rPr>
          <w:rFonts w:ascii="Times New Roman" w:hAnsi="Times New Roman" w:cs="Times New Roman"/>
          <w:b/>
          <w:sz w:val="28"/>
          <w:szCs w:val="28"/>
        </w:rPr>
        <w:t>Похвистневский</w:t>
      </w:r>
      <w:proofErr w:type="spellEnd"/>
      <w:r w:rsidR="00DB72E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72E8" w:rsidRPr="0028069E">
        <w:rPr>
          <w:rFonts w:ascii="Times New Roman" w:hAnsi="Times New Roman" w:cs="Times New Roman"/>
          <w:b/>
          <w:sz w:val="28"/>
          <w:szCs w:val="28"/>
        </w:rPr>
        <w:t>субъектам малого и среднего</w:t>
      </w:r>
      <w:r w:rsidR="00DB72E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72E8" w:rsidRPr="0028069E">
        <w:rPr>
          <w:rFonts w:ascii="Times New Roman" w:hAnsi="Times New Roman" w:cs="Times New Roman"/>
          <w:b/>
          <w:sz w:val="28"/>
          <w:szCs w:val="28"/>
        </w:rPr>
        <w:t>предпринимательства муниципального района</w:t>
      </w:r>
      <w:r w:rsidR="00DB72E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B72E8" w:rsidRPr="0028069E">
        <w:rPr>
          <w:rFonts w:ascii="Times New Roman" w:hAnsi="Times New Roman" w:cs="Times New Roman"/>
          <w:b/>
          <w:sz w:val="28"/>
          <w:szCs w:val="28"/>
        </w:rPr>
        <w:t>Похвистневский</w:t>
      </w:r>
      <w:proofErr w:type="spellEnd"/>
      <w:r w:rsidR="00DB72E8" w:rsidRPr="0028069E">
        <w:rPr>
          <w:rFonts w:ascii="Times New Roman" w:hAnsi="Times New Roman" w:cs="Times New Roman"/>
          <w:b/>
          <w:sz w:val="28"/>
          <w:szCs w:val="28"/>
        </w:rPr>
        <w:t xml:space="preserve"> Самарской области</w:t>
      </w:r>
      <w:r w:rsidRPr="0028069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B72E8" w:rsidRPr="0028069E" w:rsidRDefault="00DB72E8" w:rsidP="0028069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Мероприятие:______________________________________________________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Соглашение: от___________________20___ года  №________________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Получатель субсидии:_______________________________________________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  <w:vertAlign w:val="superscript"/>
        </w:rPr>
      </w:pPr>
      <w:r w:rsidRPr="0028069E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       (полное наименование)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Поступило из бюджета</w:t>
      </w:r>
      <w:r w:rsidR="00DB72E8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proofErr w:type="spellStart"/>
      <w:r w:rsidR="00DB72E8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DB72E8">
        <w:rPr>
          <w:rFonts w:ascii="Times New Roman" w:hAnsi="Times New Roman" w:cs="Times New Roman"/>
          <w:sz w:val="28"/>
          <w:szCs w:val="28"/>
        </w:rPr>
        <w:t>:______</w:t>
      </w:r>
      <w:r w:rsidRPr="0028069E">
        <w:rPr>
          <w:rFonts w:ascii="Times New Roman" w:hAnsi="Times New Roman" w:cs="Times New Roman"/>
          <w:sz w:val="28"/>
          <w:szCs w:val="28"/>
        </w:rPr>
        <w:t>_ руб.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Израсходовано средств местного бюджета: _____________________ руб.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Израсходовано собственных средств: _____________________________ руб.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Остаток средств местного бюджета: ____________________________ руб.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370" w:type="dxa"/>
        <w:jc w:val="center"/>
        <w:tblInd w:w="85" w:type="dxa"/>
        <w:tblLayout w:type="fixed"/>
        <w:tblLook w:val="0000"/>
      </w:tblPr>
      <w:tblGrid>
        <w:gridCol w:w="709"/>
        <w:gridCol w:w="4061"/>
        <w:gridCol w:w="1783"/>
        <w:gridCol w:w="1440"/>
        <w:gridCol w:w="1377"/>
      </w:tblGrid>
      <w:tr w:rsidR="0028069E" w:rsidRPr="0028069E" w:rsidTr="0028069E">
        <w:trPr>
          <w:trHeight w:val="255"/>
          <w:jc w:val="center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28069E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spellEnd"/>
            <w:proofErr w:type="gramEnd"/>
            <w:r w:rsidRPr="0028069E">
              <w:rPr>
                <w:rFonts w:ascii="Times New Roman" w:hAnsi="Times New Roman" w:cs="Times New Roman"/>
                <w:bCs/>
                <w:sz w:val="28"/>
                <w:szCs w:val="28"/>
              </w:rPr>
              <w:t>/</w:t>
            </w:r>
            <w:proofErr w:type="spellStart"/>
            <w:r w:rsidRPr="0028069E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bCs/>
                <w:sz w:val="28"/>
                <w:szCs w:val="28"/>
              </w:rPr>
              <w:t>Статьи затрат</w:t>
            </w:r>
          </w:p>
        </w:tc>
        <w:tc>
          <w:tcPr>
            <w:tcW w:w="4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bCs/>
                <w:sz w:val="28"/>
                <w:szCs w:val="28"/>
              </w:rPr>
              <w:t>Освоено, руб.</w:t>
            </w:r>
          </w:p>
        </w:tc>
      </w:tr>
      <w:tr w:rsidR="0028069E" w:rsidRPr="0028069E" w:rsidTr="0028069E">
        <w:trPr>
          <w:trHeight w:val="765"/>
          <w:jc w:val="center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bCs/>
                <w:sz w:val="28"/>
                <w:szCs w:val="28"/>
              </w:rPr>
              <w:t>собственные средства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bCs/>
                <w:sz w:val="28"/>
                <w:szCs w:val="28"/>
              </w:rPr>
              <w:t>субсидия местного</w:t>
            </w:r>
          </w:p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bCs/>
                <w:sz w:val="28"/>
                <w:szCs w:val="28"/>
              </w:rPr>
              <w:t>бюджета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bCs/>
                <w:sz w:val="28"/>
                <w:szCs w:val="28"/>
              </w:rPr>
              <w:t>всего</w:t>
            </w:r>
          </w:p>
        </w:tc>
      </w:tr>
      <w:tr w:rsidR="0028069E" w:rsidRPr="0028069E" w:rsidTr="0028069E">
        <w:trPr>
          <w:trHeight w:val="255"/>
          <w:jc w:val="center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06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8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28069E" w:rsidRPr="0028069E" w:rsidTr="0028069E">
        <w:trPr>
          <w:trHeight w:val="255"/>
          <w:jc w:val="center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06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78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 xml:space="preserve">Приложение: </w:t>
      </w:r>
    </w:p>
    <w:p w:rsidR="0028069E" w:rsidRPr="0028069E" w:rsidRDefault="0028069E" w:rsidP="0028069E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1.</w:t>
      </w:r>
      <w:r w:rsidRPr="0028069E">
        <w:rPr>
          <w:rFonts w:ascii="Times New Roman" w:hAnsi="Times New Roman" w:cs="Times New Roman"/>
          <w:sz w:val="28"/>
          <w:szCs w:val="28"/>
        </w:rPr>
        <w:tab/>
        <w:t>Копии документов, заверенные печатью и подписью руководителя либо уполномоченных лиц, подтверждающие целевое использование средств субсидии.</w:t>
      </w:r>
    </w:p>
    <w:p w:rsidR="0028069E" w:rsidRPr="0028069E" w:rsidRDefault="0028069E" w:rsidP="0028069E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2.</w:t>
      </w:r>
      <w:r w:rsidRPr="0028069E">
        <w:rPr>
          <w:rFonts w:ascii="Times New Roman" w:hAnsi="Times New Roman" w:cs="Times New Roman"/>
          <w:sz w:val="28"/>
          <w:szCs w:val="28"/>
        </w:rPr>
        <w:tab/>
        <w:t>Расшифровка статей сметы расходов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Главный бухгалтер</w:t>
      </w:r>
      <w:proofErr w:type="gramStart"/>
      <w:r w:rsidRPr="0028069E">
        <w:rPr>
          <w:rFonts w:ascii="Times New Roman" w:hAnsi="Times New Roman" w:cs="Times New Roman"/>
          <w:sz w:val="28"/>
          <w:szCs w:val="28"/>
        </w:rPr>
        <w:t xml:space="preserve">  ___________________________ (____________________)</w:t>
      </w:r>
      <w:proofErr w:type="gramEnd"/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Руководитель</w:t>
      </w:r>
      <w:proofErr w:type="gramStart"/>
      <w:r w:rsidRPr="0028069E">
        <w:rPr>
          <w:rFonts w:ascii="Times New Roman" w:hAnsi="Times New Roman" w:cs="Times New Roman"/>
          <w:sz w:val="28"/>
          <w:szCs w:val="28"/>
        </w:rPr>
        <w:t xml:space="preserve"> _________________________________(____________________)</w:t>
      </w:r>
      <w:proofErr w:type="gramEnd"/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</w:p>
    <w:p w:rsidR="00DB72E8" w:rsidRPr="0028069E" w:rsidRDefault="00DB72E8" w:rsidP="00DB72E8">
      <w:pPr>
        <w:snapToGrid w:val="0"/>
        <w:ind w:left="4820"/>
        <w:jc w:val="left"/>
        <w:rPr>
          <w:rFonts w:ascii="Times New Roman" w:hAnsi="Times New Roman" w:cs="Times New Roman"/>
          <w:sz w:val="24"/>
          <w:szCs w:val="24"/>
        </w:rPr>
      </w:pPr>
      <w:r w:rsidRPr="0028069E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DB72E8" w:rsidRPr="0028069E" w:rsidRDefault="00DB72E8" w:rsidP="00DB72E8">
      <w:pPr>
        <w:ind w:left="4820"/>
        <w:jc w:val="left"/>
        <w:rPr>
          <w:rFonts w:ascii="Times New Roman" w:hAnsi="Times New Roman" w:cs="Times New Roman"/>
          <w:sz w:val="24"/>
          <w:szCs w:val="24"/>
        </w:rPr>
      </w:pPr>
      <w:r w:rsidRPr="0028069E">
        <w:rPr>
          <w:rFonts w:ascii="Times New Roman" w:hAnsi="Times New Roman" w:cs="Times New Roman"/>
          <w:sz w:val="24"/>
          <w:szCs w:val="24"/>
        </w:rPr>
        <w:t xml:space="preserve">к типовой форме Соглашения № _______  </w:t>
      </w:r>
    </w:p>
    <w:p w:rsidR="00DB72E8" w:rsidRPr="0028069E" w:rsidRDefault="00DB72E8" w:rsidP="00DB72E8">
      <w:pPr>
        <w:ind w:left="4820"/>
        <w:jc w:val="left"/>
        <w:rPr>
          <w:rFonts w:ascii="Times New Roman" w:hAnsi="Times New Roman" w:cs="Times New Roman"/>
          <w:sz w:val="24"/>
          <w:szCs w:val="24"/>
        </w:rPr>
      </w:pPr>
      <w:r w:rsidRPr="0028069E">
        <w:rPr>
          <w:rFonts w:ascii="Times New Roman" w:hAnsi="Times New Roman" w:cs="Times New Roman"/>
          <w:sz w:val="24"/>
          <w:szCs w:val="24"/>
        </w:rPr>
        <w:t xml:space="preserve">о предоставлении предоставления субсидий за счет средств бюджета муниципального района </w:t>
      </w:r>
      <w:proofErr w:type="spellStart"/>
      <w:r w:rsidRPr="0028069E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Pr="0028069E">
        <w:rPr>
          <w:rFonts w:ascii="Times New Roman" w:hAnsi="Times New Roman" w:cs="Times New Roman"/>
          <w:sz w:val="24"/>
          <w:szCs w:val="24"/>
        </w:rPr>
        <w:t xml:space="preserve"> субъектам малого и среднего предпринимательства муниципального района </w:t>
      </w:r>
      <w:proofErr w:type="spellStart"/>
      <w:r w:rsidRPr="0028069E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Pr="0028069E">
        <w:rPr>
          <w:rFonts w:ascii="Times New Roman" w:hAnsi="Times New Roman" w:cs="Times New Roman"/>
          <w:sz w:val="24"/>
          <w:szCs w:val="24"/>
        </w:rPr>
        <w:t xml:space="preserve"> Самарской области, </w:t>
      </w:r>
    </w:p>
    <w:p w:rsidR="00DB72E8" w:rsidRPr="0028069E" w:rsidRDefault="00DB72E8" w:rsidP="00DB72E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Pr="0028069E">
        <w:rPr>
          <w:rFonts w:ascii="Times New Roman" w:hAnsi="Times New Roman" w:cs="Times New Roman"/>
          <w:sz w:val="24"/>
          <w:szCs w:val="24"/>
        </w:rPr>
        <w:t>на 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28069E" w:rsidRPr="0028069E" w:rsidRDefault="0028069E" w:rsidP="0028069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069E">
        <w:rPr>
          <w:rFonts w:ascii="Times New Roman" w:hAnsi="Times New Roman" w:cs="Times New Roman"/>
          <w:b/>
          <w:sz w:val="28"/>
          <w:szCs w:val="28"/>
        </w:rPr>
        <w:t>Расшифровка</w:t>
      </w:r>
    </w:p>
    <w:p w:rsidR="00DB72E8" w:rsidRDefault="0028069E" w:rsidP="00DB72E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069E">
        <w:rPr>
          <w:rFonts w:ascii="Times New Roman" w:hAnsi="Times New Roman" w:cs="Times New Roman"/>
          <w:b/>
          <w:sz w:val="28"/>
          <w:szCs w:val="28"/>
        </w:rPr>
        <w:t xml:space="preserve">статей сметы расходов отчета об использовании субсидии, предоставленной в 20___ году </w:t>
      </w:r>
      <w:r w:rsidR="00DB72E8" w:rsidRPr="0028069E">
        <w:rPr>
          <w:rFonts w:ascii="Times New Roman" w:hAnsi="Times New Roman" w:cs="Times New Roman"/>
          <w:b/>
          <w:sz w:val="28"/>
          <w:szCs w:val="28"/>
        </w:rPr>
        <w:t xml:space="preserve">за счет средств бюджета муниципального района </w:t>
      </w:r>
      <w:proofErr w:type="spellStart"/>
      <w:r w:rsidR="00DB72E8" w:rsidRPr="0028069E">
        <w:rPr>
          <w:rFonts w:ascii="Times New Roman" w:hAnsi="Times New Roman" w:cs="Times New Roman"/>
          <w:b/>
          <w:sz w:val="28"/>
          <w:szCs w:val="28"/>
        </w:rPr>
        <w:t>Похвистневский</w:t>
      </w:r>
      <w:proofErr w:type="spellEnd"/>
      <w:r w:rsidR="00DB72E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72E8" w:rsidRPr="0028069E">
        <w:rPr>
          <w:rFonts w:ascii="Times New Roman" w:hAnsi="Times New Roman" w:cs="Times New Roman"/>
          <w:b/>
          <w:sz w:val="28"/>
          <w:szCs w:val="28"/>
        </w:rPr>
        <w:t>субъектам малого и среднего</w:t>
      </w:r>
      <w:r w:rsidR="00DB72E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72E8" w:rsidRPr="0028069E">
        <w:rPr>
          <w:rFonts w:ascii="Times New Roman" w:hAnsi="Times New Roman" w:cs="Times New Roman"/>
          <w:b/>
          <w:sz w:val="28"/>
          <w:szCs w:val="28"/>
        </w:rPr>
        <w:t>предпринимательства муниципального района</w:t>
      </w:r>
      <w:r w:rsidR="00DB72E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B72E8" w:rsidRPr="0028069E">
        <w:rPr>
          <w:rFonts w:ascii="Times New Roman" w:hAnsi="Times New Roman" w:cs="Times New Roman"/>
          <w:b/>
          <w:sz w:val="28"/>
          <w:szCs w:val="28"/>
        </w:rPr>
        <w:t>Похвистневский</w:t>
      </w:r>
      <w:proofErr w:type="spellEnd"/>
      <w:r w:rsidR="00DB72E8" w:rsidRPr="0028069E">
        <w:rPr>
          <w:rFonts w:ascii="Times New Roman" w:hAnsi="Times New Roman" w:cs="Times New Roman"/>
          <w:b/>
          <w:sz w:val="28"/>
          <w:szCs w:val="28"/>
        </w:rPr>
        <w:t xml:space="preserve"> Самарской области </w:t>
      </w:r>
    </w:p>
    <w:p w:rsidR="0028069E" w:rsidRPr="0028069E" w:rsidRDefault="0028069E" w:rsidP="0028069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069E" w:rsidRPr="0028069E" w:rsidRDefault="0028069E" w:rsidP="0028069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Мероприятие:______________________________________________________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Соглашение: от___________________20___ года  №________________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Получатель субсидии:_______________________________________________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  <w:vertAlign w:val="superscript"/>
        </w:rPr>
      </w:pPr>
      <w:r w:rsidRPr="0028069E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       (полное наименование)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1._______________________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09"/>
        <w:gridCol w:w="1985"/>
        <w:gridCol w:w="1151"/>
        <w:gridCol w:w="1825"/>
        <w:gridCol w:w="1701"/>
        <w:gridCol w:w="1985"/>
      </w:tblGrid>
      <w:tr w:rsidR="0028069E" w:rsidRPr="0028069E" w:rsidTr="0028069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 xml:space="preserve">Ед. </w:t>
            </w:r>
            <w:proofErr w:type="spellStart"/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изм</w:t>
            </w:r>
            <w:proofErr w:type="spellEnd"/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Цена с НДС, руб.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Кол-во, шт.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Итого затрат, руб.</w:t>
            </w:r>
          </w:p>
        </w:tc>
      </w:tr>
      <w:tr w:rsidR="0028069E" w:rsidRPr="0028069E" w:rsidTr="0028069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069E" w:rsidRPr="0028069E" w:rsidTr="0028069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2.________________________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09"/>
        <w:gridCol w:w="1985"/>
        <w:gridCol w:w="1151"/>
        <w:gridCol w:w="1825"/>
        <w:gridCol w:w="1701"/>
        <w:gridCol w:w="1985"/>
      </w:tblGrid>
      <w:tr w:rsidR="0028069E" w:rsidRPr="0028069E" w:rsidTr="0028069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 xml:space="preserve">Ед. </w:t>
            </w:r>
            <w:proofErr w:type="spellStart"/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изм</w:t>
            </w:r>
            <w:proofErr w:type="spellEnd"/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Цена с НДС, руб.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Кол-во, шт.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Итого затрат, руб.</w:t>
            </w:r>
          </w:p>
        </w:tc>
      </w:tr>
      <w:tr w:rsidR="0028069E" w:rsidRPr="0028069E" w:rsidTr="0028069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069E" w:rsidRPr="0028069E" w:rsidTr="0028069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3._________________________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09"/>
        <w:gridCol w:w="1985"/>
        <w:gridCol w:w="1151"/>
        <w:gridCol w:w="1825"/>
        <w:gridCol w:w="1701"/>
        <w:gridCol w:w="1985"/>
      </w:tblGrid>
      <w:tr w:rsidR="0028069E" w:rsidRPr="0028069E" w:rsidTr="0028069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 xml:space="preserve">Ед. </w:t>
            </w:r>
            <w:proofErr w:type="spellStart"/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изм</w:t>
            </w:r>
            <w:proofErr w:type="spellEnd"/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Цена с НДС, руб.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Кол-во, шт.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Итого затрат, руб.</w:t>
            </w:r>
          </w:p>
        </w:tc>
      </w:tr>
      <w:tr w:rsidR="0028069E" w:rsidRPr="0028069E" w:rsidTr="0028069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069E" w:rsidRPr="0028069E" w:rsidTr="0028069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Главный бухгалтер</w:t>
      </w:r>
      <w:proofErr w:type="gramStart"/>
      <w:r w:rsidRPr="0028069E">
        <w:rPr>
          <w:rFonts w:ascii="Times New Roman" w:hAnsi="Times New Roman" w:cs="Times New Roman"/>
          <w:sz w:val="28"/>
          <w:szCs w:val="28"/>
        </w:rPr>
        <w:t xml:space="preserve">  ___________________________ (____________________)</w:t>
      </w:r>
      <w:proofErr w:type="gramEnd"/>
    </w:p>
    <w:p w:rsidR="0028069E" w:rsidRPr="0028069E" w:rsidRDefault="0028069E" w:rsidP="0028069E">
      <w:pPr>
        <w:autoSpaceDE w:val="0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Руководитель</w:t>
      </w:r>
      <w:proofErr w:type="gramStart"/>
      <w:r w:rsidRPr="0028069E">
        <w:rPr>
          <w:rFonts w:ascii="Times New Roman" w:hAnsi="Times New Roman" w:cs="Times New Roman"/>
          <w:sz w:val="28"/>
          <w:szCs w:val="28"/>
        </w:rPr>
        <w:t xml:space="preserve"> _________________________________(____________________)</w:t>
      </w:r>
      <w:proofErr w:type="gramEnd"/>
    </w:p>
    <w:p w:rsidR="00DB72E8" w:rsidRPr="0028069E" w:rsidRDefault="00DB72E8" w:rsidP="00DB72E8">
      <w:pPr>
        <w:snapToGrid w:val="0"/>
        <w:ind w:left="4820"/>
        <w:jc w:val="left"/>
        <w:rPr>
          <w:rFonts w:ascii="Times New Roman" w:hAnsi="Times New Roman" w:cs="Times New Roman"/>
          <w:sz w:val="24"/>
          <w:szCs w:val="24"/>
        </w:rPr>
      </w:pPr>
      <w:r w:rsidRPr="0028069E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DB72E8" w:rsidRPr="0028069E" w:rsidRDefault="00DB72E8" w:rsidP="00DB72E8">
      <w:pPr>
        <w:ind w:left="4820"/>
        <w:jc w:val="left"/>
        <w:rPr>
          <w:rFonts w:ascii="Times New Roman" w:hAnsi="Times New Roman" w:cs="Times New Roman"/>
          <w:sz w:val="24"/>
          <w:szCs w:val="24"/>
        </w:rPr>
      </w:pPr>
      <w:r w:rsidRPr="0028069E">
        <w:rPr>
          <w:rFonts w:ascii="Times New Roman" w:hAnsi="Times New Roman" w:cs="Times New Roman"/>
          <w:sz w:val="24"/>
          <w:szCs w:val="24"/>
        </w:rPr>
        <w:t xml:space="preserve">к типовой форме Соглашения № _______  </w:t>
      </w:r>
    </w:p>
    <w:p w:rsidR="00DB72E8" w:rsidRPr="0028069E" w:rsidRDefault="00DB72E8" w:rsidP="00DB72E8">
      <w:pPr>
        <w:ind w:left="4820"/>
        <w:jc w:val="left"/>
        <w:rPr>
          <w:rFonts w:ascii="Times New Roman" w:hAnsi="Times New Roman" w:cs="Times New Roman"/>
          <w:sz w:val="24"/>
          <w:szCs w:val="24"/>
        </w:rPr>
      </w:pPr>
      <w:r w:rsidRPr="0028069E">
        <w:rPr>
          <w:rFonts w:ascii="Times New Roman" w:hAnsi="Times New Roman" w:cs="Times New Roman"/>
          <w:sz w:val="24"/>
          <w:szCs w:val="24"/>
        </w:rPr>
        <w:t xml:space="preserve">о предоставлении предоставления субсидий за счет средств бюджета муниципального района </w:t>
      </w:r>
      <w:proofErr w:type="spellStart"/>
      <w:r w:rsidRPr="0028069E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Pr="0028069E">
        <w:rPr>
          <w:rFonts w:ascii="Times New Roman" w:hAnsi="Times New Roman" w:cs="Times New Roman"/>
          <w:sz w:val="24"/>
          <w:szCs w:val="24"/>
        </w:rPr>
        <w:t xml:space="preserve"> субъектам малого и среднего предпринимательства муниципального района </w:t>
      </w:r>
      <w:proofErr w:type="spellStart"/>
      <w:r w:rsidRPr="0028069E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Pr="0028069E">
        <w:rPr>
          <w:rFonts w:ascii="Times New Roman" w:hAnsi="Times New Roman" w:cs="Times New Roman"/>
          <w:sz w:val="24"/>
          <w:szCs w:val="24"/>
        </w:rPr>
        <w:t xml:space="preserve"> Самарской области, </w:t>
      </w:r>
    </w:p>
    <w:p w:rsidR="00DB72E8" w:rsidRPr="0028069E" w:rsidRDefault="00DB72E8" w:rsidP="00DB72E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Pr="0028069E">
        <w:rPr>
          <w:rFonts w:ascii="Times New Roman" w:hAnsi="Times New Roman" w:cs="Times New Roman"/>
          <w:sz w:val="24"/>
          <w:szCs w:val="24"/>
        </w:rPr>
        <w:t>на 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28069E" w:rsidRPr="0028069E" w:rsidRDefault="0028069E" w:rsidP="0028069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ind w:left="4140"/>
        <w:jc w:val="right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ind w:left="4140"/>
        <w:jc w:val="right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069E">
        <w:rPr>
          <w:rFonts w:ascii="Times New Roman" w:hAnsi="Times New Roman" w:cs="Times New Roman"/>
          <w:b/>
          <w:sz w:val="28"/>
          <w:szCs w:val="28"/>
        </w:rPr>
        <w:t xml:space="preserve">Типовая форма отчета </w:t>
      </w:r>
    </w:p>
    <w:p w:rsidR="0028069E" w:rsidRPr="0028069E" w:rsidRDefault="0028069E" w:rsidP="0028069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069E">
        <w:rPr>
          <w:rFonts w:ascii="Times New Roman" w:hAnsi="Times New Roman" w:cs="Times New Roman"/>
          <w:b/>
          <w:sz w:val="28"/>
          <w:szCs w:val="28"/>
        </w:rPr>
        <w:t xml:space="preserve">о достижении целевых показателей в течение 12 месяцев </w:t>
      </w:r>
      <w:proofErr w:type="gramStart"/>
      <w:r w:rsidRPr="0028069E">
        <w:rPr>
          <w:rFonts w:ascii="Times New Roman" w:hAnsi="Times New Roman" w:cs="Times New Roman"/>
          <w:b/>
          <w:sz w:val="28"/>
          <w:szCs w:val="28"/>
        </w:rPr>
        <w:t>с даты получения</w:t>
      </w:r>
      <w:proofErr w:type="gramEnd"/>
      <w:r w:rsidRPr="0028069E">
        <w:rPr>
          <w:rFonts w:ascii="Times New Roman" w:hAnsi="Times New Roman" w:cs="Times New Roman"/>
          <w:b/>
          <w:sz w:val="28"/>
          <w:szCs w:val="28"/>
        </w:rPr>
        <w:t xml:space="preserve"> субсидии</w:t>
      </w:r>
    </w:p>
    <w:p w:rsidR="0028069E" w:rsidRPr="0028069E" w:rsidRDefault="0028069E" w:rsidP="0028069E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108" w:type="dxa"/>
        <w:tblLayout w:type="fixed"/>
        <w:tblLook w:val="0000"/>
      </w:tblPr>
      <w:tblGrid>
        <w:gridCol w:w="851"/>
        <w:gridCol w:w="3512"/>
        <w:gridCol w:w="1392"/>
        <w:gridCol w:w="1440"/>
        <w:gridCol w:w="2303"/>
      </w:tblGrid>
      <w:tr w:rsidR="0028069E" w:rsidRPr="0028069E" w:rsidTr="0091548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Целевой показатель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69E" w:rsidRPr="0028069E" w:rsidRDefault="0028069E" w:rsidP="0091548D">
            <w:pPr>
              <w:snapToGrid w:val="0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Отклонение от плана, проценты</w:t>
            </w:r>
          </w:p>
        </w:tc>
      </w:tr>
      <w:tr w:rsidR="0028069E" w:rsidRPr="0028069E" w:rsidTr="0091548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гр.1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гр.2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гр.3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гр.4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69E" w:rsidRPr="0028069E" w:rsidRDefault="0028069E" w:rsidP="0091548D">
            <w:pPr>
              <w:snapToGrid w:val="0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 xml:space="preserve">(гр.4/гр.3 </w:t>
            </w:r>
            <w:proofErr w:type="spellStart"/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 w:rsidRPr="0028069E">
              <w:rPr>
                <w:rFonts w:ascii="Times New Roman" w:hAnsi="Times New Roman" w:cs="Times New Roman"/>
                <w:sz w:val="28"/>
                <w:szCs w:val="28"/>
              </w:rPr>
              <w:t xml:space="preserve"> 100 - 100)</w:t>
            </w:r>
          </w:p>
        </w:tc>
      </w:tr>
      <w:tr w:rsidR="0028069E" w:rsidRPr="0028069E" w:rsidTr="0091548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91548D">
            <w:pPr>
              <w:snapToGri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Налоговые отчисления за 12 месяцев (тыс. руб.)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069E" w:rsidRPr="0028069E" w:rsidTr="0091548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91548D">
            <w:pPr>
              <w:snapToGri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Количество сохраненных рабочих мест в течение 12 месяцев (ед.)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28069E" w:rsidRPr="0028069E" w:rsidTr="0091548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91548D">
            <w:pPr>
              <w:snapToGri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Количество вновь созданных рабочих мест в течение 12 месяцев (ед.)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8069E" w:rsidRPr="0028069E" w:rsidRDefault="0028069E" w:rsidP="0028069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Главный бухгалтер</w:t>
      </w:r>
      <w:proofErr w:type="gramStart"/>
      <w:r w:rsidRPr="0028069E">
        <w:rPr>
          <w:rFonts w:ascii="Times New Roman" w:hAnsi="Times New Roman" w:cs="Times New Roman"/>
          <w:sz w:val="28"/>
          <w:szCs w:val="28"/>
        </w:rPr>
        <w:t xml:space="preserve">  ___________________________ (____________________)</w:t>
      </w:r>
      <w:proofErr w:type="gramEnd"/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Руководитель</w:t>
      </w:r>
      <w:proofErr w:type="gramStart"/>
      <w:r w:rsidRPr="0028069E">
        <w:rPr>
          <w:rFonts w:ascii="Times New Roman" w:hAnsi="Times New Roman" w:cs="Times New Roman"/>
          <w:sz w:val="28"/>
          <w:szCs w:val="28"/>
        </w:rPr>
        <w:t xml:space="preserve"> _________________________________(____________________)</w:t>
      </w:r>
      <w:proofErr w:type="gramEnd"/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autoSpaceDE w:val="0"/>
        <w:rPr>
          <w:rFonts w:ascii="Times New Roman" w:hAnsi="Times New Roman" w:cs="Times New Roman"/>
          <w:sz w:val="28"/>
          <w:szCs w:val="28"/>
        </w:rPr>
      </w:pPr>
    </w:p>
    <w:p w:rsidR="0028069E" w:rsidRPr="00956BED" w:rsidRDefault="0028069E" w:rsidP="0028069E"/>
    <w:p w:rsidR="0028069E" w:rsidRPr="00956BED" w:rsidRDefault="0028069E" w:rsidP="0028069E">
      <w:pPr>
        <w:snapToGrid w:val="0"/>
        <w:rPr>
          <w:b/>
        </w:rPr>
      </w:pPr>
    </w:p>
    <w:p w:rsidR="0028069E" w:rsidRPr="00956BED" w:rsidRDefault="0028069E" w:rsidP="0028069E">
      <w:pPr>
        <w:autoSpaceDE w:val="0"/>
        <w:ind w:firstLine="540"/>
      </w:pPr>
    </w:p>
    <w:p w:rsidR="0028069E" w:rsidRPr="00956BED" w:rsidRDefault="0028069E" w:rsidP="0028069E">
      <w:pPr>
        <w:autoSpaceDE w:val="0"/>
        <w:ind w:firstLine="540"/>
      </w:pPr>
    </w:p>
    <w:p w:rsidR="0028069E" w:rsidRPr="00956BED" w:rsidRDefault="0028069E" w:rsidP="0028069E">
      <w:pPr>
        <w:autoSpaceDE w:val="0"/>
        <w:ind w:firstLine="540"/>
      </w:pPr>
    </w:p>
    <w:p w:rsidR="0028069E" w:rsidRPr="00956BED" w:rsidRDefault="0028069E" w:rsidP="0028069E">
      <w:pPr>
        <w:autoSpaceDE w:val="0"/>
        <w:ind w:firstLine="540"/>
      </w:pPr>
    </w:p>
    <w:p w:rsidR="0028069E" w:rsidRPr="00956BED" w:rsidRDefault="0028069E" w:rsidP="0028069E"/>
    <w:p w:rsidR="0028069E" w:rsidRDefault="0028069E" w:rsidP="00DF11C0">
      <w:pPr>
        <w:shd w:val="clear" w:color="auto" w:fill="FFFFFF"/>
        <w:spacing w:after="240"/>
        <w:ind w:right="-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28069E" w:rsidSect="00847C04">
      <w:headerReference w:type="even" r:id="rId11"/>
      <w:head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3341" w:rsidRDefault="00213341" w:rsidP="005A1C31">
      <w:r>
        <w:separator/>
      </w:r>
    </w:p>
  </w:endnote>
  <w:endnote w:type="continuationSeparator" w:id="0">
    <w:p w:rsidR="00213341" w:rsidRDefault="00213341" w:rsidP="005A1C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3341" w:rsidRDefault="00213341" w:rsidP="005A1C31">
      <w:r>
        <w:separator/>
      </w:r>
    </w:p>
  </w:footnote>
  <w:footnote w:type="continuationSeparator" w:id="0">
    <w:p w:rsidR="00213341" w:rsidRDefault="00213341" w:rsidP="005A1C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557B" w:rsidRDefault="00B6639D" w:rsidP="0028069E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7557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7557B" w:rsidRDefault="0067557B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557B" w:rsidRDefault="0067557B" w:rsidP="0028069E">
    <w:pPr>
      <w:pStyle w:val="a7"/>
      <w:framePr w:wrap="around" w:vAnchor="text" w:hAnchor="margin" w:xAlign="center" w:y="1"/>
      <w:rPr>
        <w:rStyle w:val="a9"/>
      </w:rPr>
    </w:pPr>
  </w:p>
  <w:p w:rsidR="0067557B" w:rsidRDefault="0067557B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557B" w:rsidRDefault="00B6639D" w:rsidP="0028069E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7557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7557B" w:rsidRDefault="0067557B">
    <w:pPr>
      <w:pStyle w:val="a7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557B" w:rsidRDefault="00B6639D" w:rsidP="0028069E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7557B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C175C">
      <w:rPr>
        <w:rStyle w:val="a9"/>
        <w:noProof/>
      </w:rPr>
      <w:t>38</w:t>
    </w:r>
    <w:r>
      <w:rPr>
        <w:rStyle w:val="a9"/>
      </w:rPr>
      <w:fldChar w:fldCharType="end"/>
    </w:r>
  </w:p>
  <w:p w:rsidR="0067557B" w:rsidRDefault="0067557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bullet"/>
      <w:lvlText w:val=""/>
      <w:lvlJc w:val="left"/>
      <w:pPr>
        <w:tabs>
          <w:tab w:val="num" w:pos="420"/>
        </w:tabs>
        <w:ind w:left="420" w:hanging="42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840"/>
        </w:tabs>
        <w:ind w:left="840" w:hanging="42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260"/>
        </w:tabs>
        <w:ind w:left="1260" w:hanging="42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680"/>
        </w:tabs>
        <w:ind w:left="1680" w:hanging="42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00"/>
        </w:tabs>
        <w:ind w:left="2100" w:hanging="42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42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940"/>
        </w:tabs>
        <w:ind w:left="2940" w:hanging="42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360"/>
        </w:tabs>
        <w:ind w:left="3360" w:hanging="42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780"/>
        </w:tabs>
        <w:ind w:left="3780" w:hanging="420"/>
      </w:pPr>
      <w:rPr>
        <w:rFonts w:ascii="Symbol" w:hAnsi="Symbol" w:cs="OpenSymbol"/>
      </w:rPr>
    </w:lvl>
  </w:abstractNum>
  <w:abstractNum w:abstractNumId="1">
    <w:nsid w:val="00000003"/>
    <w:multiLevelType w:val="multi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420"/>
        </w:tabs>
        <w:ind w:left="420" w:hanging="42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840"/>
        </w:tabs>
        <w:ind w:left="840" w:hanging="42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260"/>
        </w:tabs>
        <w:ind w:left="1260" w:hanging="42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680"/>
        </w:tabs>
        <w:ind w:left="1680" w:hanging="42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00"/>
        </w:tabs>
        <w:ind w:left="2100" w:hanging="42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42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940"/>
        </w:tabs>
        <w:ind w:left="2940" w:hanging="42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360"/>
        </w:tabs>
        <w:ind w:left="3360" w:hanging="42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780"/>
        </w:tabs>
        <w:ind w:left="3780" w:hanging="420"/>
      </w:pPr>
      <w:rPr>
        <w:rFonts w:ascii="Symbol" w:hAnsi="Symbol" w:cs="OpenSymbol"/>
      </w:rPr>
    </w:lvl>
  </w:abstractNum>
  <w:abstractNum w:abstractNumId="2">
    <w:nsid w:val="00000004"/>
    <w:multiLevelType w:val="multilevel"/>
    <w:tmpl w:val="00000004"/>
    <w:name w:val="WW8Num3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4"/>
      <w:numFmt w:val="decimal"/>
      <w:lvlText w:val="%1.%2.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1.%2.%3.%4."/>
      <w:lvlJc w:val="left"/>
      <w:pPr>
        <w:tabs>
          <w:tab w:val="num" w:pos="1680"/>
        </w:tabs>
        <w:ind w:left="1680" w:hanging="420"/>
      </w:pPr>
    </w:lvl>
    <w:lvl w:ilvl="4">
      <w:start w:val="1"/>
      <w:numFmt w:val="decimal"/>
      <w:lvlText w:val="%1.%2.%3.%4.%5.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1.%2.%3.%4.%5.%6.%7."/>
      <w:lvlJc w:val="left"/>
      <w:pPr>
        <w:tabs>
          <w:tab w:val="num" w:pos="2940"/>
        </w:tabs>
        <w:ind w:left="2940" w:hanging="420"/>
      </w:pPr>
    </w:lvl>
    <w:lvl w:ilvl="7">
      <w:start w:val="1"/>
      <w:numFmt w:val="decimal"/>
      <w:lvlText w:val="%1.%2.%3.%4.%5.%6.%7.%8.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"/>
      <w:lvlText w:val="%1.%2.%3.%4.%5.%6.%7.%8.%9."/>
      <w:lvlJc w:val="left"/>
      <w:pPr>
        <w:tabs>
          <w:tab w:val="num" w:pos="3780"/>
        </w:tabs>
        <w:ind w:left="3780" w:hanging="420"/>
      </w:pPr>
    </w:lvl>
  </w:abstractNum>
  <w:abstractNum w:abstractNumId="3">
    <w:nsid w:val="00000005"/>
    <w:multiLevelType w:val="multi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420"/>
        </w:tabs>
        <w:ind w:left="420" w:hanging="42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840"/>
        </w:tabs>
        <w:ind w:left="840" w:hanging="42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260"/>
        </w:tabs>
        <w:ind w:left="1260" w:hanging="42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680"/>
        </w:tabs>
        <w:ind w:left="1680" w:hanging="42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00"/>
        </w:tabs>
        <w:ind w:left="2100" w:hanging="42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42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940"/>
        </w:tabs>
        <w:ind w:left="2940" w:hanging="42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360"/>
        </w:tabs>
        <w:ind w:left="3360" w:hanging="42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780"/>
        </w:tabs>
        <w:ind w:left="3780" w:hanging="420"/>
      </w:pPr>
      <w:rPr>
        <w:rFonts w:ascii="Symbol" w:hAnsi="Symbol" w:cs="OpenSymbol"/>
      </w:rPr>
    </w:lvl>
  </w:abstractNum>
  <w:abstractNum w:abstractNumId="4">
    <w:nsid w:val="00000006"/>
    <w:multiLevelType w:val="multilevel"/>
    <w:tmpl w:val="77BAB1BE"/>
    <w:name w:val="WW8Num5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6"/>
      <w:numFmt w:val="decimal"/>
      <w:lvlText w:val="%1.%2.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1.%2.%3.%4."/>
      <w:lvlJc w:val="left"/>
      <w:pPr>
        <w:tabs>
          <w:tab w:val="num" w:pos="1680"/>
        </w:tabs>
        <w:ind w:left="1680" w:hanging="420"/>
      </w:pPr>
    </w:lvl>
    <w:lvl w:ilvl="4">
      <w:start w:val="1"/>
      <w:numFmt w:val="decimal"/>
      <w:lvlText w:val="%1.%2.%3.%4.%5.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1.%2.%3.%4.%5.%6.%7."/>
      <w:lvlJc w:val="left"/>
      <w:pPr>
        <w:tabs>
          <w:tab w:val="num" w:pos="2940"/>
        </w:tabs>
        <w:ind w:left="2940" w:hanging="420"/>
      </w:pPr>
    </w:lvl>
    <w:lvl w:ilvl="7">
      <w:start w:val="1"/>
      <w:numFmt w:val="decimal"/>
      <w:lvlText w:val="%1.%2.%3.%4.%5.%6.%7.%8.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"/>
      <w:lvlText w:val="%1.%2.%3.%4.%5.%6.%7.%8.%9."/>
      <w:lvlJc w:val="left"/>
      <w:pPr>
        <w:tabs>
          <w:tab w:val="num" w:pos="3780"/>
        </w:tabs>
        <w:ind w:left="3780" w:hanging="420"/>
      </w:pPr>
    </w:lvl>
  </w:abstractNum>
  <w:abstractNum w:abstractNumId="5">
    <w:nsid w:val="007B15A5"/>
    <w:multiLevelType w:val="hybridMultilevel"/>
    <w:tmpl w:val="5B0E82BC"/>
    <w:lvl w:ilvl="0" w:tplc="BB10D79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0A800170"/>
    <w:multiLevelType w:val="singleLevel"/>
    <w:tmpl w:val="8D92A3AE"/>
    <w:lvl w:ilvl="0">
      <w:start w:val="3"/>
      <w:numFmt w:val="decimal"/>
      <w:lvlText w:val="3.1.%1."/>
      <w:legacy w:legacy="1" w:legacySpace="0" w:legacyIndent="711"/>
      <w:lvlJc w:val="left"/>
      <w:rPr>
        <w:rFonts w:ascii="Times New Roman" w:hAnsi="Times New Roman" w:cs="Times New Roman" w:hint="default"/>
      </w:rPr>
    </w:lvl>
  </w:abstractNum>
  <w:abstractNum w:abstractNumId="7">
    <w:nsid w:val="154779AB"/>
    <w:multiLevelType w:val="singleLevel"/>
    <w:tmpl w:val="C3122FCA"/>
    <w:lvl w:ilvl="0">
      <w:start w:val="1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8">
    <w:nsid w:val="1F470ED7"/>
    <w:multiLevelType w:val="multilevel"/>
    <w:tmpl w:val="211ED4C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hint="default"/>
      </w:rPr>
    </w:lvl>
  </w:abstractNum>
  <w:abstractNum w:abstractNumId="9">
    <w:nsid w:val="2B133857"/>
    <w:multiLevelType w:val="singleLevel"/>
    <w:tmpl w:val="4C98D1F2"/>
    <w:lvl w:ilvl="0">
      <w:start w:val="5"/>
      <w:numFmt w:val="decimal"/>
      <w:lvlText w:val="9.%1."/>
      <w:legacy w:legacy="1" w:legacySpace="0" w:legacyIndent="701"/>
      <w:lvlJc w:val="left"/>
      <w:rPr>
        <w:rFonts w:ascii="Times New Roman" w:hAnsi="Times New Roman" w:cs="Times New Roman" w:hint="default"/>
      </w:rPr>
    </w:lvl>
  </w:abstractNum>
  <w:abstractNum w:abstractNumId="10">
    <w:nsid w:val="2EBE74F0"/>
    <w:multiLevelType w:val="singleLevel"/>
    <w:tmpl w:val="F2286C0A"/>
    <w:lvl w:ilvl="0">
      <w:start w:val="1"/>
      <w:numFmt w:val="decimal"/>
      <w:lvlText w:val="6.%1."/>
      <w:legacy w:legacy="1" w:legacySpace="0" w:legacyIndent="701"/>
      <w:lvlJc w:val="left"/>
      <w:rPr>
        <w:rFonts w:ascii="Times New Roman" w:hAnsi="Times New Roman" w:cs="Times New Roman" w:hint="default"/>
      </w:rPr>
    </w:lvl>
  </w:abstractNum>
  <w:abstractNum w:abstractNumId="11">
    <w:nsid w:val="4537096D"/>
    <w:multiLevelType w:val="multilevel"/>
    <w:tmpl w:val="7B747B0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2">
    <w:nsid w:val="534836E7"/>
    <w:multiLevelType w:val="multilevel"/>
    <w:tmpl w:val="09729DFA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hint="default"/>
      </w:rPr>
    </w:lvl>
  </w:abstractNum>
  <w:abstractNum w:abstractNumId="13">
    <w:nsid w:val="58050A4D"/>
    <w:multiLevelType w:val="singleLevel"/>
    <w:tmpl w:val="CEC87C34"/>
    <w:lvl w:ilvl="0">
      <w:start w:val="1"/>
      <w:numFmt w:val="decimal"/>
      <w:lvlText w:val="9.%1."/>
      <w:legacy w:legacy="1" w:legacySpace="0" w:legacyIndent="701"/>
      <w:lvlJc w:val="left"/>
      <w:rPr>
        <w:rFonts w:ascii="Times New Roman" w:hAnsi="Times New Roman" w:cs="Times New Roman" w:hint="default"/>
      </w:rPr>
    </w:lvl>
  </w:abstractNum>
  <w:abstractNum w:abstractNumId="14">
    <w:nsid w:val="656E7D25"/>
    <w:multiLevelType w:val="multilevel"/>
    <w:tmpl w:val="99F25A76"/>
    <w:lvl w:ilvl="0">
      <w:start w:val="4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5">
    <w:nsid w:val="67322DC4"/>
    <w:multiLevelType w:val="singleLevel"/>
    <w:tmpl w:val="EB42C804"/>
    <w:lvl w:ilvl="0">
      <w:start w:val="2"/>
      <w:numFmt w:val="decimal"/>
      <w:lvlText w:val="3.2.%1."/>
      <w:legacy w:legacy="1" w:legacySpace="0" w:legacyIndent="807"/>
      <w:lvlJc w:val="left"/>
      <w:rPr>
        <w:rFonts w:ascii="Times New Roman" w:hAnsi="Times New Roman" w:cs="Times New Roman" w:hint="default"/>
      </w:rPr>
    </w:lvl>
  </w:abstractNum>
  <w:abstractNum w:abstractNumId="16">
    <w:nsid w:val="6E72523F"/>
    <w:multiLevelType w:val="hybridMultilevel"/>
    <w:tmpl w:val="CED20384"/>
    <w:lvl w:ilvl="0" w:tplc="D8F83B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78506BE1"/>
    <w:multiLevelType w:val="singleLevel"/>
    <w:tmpl w:val="BDAC1762"/>
    <w:lvl w:ilvl="0">
      <w:start w:val="5"/>
      <w:numFmt w:val="decimal"/>
      <w:lvlText w:val="3.2.%1."/>
      <w:legacy w:legacy="1" w:legacySpace="0" w:legacyIndent="754"/>
      <w:lvlJc w:val="left"/>
      <w:rPr>
        <w:rFonts w:ascii="Times New Roman" w:hAnsi="Times New Roman" w:cs="Times New Roman" w:hint="default"/>
      </w:rPr>
    </w:lvl>
  </w:abstractNum>
  <w:num w:numId="1">
    <w:abstractNumId w:val="16"/>
  </w:num>
  <w:num w:numId="2">
    <w:abstractNumId w:val="5"/>
  </w:num>
  <w:num w:numId="3">
    <w:abstractNumId w:val="14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11"/>
  </w:num>
  <w:num w:numId="10">
    <w:abstractNumId w:val="6"/>
  </w:num>
  <w:num w:numId="11">
    <w:abstractNumId w:val="15"/>
  </w:num>
  <w:num w:numId="12">
    <w:abstractNumId w:val="17"/>
  </w:num>
  <w:num w:numId="13">
    <w:abstractNumId w:val="10"/>
  </w:num>
  <w:num w:numId="14">
    <w:abstractNumId w:val="7"/>
  </w:num>
  <w:num w:numId="15">
    <w:abstractNumId w:val="13"/>
  </w:num>
  <w:num w:numId="16">
    <w:abstractNumId w:val="9"/>
  </w:num>
  <w:num w:numId="17">
    <w:abstractNumId w:val="12"/>
  </w:num>
  <w:num w:numId="1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7C87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5B6F"/>
    <w:rsid w:val="00016140"/>
    <w:rsid w:val="000165A9"/>
    <w:rsid w:val="000168BA"/>
    <w:rsid w:val="00016DC3"/>
    <w:rsid w:val="000174C9"/>
    <w:rsid w:val="000175A0"/>
    <w:rsid w:val="000178E0"/>
    <w:rsid w:val="00017DCB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2ACF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357E"/>
    <w:rsid w:val="000643A2"/>
    <w:rsid w:val="00064FC2"/>
    <w:rsid w:val="00065998"/>
    <w:rsid w:val="00065B4F"/>
    <w:rsid w:val="00065F93"/>
    <w:rsid w:val="00066440"/>
    <w:rsid w:val="00066A69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2D6F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2FAD"/>
    <w:rsid w:val="000A30F7"/>
    <w:rsid w:val="000A32F8"/>
    <w:rsid w:val="000A39C2"/>
    <w:rsid w:val="000A3A99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1A19"/>
    <w:rsid w:val="000B2491"/>
    <w:rsid w:val="000B2D16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5E87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90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577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0E0D"/>
    <w:rsid w:val="000E10F4"/>
    <w:rsid w:val="000E119A"/>
    <w:rsid w:val="000E124B"/>
    <w:rsid w:val="000E16D0"/>
    <w:rsid w:val="000E1A98"/>
    <w:rsid w:val="000E1C27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EAA"/>
    <w:rsid w:val="00101FF3"/>
    <w:rsid w:val="00102106"/>
    <w:rsid w:val="00102376"/>
    <w:rsid w:val="001024E8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6DA7"/>
    <w:rsid w:val="0011719F"/>
    <w:rsid w:val="00117506"/>
    <w:rsid w:val="0011756E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27CD4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7F1"/>
    <w:rsid w:val="00135F99"/>
    <w:rsid w:val="0013635E"/>
    <w:rsid w:val="00136DFC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1E85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47"/>
    <w:rsid w:val="001472BD"/>
    <w:rsid w:val="00147529"/>
    <w:rsid w:val="00147667"/>
    <w:rsid w:val="00150141"/>
    <w:rsid w:val="001501A3"/>
    <w:rsid w:val="001501FD"/>
    <w:rsid w:val="001502C3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354F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3A19"/>
    <w:rsid w:val="0017440F"/>
    <w:rsid w:val="00174897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9D0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C6C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5F2C"/>
    <w:rsid w:val="001C6E0A"/>
    <w:rsid w:val="001C6EDD"/>
    <w:rsid w:val="001C7268"/>
    <w:rsid w:val="001C78DD"/>
    <w:rsid w:val="001C7CC0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0C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878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5E08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6CD1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341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296E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3DA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1E6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6A9"/>
    <w:rsid w:val="00272ADD"/>
    <w:rsid w:val="00272CD8"/>
    <w:rsid w:val="00272D16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069E"/>
    <w:rsid w:val="0028101D"/>
    <w:rsid w:val="0028102A"/>
    <w:rsid w:val="002812B5"/>
    <w:rsid w:val="002814DA"/>
    <w:rsid w:val="002814E2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5887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96AA1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AAB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856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02AA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B6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291"/>
    <w:rsid w:val="0030255B"/>
    <w:rsid w:val="003029A2"/>
    <w:rsid w:val="00302E0F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178B5"/>
    <w:rsid w:val="00320199"/>
    <w:rsid w:val="003208C2"/>
    <w:rsid w:val="00320A33"/>
    <w:rsid w:val="0032149F"/>
    <w:rsid w:val="0032151F"/>
    <w:rsid w:val="00321576"/>
    <w:rsid w:val="00321600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4377"/>
    <w:rsid w:val="003443AF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6DF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6E3F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C60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5F95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B24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33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815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59E9"/>
    <w:rsid w:val="003E5EE3"/>
    <w:rsid w:val="003E651E"/>
    <w:rsid w:val="003E71E4"/>
    <w:rsid w:val="003E764D"/>
    <w:rsid w:val="003F0341"/>
    <w:rsid w:val="003F0730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BD3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7EE"/>
    <w:rsid w:val="00446A40"/>
    <w:rsid w:val="00446ADA"/>
    <w:rsid w:val="00447A3D"/>
    <w:rsid w:val="004500C2"/>
    <w:rsid w:val="00450437"/>
    <w:rsid w:val="00450E22"/>
    <w:rsid w:val="00450F53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475F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725"/>
    <w:rsid w:val="00483F22"/>
    <w:rsid w:val="004843CE"/>
    <w:rsid w:val="00484618"/>
    <w:rsid w:val="004857F9"/>
    <w:rsid w:val="00485E10"/>
    <w:rsid w:val="0048642B"/>
    <w:rsid w:val="00486477"/>
    <w:rsid w:val="00486C0B"/>
    <w:rsid w:val="00486CCE"/>
    <w:rsid w:val="00486D27"/>
    <w:rsid w:val="00486F19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6D04"/>
    <w:rsid w:val="004970DF"/>
    <w:rsid w:val="00497327"/>
    <w:rsid w:val="00497525"/>
    <w:rsid w:val="00497B0C"/>
    <w:rsid w:val="004A1711"/>
    <w:rsid w:val="004A194F"/>
    <w:rsid w:val="004A2654"/>
    <w:rsid w:val="004A275E"/>
    <w:rsid w:val="004A2F0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5E5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71A2"/>
    <w:rsid w:val="005173D9"/>
    <w:rsid w:val="00517D96"/>
    <w:rsid w:val="00517FFB"/>
    <w:rsid w:val="0052015B"/>
    <w:rsid w:val="00520242"/>
    <w:rsid w:val="00520485"/>
    <w:rsid w:val="00520594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397E"/>
    <w:rsid w:val="005340EE"/>
    <w:rsid w:val="00534268"/>
    <w:rsid w:val="00534483"/>
    <w:rsid w:val="00534AFB"/>
    <w:rsid w:val="00534B62"/>
    <w:rsid w:val="00534E96"/>
    <w:rsid w:val="005351EC"/>
    <w:rsid w:val="00535338"/>
    <w:rsid w:val="005354D4"/>
    <w:rsid w:val="0053564C"/>
    <w:rsid w:val="0053589A"/>
    <w:rsid w:val="00536224"/>
    <w:rsid w:val="005363BE"/>
    <w:rsid w:val="0053676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6F83"/>
    <w:rsid w:val="005475A3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29D4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777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0E3B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194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C3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46D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05A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0B8E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C72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8D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E7E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5F4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589E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360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6716"/>
    <w:rsid w:val="00667204"/>
    <w:rsid w:val="006675F0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7B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BF2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1B5A"/>
    <w:rsid w:val="00692144"/>
    <w:rsid w:val="006924D5"/>
    <w:rsid w:val="00692A2A"/>
    <w:rsid w:val="00692A3B"/>
    <w:rsid w:val="00692CED"/>
    <w:rsid w:val="00693BD2"/>
    <w:rsid w:val="00694802"/>
    <w:rsid w:val="00695990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44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3F59"/>
    <w:rsid w:val="006D4261"/>
    <w:rsid w:val="006D43B7"/>
    <w:rsid w:val="006D4B5F"/>
    <w:rsid w:val="006D5614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890"/>
    <w:rsid w:val="006F091E"/>
    <w:rsid w:val="006F15D0"/>
    <w:rsid w:val="006F1CAE"/>
    <w:rsid w:val="006F1F38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065"/>
    <w:rsid w:val="007003A0"/>
    <w:rsid w:val="007005C9"/>
    <w:rsid w:val="00700773"/>
    <w:rsid w:val="00700ACE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47FB3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93F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6D29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363C"/>
    <w:rsid w:val="007745EC"/>
    <w:rsid w:val="0077482B"/>
    <w:rsid w:val="0077564D"/>
    <w:rsid w:val="00776C74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AD3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969"/>
    <w:rsid w:val="00797A96"/>
    <w:rsid w:val="007A0755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4FDF"/>
    <w:rsid w:val="007A61B5"/>
    <w:rsid w:val="007A6595"/>
    <w:rsid w:val="007A71BB"/>
    <w:rsid w:val="007A782F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075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DF1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24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A9A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BDD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23CE"/>
    <w:rsid w:val="0080242F"/>
    <w:rsid w:val="00803456"/>
    <w:rsid w:val="0080347C"/>
    <w:rsid w:val="00803FB4"/>
    <w:rsid w:val="0080419F"/>
    <w:rsid w:val="008042B6"/>
    <w:rsid w:val="00804385"/>
    <w:rsid w:val="0080466B"/>
    <w:rsid w:val="008047F3"/>
    <w:rsid w:val="00804B24"/>
    <w:rsid w:val="00804D13"/>
    <w:rsid w:val="0080532E"/>
    <w:rsid w:val="008054D4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17DE0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8BA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091"/>
    <w:rsid w:val="0083689A"/>
    <w:rsid w:val="00836ADD"/>
    <w:rsid w:val="00836DD0"/>
    <w:rsid w:val="008411F4"/>
    <w:rsid w:val="00841C1D"/>
    <w:rsid w:val="00841E0F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1271"/>
    <w:rsid w:val="00861ED9"/>
    <w:rsid w:val="008623E4"/>
    <w:rsid w:val="00862547"/>
    <w:rsid w:val="00862745"/>
    <w:rsid w:val="0086281F"/>
    <w:rsid w:val="008628E9"/>
    <w:rsid w:val="00862EFB"/>
    <w:rsid w:val="00863313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0F18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45DD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59C"/>
    <w:rsid w:val="00896D61"/>
    <w:rsid w:val="00897167"/>
    <w:rsid w:val="00897962"/>
    <w:rsid w:val="008A0F1E"/>
    <w:rsid w:val="008A1B3F"/>
    <w:rsid w:val="008A1D05"/>
    <w:rsid w:val="008A2266"/>
    <w:rsid w:val="008A2891"/>
    <w:rsid w:val="008A299C"/>
    <w:rsid w:val="008A3132"/>
    <w:rsid w:val="008A3188"/>
    <w:rsid w:val="008A31BB"/>
    <w:rsid w:val="008A3262"/>
    <w:rsid w:val="008A4622"/>
    <w:rsid w:val="008A5173"/>
    <w:rsid w:val="008A5636"/>
    <w:rsid w:val="008A572A"/>
    <w:rsid w:val="008A58BA"/>
    <w:rsid w:val="008A642C"/>
    <w:rsid w:val="008A693B"/>
    <w:rsid w:val="008A6D4F"/>
    <w:rsid w:val="008A7510"/>
    <w:rsid w:val="008A76C9"/>
    <w:rsid w:val="008A7D14"/>
    <w:rsid w:val="008B020C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B7E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3A7B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D79E9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1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A83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8D"/>
    <w:rsid w:val="009154F9"/>
    <w:rsid w:val="009157B2"/>
    <w:rsid w:val="00915A35"/>
    <w:rsid w:val="00916382"/>
    <w:rsid w:val="009164B5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2D4A"/>
    <w:rsid w:val="00923281"/>
    <w:rsid w:val="00923445"/>
    <w:rsid w:val="00923BA4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27DF1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CFA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37C87"/>
    <w:rsid w:val="009405D1"/>
    <w:rsid w:val="0094120A"/>
    <w:rsid w:val="009419F3"/>
    <w:rsid w:val="00942DDC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60519"/>
    <w:rsid w:val="009606C7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2F7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46A0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191"/>
    <w:rsid w:val="009B123C"/>
    <w:rsid w:val="009B1397"/>
    <w:rsid w:val="009B15E1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C31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2D8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02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2D24"/>
    <w:rsid w:val="00A42D63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638"/>
    <w:rsid w:val="00A52A97"/>
    <w:rsid w:val="00A534CE"/>
    <w:rsid w:val="00A53596"/>
    <w:rsid w:val="00A536D1"/>
    <w:rsid w:val="00A544AA"/>
    <w:rsid w:val="00A54A1A"/>
    <w:rsid w:val="00A55253"/>
    <w:rsid w:val="00A558DB"/>
    <w:rsid w:val="00A5590F"/>
    <w:rsid w:val="00A55E00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6BB"/>
    <w:rsid w:val="00A61B02"/>
    <w:rsid w:val="00A61F14"/>
    <w:rsid w:val="00A61FDF"/>
    <w:rsid w:val="00A63CEB"/>
    <w:rsid w:val="00A63DB1"/>
    <w:rsid w:val="00A642EE"/>
    <w:rsid w:val="00A644CA"/>
    <w:rsid w:val="00A6497A"/>
    <w:rsid w:val="00A64A44"/>
    <w:rsid w:val="00A65D12"/>
    <w:rsid w:val="00A65F49"/>
    <w:rsid w:val="00A66642"/>
    <w:rsid w:val="00A66B3F"/>
    <w:rsid w:val="00A66BB9"/>
    <w:rsid w:val="00A66FE7"/>
    <w:rsid w:val="00A6715B"/>
    <w:rsid w:val="00A67404"/>
    <w:rsid w:val="00A674F7"/>
    <w:rsid w:val="00A6767E"/>
    <w:rsid w:val="00A67BD9"/>
    <w:rsid w:val="00A67C83"/>
    <w:rsid w:val="00A70050"/>
    <w:rsid w:val="00A709CF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2E53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2DED"/>
    <w:rsid w:val="00A83201"/>
    <w:rsid w:val="00A83208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240"/>
    <w:rsid w:val="00A973EF"/>
    <w:rsid w:val="00A97A57"/>
    <w:rsid w:val="00A97DB0"/>
    <w:rsid w:val="00AA062F"/>
    <w:rsid w:val="00AA0801"/>
    <w:rsid w:val="00AA0E20"/>
    <w:rsid w:val="00AA0EA0"/>
    <w:rsid w:val="00AA16A1"/>
    <w:rsid w:val="00AA1F49"/>
    <w:rsid w:val="00AA2277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5847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177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AD1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AF7F03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483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9B2"/>
    <w:rsid w:val="00B12BEA"/>
    <w:rsid w:val="00B1328E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582"/>
    <w:rsid w:val="00B25ACB"/>
    <w:rsid w:val="00B25C57"/>
    <w:rsid w:val="00B26101"/>
    <w:rsid w:val="00B265A9"/>
    <w:rsid w:val="00B265DF"/>
    <w:rsid w:val="00B26717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3D7F"/>
    <w:rsid w:val="00B43FD8"/>
    <w:rsid w:val="00B4400B"/>
    <w:rsid w:val="00B44184"/>
    <w:rsid w:val="00B443A6"/>
    <w:rsid w:val="00B44415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57A6D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39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248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8F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75C"/>
    <w:rsid w:val="00BC1AFA"/>
    <w:rsid w:val="00BC1B96"/>
    <w:rsid w:val="00BC2690"/>
    <w:rsid w:val="00BC2A5E"/>
    <w:rsid w:val="00BC2ECA"/>
    <w:rsid w:val="00BC3DB7"/>
    <w:rsid w:val="00BC4B11"/>
    <w:rsid w:val="00BC5115"/>
    <w:rsid w:val="00BC59B8"/>
    <w:rsid w:val="00BC5A7D"/>
    <w:rsid w:val="00BC5D70"/>
    <w:rsid w:val="00BC5EA2"/>
    <w:rsid w:val="00BC5FBF"/>
    <w:rsid w:val="00BC6492"/>
    <w:rsid w:val="00BC69EC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183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74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0F11"/>
    <w:rsid w:val="00C11089"/>
    <w:rsid w:val="00C11566"/>
    <w:rsid w:val="00C11684"/>
    <w:rsid w:val="00C11D13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1EB"/>
    <w:rsid w:val="00C212F5"/>
    <w:rsid w:val="00C21C96"/>
    <w:rsid w:val="00C21E3E"/>
    <w:rsid w:val="00C22149"/>
    <w:rsid w:val="00C22B6C"/>
    <w:rsid w:val="00C22BB1"/>
    <w:rsid w:val="00C22E59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EB3"/>
    <w:rsid w:val="00C37710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1EC8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0CF"/>
    <w:rsid w:val="00C67253"/>
    <w:rsid w:val="00C67AFD"/>
    <w:rsid w:val="00C67CC5"/>
    <w:rsid w:val="00C70C68"/>
    <w:rsid w:val="00C70FE5"/>
    <w:rsid w:val="00C71069"/>
    <w:rsid w:val="00C713F0"/>
    <w:rsid w:val="00C715C0"/>
    <w:rsid w:val="00C71605"/>
    <w:rsid w:val="00C71A43"/>
    <w:rsid w:val="00C71A93"/>
    <w:rsid w:val="00C71ED6"/>
    <w:rsid w:val="00C720B3"/>
    <w:rsid w:val="00C72E01"/>
    <w:rsid w:val="00C73D77"/>
    <w:rsid w:val="00C7421D"/>
    <w:rsid w:val="00C74373"/>
    <w:rsid w:val="00C74420"/>
    <w:rsid w:val="00C746E9"/>
    <w:rsid w:val="00C747D2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9B9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2F4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1FB5"/>
    <w:rsid w:val="00CC21F9"/>
    <w:rsid w:val="00CC2D5E"/>
    <w:rsid w:val="00CC2E00"/>
    <w:rsid w:val="00CC2E0A"/>
    <w:rsid w:val="00CC33D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88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984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3E80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681D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6DD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76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4467"/>
    <w:rsid w:val="00D95138"/>
    <w:rsid w:val="00D952C4"/>
    <w:rsid w:val="00D95BEB"/>
    <w:rsid w:val="00D96220"/>
    <w:rsid w:val="00D968D9"/>
    <w:rsid w:val="00D96B06"/>
    <w:rsid w:val="00D96BA0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90"/>
    <w:rsid w:val="00DA18E1"/>
    <w:rsid w:val="00DA1C51"/>
    <w:rsid w:val="00DA2536"/>
    <w:rsid w:val="00DA2689"/>
    <w:rsid w:val="00DA2AEE"/>
    <w:rsid w:val="00DA3307"/>
    <w:rsid w:val="00DA3402"/>
    <w:rsid w:val="00DA35CD"/>
    <w:rsid w:val="00DA35D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3A0A"/>
    <w:rsid w:val="00DB4894"/>
    <w:rsid w:val="00DB56E4"/>
    <w:rsid w:val="00DB58F7"/>
    <w:rsid w:val="00DB5AB4"/>
    <w:rsid w:val="00DB5CA6"/>
    <w:rsid w:val="00DB5E9C"/>
    <w:rsid w:val="00DB6182"/>
    <w:rsid w:val="00DB62B2"/>
    <w:rsid w:val="00DB719C"/>
    <w:rsid w:val="00DB72E8"/>
    <w:rsid w:val="00DB77A9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3F40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1DE2"/>
    <w:rsid w:val="00DE1E2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6FA4"/>
    <w:rsid w:val="00DE7077"/>
    <w:rsid w:val="00DE7A9E"/>
    <w:rsid w:val="00DE7F57"/>
    <w:rsid w:val="00DF034C"/>
    <w:rsid w:val="00DF0B9B"/>
    <w:rsid w:val="00DF11C0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2F6C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0E4D"/>
    <w:rsid w:val="00E41082"/>
    <w:rsid w:val="00E4164E"/>
    <w:rsid w:val="00E41C50"/>
    <w:rsid w:val="00E4461F"/>
    <w:rsid w:val="00E45081"/>
    <w:rsid w:val="00E452C2"/>
    <w:rsid w:val="00E4546E"/>
    <w:rsid w:val="00E45AEB"/>
    <w:rsid w:val="00E45E2C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23E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207"/>
    <w:rsid w:val="00E679BC"/>
    <w:rsid w:val="00E70189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97623"/>
    <w:rsid w:val="00EA003C"/>
    <w:rsid w:val="00EA0540"/>
    <w:rsid w:val="00EA0AEF"/>
    <w:rsid w:val="00EA0BCF"/>
    <w:rsid w:val="00EA0D56"/>
    <w:rsid w:val="00EA1CAE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30"/>
    <w:rsid w:val="00EB6A89"/>
    <w:rsid w:val="00EB6CD8"/>
    <w:rsid w:val="00EB73A7"/>
    <w:rsid w:val="00EB744F"/>
    <w:rsid w:val="00EB7828"/>
    <w:rsid w:val="00EB7A46"/>
    <w:rsid w:val="00EC03F9"/>
    <w:rsid w:val="00EC08BB"/>
    <w:rsid w:val="00EC08D9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2FC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3632"/>
    <w:rsid w:val="00F33B50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0EF0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018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A5D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A88"/>
    <w:rsid w:val="00F85EBB"/>
    <w:rsid w:val="00F86E9A"/>
    <w:rsid w:val="00F87021"/>
    <w:rsid w:val="00F8716A"/>
    <w:rsid w:val="00F87586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4D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899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8C1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C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7C87"/>
    <w:pPr>
      <w:ind w:left="720"/>
      <w:contextualSpacing/>
    </w:pPr>
  </w:style>
  <w:style w:type="table" w:styleId="a4">
    <w:name w:val="Table Grid"/>
    <w:basedOn w:val="a1"/>
    <w:uiPriority w:val="59"/>
    <w:rsid w:val="001535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F089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089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D02AA"/>
    <w:pPr>
      <w:widowControl w:val="0"/>
      <w:autoSpaceDE w:val="0"/>
      <w:autoSpaceDN w:val="0"/>
      <w:adjustRightInd w:val="0"/>
      <w:ind w:right="0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Nonformat">
    <w:name w:val="ConsNonformat"/>
    <w:rsid w:val="00FB0899"/>
    <w:pPr>
      <w:widowControl w:val="0"/>
      <w:autoSpaceDE w:val="0"/>
      <w:autoSpaceDN w:val="0"/>
      <w:adjustRightInd w:val="0"/>
      <w:ind w:right="19772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Обычный1"/>
    <w:rsid w:val="00FB0899"/>
    <w:pPr>
      <w:widowControl w:val="0"/>
      <w:spacing w:line="300" w:lineRule="auto"/>
      <w:ind w:right="0" w:firstLine="34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Normal">
    <w:name w:val="ConsNormal"/>
    <w:rsid w:val="00FB0899"/>
    <w:pPr>
      <w:widowControl w:val="0"/>
      <w:autoSpaceDE w:val="0"/>
      <w:autoSpaceDN w:val="0"/>
      <w:adjustRightInd w:val="0"/>
      <w:ind w:right="19772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939D0"/>
    <w:pPr>
      <w:widowControl w:val="0"/>
      <w:autoSpaceDE w:val="0"/>
      <w:ind w:right="0"/>
      <w:jc w:val="left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Cell">
    <w:name w:val="ConsPlusCell"/>
    <w:rsid w:val="001939D0"/>
    <w:pPr>
      <w:widowControl w:val="0"/>
      <w:autoSpaceDE w:val="0"/>
      <w:ind w:right="0"/>
      <w:jc w:val="left"/>
    </w:pPr>
    <w:rPr>
      <w:rFonts w:ascii="Arial" w:eastAsia="Arial" w:hAnsi="Arial" w:cs="Arial"/>
      <w:sz w:val="20"/>
      <w:szCs w:val="20"/>
      <w:lang w:eastAsia="ar-SA"/>
    </w:rPr>
  </w:style>
  <w:style w:type="paragraph" w:styleId="a7">
    <w:name w:val="header"/>
    <w:basedOn w:val="a"/>
    <w:link w:val="a8"/>
    <w:rsid w:val="0028069E"/>
    <w:pPr>
      <w:tabs>
        <w:tab w:val="center" w:pos="4677"/>
        <w:tab w:val="right" w:pos="9355"/>
      </w:tabs>
      <w:ind w:righ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28069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28069E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8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pd.avo.ru/documents/33446/1270131/0001201805070038.pdf/70e6b7a3-6c64-487c-59c5-a85b569e4e3a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8C3E49-0317-484D-B8E4-38F95CA85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2311</TotalTime>
  <Pages>38</Pages>
  <Words>10007</Words>
  <Characters>57041</Characters>
  <Application>Microsoft Office Word</Application>
  <DocSecurity>0</DocSecurity>
  <Lines>475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66915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Васина О. Н.</cp:lastModifiedBy>
  <cp:revision>125</cp:revision>
  <cp:lastPrinted>2019-10-07T06:02:00Z</cp:lastPrinted>
  <dcterms:created xsi:type="dcterms:W3CDTF">2017-03-29T04:10:00Z</dcterms:created>
  <dcterms:modified xsi:type="dcterms:W3CDTF">2019-12-11T07:22:00Z</dcterms:modified>
</cp:coreProperties>
</file>