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1BD2" w:rsidRPr="002B1BD2">
        <w:rPr>
          <w:rFonts w:ascii="Times New Roman" w:hAnsi="Times New Roman" w:cs="Times New Roman"/>
          <w:sz w:val="28"/>
          <w:szCs w:val="28"/>
        </w:rPr>
        <w:t>29.12.2018 №1110</w:t>
      </w:r>
      <w:bookmarkStart w:id="0" w:name="_GoBack"/>
      <w:bookmarkEnd w:id="0"/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FB0899" w:rsidRPr="00030E4E" w:rsidTr="00EB3A25">
        <w:trPr>
          <w:trHeight w:val="1228"/>
        </w:trPr>
        <w:tc>
          <w:tcPr>
            <w:tcW w:w="2836" w:type="dxa"/>
          </w:tcPr>
          <w:p w:rsidR="00FB0899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C20020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«Развитие малого и среднего предпринимательства в муниципальном районе Похвистневский»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FB0899" w:rsidRPr="00030E4E" w:rsidRDefault="00FB0899" w:rsidP="00C20020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25" w:rsidRPr="00030E4E" w:rsidTr="00EB3A25">
        <w:trPr>
          <w:trHeight w:val="1228"/>
        </w:trPr>
        <w:tc>
          <w:tcPr>
            <w:tcW w:w="2836" w:type="dxa"/>
          </w:tcPr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283" w:type="dxa"/>
          </w:tcPr>
          <w:p w:rsidR="00EB3A25" w:rsidRPr="00030E4E" w:rsidRDefault="00D9388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Default="00D93885" w:rsidP="00EB3A25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2018 года.</w:t>
            </w:r>
          </w:p>
          <w:p w:rsidR="00D93885" w:rsidRPr="00030E4E" w:rsidRDefault="00D93885" w:rsidP="00EB3A25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– ноябрь 2018г.</w:t>
            </w:r>
          </w:p>
        </w:tc>
      </w:tr>
      <w:tr w:rsidR="00EB3A25" w:rsidRPr="00030E4E" w:rsidTr="00EB3A25">
        <w:trPr>
          <w:trHeight w:val="1228"/>
        </w:trPr>
        <w:tc>
          <w:tcPr>
            <w:tcW w:w="2836" w:type="dxa"/>
          </w:tcPr>
          <w:p w:rsidR="00EB3A25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283" w:type="dxa"/>
          </w:tcPr>
          <w:p w:rsidR="00EB3A25" w:rsidRPr="00030E4E" w:rsidRDefault="00D9388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030E4E" w:rsidRDefault="00D93885" w:rsidP="00EB3A25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и реформ </w:t>
            </w:r>
          </w:p>
        </w:tc>
      </w:tr>
      <w:tr w:rsidR="00EB3A25" w:rsidRPr="00030E4E" w:rsidTr="00EB3A25">
        <w:trPr>
          <w:trHeight w:val="894"/>
        </w:trPr>
        <w:tc>
          <w:tcPr>
            <w:tcW w:w="2836" w:type="dxa"/>
          </w:tcPr>
          <w:p w:rsidR="00EB3A25" w:rsidRPr="00030E4E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3" w:type="dxa"/>
          </w:tcPr>
          <w:p w:rsidR="00EB3A25" w:rsidRPr="00030E4E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030E4E" w:rsidRDefault="00D93885" w:rsidP="00EB3A25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управление,</w:t>
            </w:r>
            <w:r w:rsidR="0066008B">
              <w:rPr>
                <w:rFonts w:ascii="Times New Roman" w:hAnsi="Times New Roman" w:cs="Times New Roman"/>
                <w:sz w:val="28"/>
                <w:szCs w:val="28"/>
              </w:rPr>
              <w:t xml:space="preserve"> Комитет по управлению муниципальным имуществом,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развитие АПК, НП «Содействие»</w:t>
            </w:r>
          </w:p>
        </w:tc>
      </w:tr>
      <w:tr w:rsidR="00EB3A25" w:rsidRPr="00030E4E" w:rsidTr="00EB3A25">
        <w:trPr>
          <w:trHeight w:val="894"/>
        </w:trPr>
        <w:tc>
          <w:tcPr>
            <w:tcW w:w="2836" w:type="dxa"/>
          </w:tcPr>
          <w:p w:rsidR="00EB3A25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3" w:type="dxa"/>
          </w:tcPr>
          <w:p w:rsidR="00EB3A25" w:rsidRPr="00030E4E" w:rsidRDefault="00D9388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030E4E" w:rsidRDefault="00D93885" w:rsidP="0066008B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предпринимательства, осуществляющ</w:t>
            </w:r>
            <w:r w:rsidR="006600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деятельность на территории муниципального района Похвистневский</w:t>
            </w:r>
          </w:p>
        </w:tc>
      </w:tr>
      <w:tr w:rsidR="00EB3A25" w:rsidRPr="00030E4E" w:rsidTr="00EB3A25">
        <w:tc>
          <w:tcPr>
            <w:tcW w:w="2836" w:type="dxa"/>
          </w:tcPr>
          <w:p w:rsidR="00EB3A25" w:rsidRPr="00030E4E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283" w:type="dxa"/>
          </w:tcPr>
          <w:p w:rsidR="00EB3A25" w:rsidRPr="00030E4E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Похвистневский.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25" w:rsidRPr="00030E4E" w:rsidTr="00EB3A25">
        <w:tc>
          <w:tcPr>
            <w:tcW w:w="2836" w:type="dxa"/>
          </w:tcPr>
          <w:p w:rsidR="00EB3A25" w:rsidRPr="00030E4E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3" w:type="dxa"/>
          </w:tcPr>
          <w:p w:rsidR="00EB3A25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Pr="00030E4E" w:rsidRDefault="00EB3A25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  налогооблагаемой  базы  для   бюджета  района;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EB3A25" w:rsidRPr="00030E4E" w:rsidRDefault="00EB3A25" w:rsidP="00EB3A25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организация  и проведение обучающих  семинаров  для представителей  малого и  среднего  предпринимательства.</w:t>
            </w:r>
          </w:p>
        </w:tc>
      </w:tr>
      <w:tr w:rsidR="00EB3A25" w:rsidRPr="00030E4E" w:rsidTr="00EB3A25">
        <w:tc>
          <w:tcPr>
            <w:tcW w:w="2836" w:type="dxa"/>
          </w:tcPr>
          <w:p w:rsidR="00EB3A25" w:rsidRPr="00030E4E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283" w:type="dxa"/>
          </w:tcPr>
          <w:p w:rsidR="00EB3A25" w:rsidRPr="00030E4E" w:rsidRDefault="00D9388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Pr="00030E4E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Pr="00030E4E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ей численности  работников   всех   предприятий    и организаций;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</w:t>
            </w:r>
            <w:r w:rsidR="00C200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EB3A25" w:rsidRPr="00030E4E" w:rsidRDefault="00EB3A25" w:rsidP="00EB3A2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EB3A25" w:rsidRPr="00030E4E" w:rsidRDefault="00EB3A25" w:rsidP="00EB3A2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25" w:rsidRPr="00030E4E" w:rsidTr="00EB3A25">
        <w:tc>
          <w:tcPr>
            <w:tcW w:w="2836" w:type="dxa"/>
          </w:tcPr>
          <w:p w:rsidR="00EB3A25" w:rsidRPr="00EB3A25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Планы мероприятий с указание сроков реализации</w:t>
            </w:r>
          </w:p>
        </w:tc>
        <w:tc>
          <w:tcPr>
            <w:tcW w:w="283" w:type="dxa"/>
          </w:tcPr>
          <w:p w:rsidR="00EB3A25" w:rsidRPr="00EB3A25" w:rsidRDefault="00D459E8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EB3A25" w:rsidRDefault="00C20020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EB3A25" w:rsidRPr="00030E4E" w:rsidTr="00EB3A25">
        <w:tc>
          <w:tcPr>
            <w:tcW w:w="2836" w:type="dxa"/>
          </w:tcPr>
          <w:p w:rsidR="00EB3A25" w:rsidRPr="00EB3A25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3" w:type="dxa"/>
          </w:tcPr>
          <w:p w:rsidR="00EB3A25" w:rsidRPr="00EB3A25" w:rsidRDefault="00EB3A25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EB3A25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2018 - 2022 г.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3A25" w:rsidRPr="00EB3A25" w:rsidRDefault="00EB3A25" w:rsidP="00EB3A2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A25" w:rsidRPr="00030E4E" w:rsidTr="00EB3A25">
        <w:tc>
          <w:tcPr>
            <w:tcW w:w="2836" w:type="dxa"/>
          </w:tcPr>
          <w:p w:rsidR="00EB3A25" w:rsidRPr="00EB3A25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EB3A25" w:rsidRPr="00EB3A25" w:rsidRDefault="00D459E8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2018 – 2022г.г.-  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3768,</w:t>
            </w:r>
            <w:r w:rsidR="004C52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660,</w:t>
            </w:r>
            <w:r w:rsidR="004C52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2019г. - 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EB3A25" w:rsidRPr="00EB3A25" w:rsidRDefault="00EB3A25" w:rsidP="00EB3A25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 w:rsidR="00D459E8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B3A25" w:rsidRPr="00EB3A25" w:rsidRDefault="00EB3A25" w:rsidP="00EB3A25">
            <w:pPr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25" w:rsidRPr="00030E4E" w:rsidTr="00EB3A25">
        <w:tc>
          <w:tcPr>
            <w:tcW w:w="2836" w:type="dxa"/>
          </w:tcPr>
          <w:p w:rsidR="00EB3A25" w:rsidRPr="00030E4E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Pr="00030E4E" w:rsidRDefault="00EB3A25" w:rsidP="00EB3A2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283" w:type="dxa"/>
          </w:tcPr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A25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3A25" w:rsidRPr="00030E4E" w:rsidRDefault="00EB3A25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продукции субъектов  малого  и  среднего  предпринимательства  в  общем  объеме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произведенной  продукции  всеми  предприятиями  района;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  количества    работников малых        предприятий и доли  населения, работающего   в  малом и среднем предпринимательстве;</w:t>
            </w:r>
          </w:p>
          <w:p w:rsidR="00EB3A25" w:rsidRPr="00030E4E" w:rsidRDefault="00EB3A25" w:rsidP="00EB3A25">
            <w:pPr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EB3A25" w:rsidRPr="00030E4E" w:rsidRDefault="00EB3A25" w:rsidP="00EB3A25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EB3A25" w:rsidRPr="00030E4E" w:rsidRDefault="00EB3A25" w:rsidP="00EB3A2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899" w:rsidRPr="00030E4E" w:rsidRDefault="00FB0899" w:rsidP="00FB0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D93885" w:rsidRDefault="00D93885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0C318D" w:rsidRPr="00EB2577" w:rsidRDefault="00FB0899" w:rsidP="000C318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0C318D" w:rsidRPr="00EB2577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0C318D">
        <w:rPr>
          <w:rFonts w:ascii="Times New Roman" w:hAnsi="Times New Roman" w:cs="Times New Roman"/>
          <w:b/>
          <w:sz w:val="28"/>
          <w:szCs w:val="28"/>
        </w:rPr>
        <w:t xml:space="preserve"> и анализ текущего состояния сферы реализации муниципальной программы</w:t>
      </w:r>
      <w:r w:rsidR="000C318D" w:rsidRPr="00EB2577">
        <w:rPr>
          <w:rFonts w:ascii="Times New Roman" w:hAnsi="Times New Roman" w:cs="Times New Roman"/>
          <w:b/>
          <w:sz w:val="28"/>
          <w:szCs w:val="28"/>
        </w:rPr>
        <w:t>.</w:t>
      </w:r>
    </w:p>
    <w:p w:rsidR="00FB0899" w:rsidRPr="00030E4E" w:rsidRDefault="00FB0899" w:rsidP="000C31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C08D9">
        <w:rPr>
          <w:rFonts w:ascii="Times New Roman" w:hAnsi="Times New Roman" w:cs="Times New Roman"/>
          <w:sz w:val="28"/>
          <w:szCs w:val="28"/>
        </w:rPr>
        <w:t>174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человека.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EC08D9">
        <w:rPr>
          <w:rFonts w:ascii="Times New Roman" w:hAnsi="Times New Roman" w:cs="Times New Roman"/>
          <w:sz w:val="28"/>
          <w:szCs w:val="28"/>
        </w:rPr>
        <w:t>61,6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EC08D9">
        <w:rPr>
          <w:rFonts w:ascii="Times New Roman" w:hAnsi="Times New Roman" w:cs="Times New Roman"/>
          <w:sz w:val="28"/>
          <w:szCs w:val="28"/>
        </w:rPr>
        <w:t>16,4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EC08D9"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 в бюджет  района поступило единого налога от применения специальных режимов  налогообложения </w:t>
      </w:r>
      <w:r w:rsidR="00EC08D9">
        <w:rPr>
          <w:rFonts w:ascii="Times New Roman" w:hAnsi="Times New Roman" w:cs="Times New Roman"/>
          <w:sz w:val="28"/>
          <w:szCs w:val="28"/>
        </w:rPr>
        <w:t>4031,6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EC08D9">
        <w:rPr>
          <w:rFonts w:ascii="Times New Roman" w:hAnsi="Times New Roman" w:cs="Times New Roman"/>
          <w:sz w:val="28"/>
          <w:szCs w:val="28"/>
        </w:rPr>
        <w:t>7 год составил 661,3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>г. оказана информационно-консультационная  помощь 1</w:t>
      </w:r>
      <w:r w:rsidR="00EC08D9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0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15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семинаров по программам «Начинающий фермер» и «Семейная животноводческая ферма». Предоставлено субсидий сельскохозяйственным товаропроизводителям через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АПК на сумму </w:t>
      </w:r>
      <w:r w:rsidR="00EC08D9">
        <w:rPr>
          <w:rFonts w:ascii="Times New Roman" w:hAnsi="Times New Roman" w:cs="Times New Roman"/>
          <w:sz w:val="28"/>
          <w:szCs w:val="28"/>
        </w:rPr>
        <w:t>21,1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B0899" w:rsidRPr="00030E4E" w:rsidRDefault="00FB0899" w:rsidP="001C0E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Похвистневский.</w:t>
      </w:r>
    </w:p>
    <w:p w:rsidR="00FB0899" w:rsidRPr="00030E4E" w:rsidRDefault="00FB0899" w:rsidP="001C0E36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FB0899" w:rsidRDefault="00FB0899" w:rsidP="001C0E36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FB0899" w:rsidRPr="00030E4E" w:rsidRDefault="00FB0899" w:rsidP="001C0E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Похвистневский и повысит благосостояние  сельского населения. </w:t>
      </w:r>
    </w:p>
    <w:p w:rsidR="000C318D" w:rsidRDefault="000C318D" w:rsidP="001C0E3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0C318D" w:rsidRDefault="000C318D" w:rsidP="001C0E3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0C318D" w:rsidRDefault="000C318D" w:rsidP="001C0E3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0C318D" w:rsidRDefault="000C318D" w:rsidP="001C0E3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0C318D" w:rsidRDefault="000C318D" w:rsidP="001C0E3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0C318D" w:rsidRDefault="000C318D" w:rsidP="001C0E3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разработка дополнительных мероприятий.</w:t>
      </w:r>
    </w:p>
    <w:p w:rsidR="00FB0899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0C318D" w:rsidRPr="00030E4E" w:rsidRDefault="000C318D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0C318D" w:rsidRPr="00F2630D" w:rsidRDefault="000C318D" w:rsidP="000C318D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 и </w:t>
      </w:r>
      <w:r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программы, целевые показатели (индикаторы) реализации муниципальной программы</w:t>
      </w:r>
      <w:r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</w:t>
      </w:r>
      <w:r w:rsidR="000C318D">
        <w:rPr>
          <w:rFonts w:ascii="Times New Roman" w:hAnsi="Times New Roman" w:cs="Times New Roman"/>
          <w:sz w:val="28"/>
          <w:szCs w:val="28"/>
        </w:rPr>
        <w:t>овной целью 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является  </w:t>
      </w:r>
      <w:r w:rsidR="000C318D" w:rsidRPr="00030E4E">
        <w:rPr>
          <w:rFonts w:ascii="Times New Roman" w:hAnsi="Times New Roman" w:cs="Times New Roman"/>
          <w:sz w:val="28"/>
          <w:szCs w:val="28"/>
        </w:rPr>
        <w:t>обеспечение    благоприятных  условий  для  развития    малого  и  среднего  предпринимательства в муниципальном районе Похвистневский</w:t>
      </w:r>
      <w:r w:rsidRPr="00030E4E">
        <w:rPr>
          <w:rFonts w:ascii="Times New Roman" w:hAnsi="Times New Roman" w:cs="Times New Roman"/>
          <w:sz w:val="28"/>
          <w:szCs w:val="28"/>
        </w:rPr>
        <w:t>:</w:t>
      </w:r>
    </w:p>
    <w:p w:rsidR="003015D5" w:rsidRPr="00030E4E" w:rsidRDefault="003015D5" w:rsidP="003015D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3015D5" w:rsidRPr="00030E4E" w:rsidRDefault="003015D5" w:rsidP="003015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3015D5" w:rsidRPr="00030E4E" w:rsidRDefault="003015D5" w:rsidP="003015D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3015D5" w:rsidRPr="00030E4E" w:rsidRDefault="003015D5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015D5" w:rsidRDefault="003015D5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этих задач можно добиться в том числе: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</w:t>
      </w:r>
      <w:r w:rsidR="003015D5"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</w:t>
      </w:r>
      <w:r w:rsidR="003015D5"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инвестиций в сектор малого и среднего предпринимательства;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повышени</w:t>
      </w:r>
      <w:r w:rsidR="004C5297"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эффективности взаимодействия малого  и  с</w:t>
      </w:r>
      <w:r w:rsidR="003015D5">
        <w:rPr>
          <w:rFonts w:ascii="Times New Roman" w:hAnsi="Times New Roman" w:cs="Times New Roman"/>
          <w:sz w:val="28"/>
          <w:szCs w:val="28"/>
        </w:rPr>
        <w:t>реднего  предпринимательства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 с   хозяйству</w:t>
      </w:r>
      <w:r w:rsidR="003015D5">
        <w:rPr>
          <w:rFonts w:ascii="Times New Roman" w:hAnsi="Times New Roman" w:cs="Times New Roman"/>
          <w:sz w:val="28"/>
          <w:szCs w:val="28"/>
        </w:rPr>
        <w:t>ющими субъектами других районов.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015D5" w:rsidRDefault="003015D5" w:rsidP="003015D5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15D5" w:rsidRPr="00030E4E" w:rsidRDefault="0057106B" w:rsidP="003015D5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Стратегические</w:t>
      </w:r>
      <w:r w:rsidR="003015D5" w:rsidRPr="00030E4E">
        <w:rPr>
          <w:rFonts w:ascii="Times New Roman" w:hAnsi="Times New Roman" w:cs="Times New Roman"/>
          <w:b/>
          <w:bCs/>
          <w:sz w:val="28"/>
          <w:szCs w:val="28"/>
        </w:rPr>
        <w:t xml:space="preserve"> показатели (индикаторы) реализации </w:t>
      </w:r>
      <w:r w:rsidR="003015D5"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3015D5" w:rsidRPr="00030E4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214"/>
      </w:tblGrid>
      <w:tr w:rsidR="0057106B" w:rsidRPr="00030E4E" w:rsidTr="0057106B">
        <w:tc>
          <w:tcPr>
            <w:tcW w:w="392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</w:tr>
      <w:tr w:rsidR="0057106B" w:rsidRPr="00030E4E" w:rsidTr="0057106B">
        <w:tc>
          <w:tcPr>
            <w:tcW w:w="392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</w:tr>
      <w:tr w:rsidR="0057106B" w:rsidRPr="00030E4E" w:rsidTr="0057106B">
        <w:tc>
          <w:tcPr>
            <w:tcW w:w="392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 тыс. человек населения</w:t>
            </w:r>
          </w:p>
        </w:tc>
      </w:tr>
      <w:tr w:rsidR="0057106B" w:rsidRPr="00030E4E" w:rsidTr="0057106B">
        <w:tc>
          <w:tcPr>
            <w:tcW w:w="392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9214" w:type="dxa"/>
          </w:tcPr>
          <w:p w:rsidR="0057106B" w:rsidRPr="0057106B" w:rsidRDefault="0057106B" w:rsidP="003015D5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</w:tr>
    </w:tbl>
    <w:p w:rsidR="000C318D" w:rsidRDefault="000C318D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B0899" w:rsidRDefault="00FB0899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3606DF" w:rsidRPr="00030E4E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FB0899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FB0899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</w:t>
      </w:r>
      <w:r w:rsidR="00D459E8">
        <w:rPr>
          <w:color w:val="000000"/>
          <w:sz w:val="28"/>
          <w:szCs w:val="28"/>
        </w:rPr>
        <w:t>ерамических и фаянсовых изделий.</w:t>
      </w:r>
    </w:p>
    <w:p w:rsidR="00C20020" w:rsidRDefault="00C20020" w:rsidP="00C2002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значений данных показателей будет свидетельствовать об актуальности и эффективности муниципальной программы. </w:t>
      </w:r>
    </w:p>
    <w:p w:rsidR="00C20020" w:rsidRDefault="00C20020" w:rsidP="00C2002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стратегических показателей (индикаторов) приведены в приложении 2 к муниципальной программе.</w:t>
      </w:r>
    </w:p>
    <w:p w:rsidR="00C20020" w:rsidRDefault="00C20020" w:rsidP="00C2002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Досрочное прекращение реализации муниципальной программы осуществляется в соответствии с законодательством Российской Федерации. Решение об этом принимается в случае отсутствия финансирования мероприятий муниципальной программы, а также иных факторов, связанных с невозможностью достижения цели и задач муниципальной программы.</w:t>
      </w:r>
    </w:p>
    <w:p w:rsidR="00C20020" w:rsidRDefault="00C20020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0C318D" w:rsidRPr="00030E4E" w:rsidRDefault="000C318D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3015D5" w:rsidRDefault="00FB0899" w:rsidP="00FB08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</w:t>
      </w:r>
      <w:r w:rsidR="003015D5">
        <w:rPr>
          <w:rFonts w:ascii="Times New Roman" w:hAnsi="Times New Roman" w:cs="Times New Roman"/>
          <w:b/>
          <w:sz w:val="28"/>
          <w:szCs w:val="28"/>
        </w:rPr>
        <w:t xml:space="preserve"> План мероприятий по выполнению муниципальной программы.</w:t>
      </w:r>
    </w:p>
    <w:p w:rsidR="00FB0899" w:rsidRDefault="00FB0899" w:rsidP="00FB08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 Сроки реализации </w:t>
      </w:r>
      <w:r w:rsidR="003015D5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3015D5">
        <w:rPr>
          <w:rFonts w:ascii="Times New Roman" w:hAnsi="Times New Roman" w:cs="Times New Roman"/>
          <w:b/>
          <w:sz w:val="28"/>
          <w:szCs w:val="28"/>
        </w:rPr>
        <w:t>.</w:t>
      </w:r>
    </w:p>
    <w:p w:rsidR="00A1139F" w:rsidRPr="00030E4E" w:rsidRDefault="00A1139F" w:rsidP="000B28E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30E4E">
        <w:rPr>
          <w:rFonts w:ascii="Times New Roman" w:hAnsi="Times New Roman" w:cs="Times New Roman"/>
          <w:sz w:val="28"/>
          <w:szCs w:val="28"/>
        </w:rPr>
        <w:t>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015D5" w:rsidRDefault="003015D5" w:rsidP="003015D5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приведен в приложении № </w:t>
      </w:r>
      <w:r w:rsidR="006600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5D5" w:rsidRDefault="003015D5" w:rsidP="003015D5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3D4133" w:rsidRDefault="003D4133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21E" w:rsidRDefault="00C3521E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99" w:rsidRPr="00030E4E" w:rsidRDefault="000B28E2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127CD4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FB0899" w:rsidRPr="00030E4E">
        <w:rPr>
          <w:rFonts w:ascii="Times New Roman" w:hAnsi="Times New Roman" w:cs="Times New Roman"/>
          <w:b/>
          <w:bCs/>
          <w:sz w:val="28"/>
          <w:szCs w:val="28"/>
        </w:rPr>
        <w:t>. Перечень программных мероприятий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FB0899" w:rsidRPr="0066008B" w:rsidRDefault="000B28E2" w:rsidP="0066008B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FB0899" w:rsidRPr="00030E4E">
        <w:rPr>
          <w:b/>
          <w:color w:val="000000"/>
          <w:sz w:val="28"/>
          <w:szCs w:val="28"/>
        </w:rPr>
        <w:t>.1</w:t>
      </w:r>
      <w:r w:rsidR="00127CD4">
        <w:rPr>
          <w:b/>
          <w:color w:val="000000"/>
          <w:sz w:val="28"/>
          <w:szCs w:val="28"/>
        </w:rPr>
        <w:t>.1</w:t>
      </w:r>
      <w:r w:rsidR="00FB0899" w:rsidRPr="00030E4E">
        <w:rPr>
          <w:b/>
          <w:color w:val="000000"/>
          <w:sz w:val="28"/>
          <w:szCs w:val="28"/>
        </w:rPr>
        <w:t>. Развитие   инфраструктуры   поддержки   малого  и  среднего  предпринимательства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МУП «Фонд  содействия  развития  АПК»;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отделом  экономики  и  реформ Администрации муниципального  района  Похвистневски</w:t>
      </w:r>
      <w:r>
        <w:rPr>
          <w:sz w:val="28"/>
          <w:szCs w:val="28"/>
        </w:rPr>
        <w:t>й</w:t>
      </w:r>
      <w:r w:rsidRPr="00030E4E">
        <w:rPr>
          <w:sz w:val="28"/>
          <w:szCs w:val="28"/>
        </w:rPr>
        <w:t>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комитетом по управлению муниципальным имуществом Администрации муниципального района Похвистневский.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FB0899" w:rsidRPr="00030E4E" w:rsidRDefault="00FB0899" w:rsidP="00FB0899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организация и проведение обучающих семинаров совместно с Информационно-консалтинговым  агентством  Самарской  области для 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FB0899" w:rsidRPr="00030E4E" w:rsidRDefault="000B28E2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="00FB0899" w:rsidRPr="00030E4E">
        <w:rPr>
          <w:b/>
          <w:sz w:val="28"/>
          <w:szCs w:val="28"/>
        </w:rPr>
        <w:t>.</w:t>
      </w:r>
      <w:r w:rsidR="00127CD4">
        <w:rPr>
          <w:b/>
          <w:sz w:val="28"/>
          <w:szCs w:val="28"/>
        </w:rPr>
        <w:t>1.</w:t>
      </w:r>
      <w:r w:rsidR="00FB0899" w:rsidRPr="00030E4E">
        <w:rPr>
          <w:b/>
          <w:sz w:val="28"/>
          <w:szCs w:val="28"/>
        </w:rPr>
        <w:t>2</w:t>
      </w:r>
      <w:r w:rsidR="00FB0899" w:rsidRPr="00030E4E">
        <w:rPr>
          <w:sz w:val="28"/>
          <w:szCs w:val="28"/>
        </w:rPr>
        <w:t xml:space="preserve">. </w:t>
      </w:r>
      <w:r w:rsidR="00FB0899"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«Самара-</w:t>
      </w:r>
      <w:proofErr w:type="spellStart"/>
      <w:r w:rsidRPr="00030E4E">
        <w:rPr>
          <w:sz w:val="28"/>
          <w:szCs w:val="28"/>
        </w:rPr>
        <w:t>Арис</w:t>
      </w:r>
      <w:proofErr w:type="spellEnd"/>
      <w:r w:rsidRPr="00030E4E">
        <w:rPr>
          <w:sz w:val="28"/>
          <w:szCs w:val="28"/>
        </w:rPr>
        <w:t xml:space="preserve">»  и государственным   учреждением  «Информационно-консалтинговое  агентство  Самарской  области». 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FB0899" w:rsidRPr="00030E4E" w:rsidRDefault="00FB0899" w:rsidP="00FB0899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официальном сайте муниципального района Похвистневский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; выделение субъектам малого и среднего предпринимательства земельных участков для осуществления своей деятельности. </w:t>
      </w:r>
    </w:p>
    <w:p w:rsidR="00FB0899" w:rsidRDefault="003C4B24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3C4B24" w:rsidRDefault="003C4B24" w:rsidP="00FD4ED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FB0899" w:rsidRPr="00030E4E" w:rsidRDefault="00FB0899" w:rsidP="000B28E2">
      <w:pPr>
        <w:pStyle w:val="ConsNormal"/>
        <w:widowControl/>
        <w:numPr>
          <w:ilvl w:val="2"/>
          <w:numId w:val="18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Правовая поддержка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FB0899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C3521E" w:rsidRDefault="00C3521E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21E" w:rsidRPr="00030E4E" w:rsidRDefault="00C3521E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0B28E2" w:rsidP="00EC08D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FB0899" w:rsidRPr="00030E4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27CD4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FB0899" w:rsidRPr="00030E4E">
        <w:rPr>
          <w:rFonts w:ascii="Times New Roman" w:hAnsi="Times New Roman" w:cs="Times New Roman"/>
          <w:b/>
          <w:bCs/>
          <w:sz w:val="28"/>
          <w:szCs w:val="28"/>
        </w:rPr>
        <w:t>4 Имущественная поддержка малого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0899"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Информация о свободных зданиях и помещениях муниципальной собственности размещена на официальном сайте муниципального района Похвистневский  в сети Интернет.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C08D9" w:rsidRPr="00030E4E" w:rsidRDefault="00EC08D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0B28E2" w:rsidP="00127CD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27CD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0899" w:rsidRPr="00030E4E">
        <w:rPr>
          <w:rFonts w:ascii="Times New Roman" w:hAnsi="Times New Roman" w:cs="Times New Roman"/>
          <w:b/>
          <w:sz w:val="28"/>
          <w:szCs w:val="28"/>
        </w:rPr>
        <w:t>Объемы и источн</w:t>
      </w:r>
      <w:r>
        <w:rPr>
          <w:rFonts w:ascii="Times New Roman" w:hAnsi="Times New Roman" w:cs="Times New Roman"/>
          <w:b/>
          <w:sz w:val="28"/>
          <w:szCs w:val="28"/>
        </w:rPr>
        <w:t>ики финансирования мероприятий муниципальной п</w:t>
      </w:r>
      <w:r w:rsidR="00FB0899"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FD4EDA">
        <w:rPr>
          <w:rFonts w:ascii="Times New Roman" w:hAnsi="Times New Roman" w:cs="Times New Roman"/>
          <w:sz w:val="28"/>
          <w:szCs w:val="28"/>
        </w:rPr>
        <w:t>3768,</w:t>
      </w:r>
      <w:r w:rsidR="004C5297">
        <w:rPr>
          <w:rFonts w:ascii="Times New Roman" w:hAnsi="Times New Roman" w:cs="Times New Roman"/>
          <w:sz w:val="28"/>
          <w:szCs w:val="28"/>
        </w:rPr>
        <w:t>1</w:t>
      </w:r>
      <w:r w:rsidR="00FD4EDA"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в т.ч. по годам: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FD4EDA">
        <w:rPr>
          <w:rFonts w:ascii="Times New Roman" w:hAnsi="Times New Roman" w:cs="Times New Roman"/>
          <w:sz w:val="28"/>
          <w:szCs w:val="28"/>
        </w:rPr>
        <w:t>660,</w:t>
      </w:r>
      <w:r w:rsidR="004C5297">
        <w:rPr>
          <w:rFonts w:ascii="Times New Roman" w:hAnsi="Times New Roman" w:cs="Times New Roman"/>
          <w:sz w:val="28"/>
          <w:szCs w:val="28"/>
        </w:rPr>
        <w:t>1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FD4EDA"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FD4EDA"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FD4EDA">
        <w:rPr>
          <w:rFonts w:ascii="Times New Roman" w:hAnsi="Times New Roman" w:cs="Times New Roman"/>
          <w:sz w:val="28"/>
          <w:szCs w:val="28"/>
        </w:rPr>
        <w:t>777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 w:rsidR="00FD4EDA">
        <w:rPr>
          <w:rFonts w:ascii="Times New Roman" w:hAnsi="Times New Roman" w:cs="Times New Roman"/>
          <w:sz w:val="28"/>
          <w:szCs w:val="28"/>
        </w:rPr>
        <w:t>777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Default="00FB0899" w:rsidP="00FB089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6. Оценка социально-экономической эффективности от реализации </w:t>
      </w:r>
      <w:r w:rsidR="00E35FB3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20020" w:rsidRPr="00030E4E" w:rsidRDefault="00C20020" w:rsidP="00FB089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Для оценки социально-экономической эффективности </w:t>
      </w:r>
      <w:r w:rsidR="00511C6B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ежегодно готовится годовой отчет о ходе реализации муниципальной </w:t>
      </w:r>
      <w:r w:rsidR="00511C6B"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рограммы, который содержит: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перечень мероприятий, выполн</w:t>
      </w:r>
      <w:r w:rsidR="00FD4EDA"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и не выполн</w:t>
      </w:r>
      <w:r w:rsidR="00FD4EDA"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в установленные сроки;</w:t>
      </w:r>
    </w:p>
    <w:p w:rsidR="00FB0899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0B28E2" w:rsidRDefault="000B28E2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0B28E2" w:rsidRPr="00510E8E" w:rsidTr="00B320C0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0B28E2" w:rsidRPr="00510E8E" w:rsidTr="00B320C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0B28E2" w:rsidRPr="00510E8E" w:rsidTr="00B320C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0B28E2" w:rsidRPr="00510E8E" w:rsidTr="00B320C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0B28E2" w:rsidRPr="00510E8E" w:rsidTr="00B320C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27"/>
      <w:bookmarkEnd w:id="4"/>
      <w:r w:rsidRPr="00510E8E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0B28E2" w:rsidRPr="00510E8E" w:rsidTr="00B320C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0B28E2" w:rsidRPr="00510E8E" w:rsidTr="00B320C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0B28E2" w:rsidRPr="00510E8E" w:rsidTr="00B320C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0B28E2" w:rsidRPr="00510E8E" w:rsidTr="00B320C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0B28E2" w:rsidRPr="00510E8E" w:rsidTr="00B320C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8E2" w:rsidRPr="00510E8E" w:rsidRDefault="000B28E2" w:rsidP="00B320C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результативность 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0B28E2" w:rsidRPr="00510E8E" w:rsidRDefault="000B28E2" w:rsidP="000B28E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</w:t>
      </w:r>
      <w:r w:rsidRPr="00510E8E">
        <w:rPr>
          <w:rFonts w:ascii="Times New Roman" w:hAnsi="Times New Roman" w:cs="Times New Roman"/>
          <w:sz w:val="28"/>
          <w:szCs w:val="28"/>
        </w:rPr>
        <w:lastRenderedPageBreak/>
        <w:t>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0B28E2" w:rsidRDefault="000B28E2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20020" w:rsidRPr="00030E4E" w:rsidRDefault="00C20020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7. 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Ожидаемые   результаты    реализации   </w:t>
      </w:r>
      <w:r w:rsidR="00E35FB3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E35FB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должна обеспечить среднегодовое увеличение субъектов малого и среднего предпринимательства.</w:t>
      </w:r>
    </w:p>
    <w:p w:rsidR="00FB0899" w:rsidRPr="00030E4E" w:rsidRDefault="00E35FB3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FB0899" w:rsidRPr="00030E4E">
        <w:rPr>
          <w:rFonts w:ascii="Times New Roman" w:hAnsi="Times New Roman" w:cs="Times New Roman"/>
          <w:sz w:val="28"/>
          <w:szCs w:val="28"/>
        </w:rPr>
        <w:t>рограмма позволит создать благоприятные условия: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FB0899" w:rsidRPr="00030E4E" w:rsidRDefault="00FB0899" w:rsidP="00FB0899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FB0899" w:rsidRPr="00030E4E" w:rsidRDefault="00FB0899" w:rsidP="00FB0899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A83208" w:rsidRDefault="00FB0899" w:rsidP="005D0B8E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3D7F" w:rsidRDefault="00B43D7F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5D0B8E">
      <w:pPr>
        <w:rPr>
          <w:rFonts w:ascii="Times New Roman" w:hAnsi="Times New Roman" w:cs="Times New Roman"/>
          <w:sz w:val="28"/>
          <w:szCs w:val="28"/>
        </w:rPr>
      </w:pPr>
    </w:p>
    <w:p w:rsidR="000B28E2" w:rsidRDefault="000B28E2" w:rsidP="005D0B8E">
      <w:pPr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66008B">
      <w:pPr>
        <w:jc w:val="right"/>
        <w:rPr>
          <w:rFonts w:ascii="Times New Roman" w:hAnsi="Times New Roman" w:cs="Times New Roman"/>
          <w:sz w:val="28"/>
          <w:szCs w:val="28"/>
        </w:rPr>
        <w:sectPr w:rsidR="0066008B" w:rsidSect="00847C04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008B" w:rsidRDefault="0066008B" w:rsidP="006600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6008B" w:rsidRDefault="0066008B" w:rsidP="00AD3C0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66008B" w:rsidRDefault="0066008B" w:rsidP="004C0A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66008B" w:rsidRDefault="0066008B" w:rsidP="004C0A9E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предпринимательства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0B28E2" w:rsidRDefault="0066008B" w:rsidP="004C0A9E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Похвистневский»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66008B" w:rsidRDefault="0066008B" w:rsidP="00AD3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стратегических показателей (индикаторов) </w:t>
      </w:r>
    </w:p>
    <w:p w:rsidR="0066008B" w:rsidRDefault="0066008B" w:rsidP="00AD3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456"/>
        <w:gridCol w:w="1127"/>
        <w:gridCol w:w="1128"/>
        <w:gridCol w:w="1128"/>
        <w:gridCol w:w="1128"/>
        <w:gridCol w:w="1128"/>
        <w:gridCol w:w="1204"/>
      </w:tblGrid>
      <w:tr w:rsidR="001D206A" w:rsidTr="00AD3C0E">
        <w:tc>
          <w:tcPr>
            <w:tcW w:w="675" w:type="dxa"/>
            <w:vMerge w:val="restart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812" w:type="dxa"/>
            <w:vMerge w:val="restart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456" w:type="dxa"/>
            <w:vMerge w:val="restart"/>
          </w:tcPr>
          <w:p w:rsidR="001D206A" w:rsidRDefault="001D206A" w:rsidP="00AD3C0E">
            <w:pPr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843" w:type="dxa"/>
            <w:gridSpan w:val="6"/>
          </w:tcPr>
          <w:p w:rsidR="001D206A" w:rsidRDefault="001D206A" w:rsidP="00AD3C0E">
            <w:pPr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стратегического показателя (индикатора) по годам</w:t>
            </w:r>
          </w:p>
        </w:tc>
      </w:tr>
      <w:tr w:rsidR="001D206A" w:rsidTr="00AD3C0E">
        <w:tc>
          <w:tcPr>
            <w:tcW w:w="675" w:type="dxa"/>
            <w:vMerge/>
          </w:tcPr>
          <w:p w:rsidR="001D206A" w:rsidRDefault="001D206A" w:rsidP="00AD3C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1D206A" w:rsidRDefault="001D206A" w:rsidP="00AD3C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vMerge/>
          </w:tcPr>
          <w:p w:rsidR="001D206A" w:rsidRDefault="001D206A" w:rsidP="00AD3C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2017</w:t>
            </w:r>
          </w:p>
        </w:tc>
        <w:tc>
          <w:tcPr>
            <w:tcW w:w="1128" w:type="dxa"/>
            <w:vMerge w:val="restart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2018</w:t>
            </w:r>
          </w:p>
        </w:tc>
        <w:tc>
          <w:tcPr>
            <w:tcW w:w="4588" w:type="dxa"/>
            <w:gridSpan w:val="4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(прогноз)</w:t>
            </w:r>
          </w:p>
        </w:tc>
      </w:tr>
      <w:tr w:rsidR="001D206A" w:rsidTr="00AD3C0E">
        <w:tc>
          <w:tcPr>
            <w:tcW w:w="675" w:type="dxa"/>
            <w:vMerge/>
          </w:tcPr>
          <w:p w:rsidR="001D206A" w:rsidRDefault="001D206A" w:rsidP="00AD3C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1D206A" w:rsidRDefault="001D206A" w:rsidP="00AD3C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vMerge/>
          </w:tcPr>
          <w:p w:rsidR="001D206A" w:rsidRDefault="001D206A" w:rsidP="00AD3C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vMerge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28" w:type="dxa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28" w:type="dxa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04" w:type="dxa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1D206A" w:rsidTr="00B320C0">
        <w:tc>
          <w:tcPr>
            <w:tcW w:w="675" w:type="dxa"/>
          </w:tcPr>
          <w:p w:rsidR="001D206A" w:rsidRDefault="00B320C0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1" w:type="dxa"/>
            <w:gridSpan w:val="8"/>
          </w:tcPr>
          <w:p w:rsidR="001D206A" w:rsidRDefault="001D206A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-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обеспечение    благоприятных  условий  для  развития    малого  и  среднего  предпринимательства в муниципальном районе Похвистневский</w:t>
            </w:r>
          </w:p>
        </w:tc>
      </w:tr>
      <w:tr w:rsidR="00AD3C0E" w:rsidTr="00AD3C0E">
        <w:tc>
          <w:tcPr>
            <w:tcW w:w="675" w:type="dxa"/>
          </w:tcPr>
          <w:p w:rsidR="0066008B" w:rsidRDefault="0057106B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1D206A" w:rsidRPr="001D206A" w:rsidRDefault="001D206A" w:rsidP="00AD3C0E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66008B" w:rsidRPr="001D206A" w:rsidRDefault="001D206A" w:rsidP="00AD3C0E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456" w:type="dxa"/>
          </w:tcPr>
          <w:p w:rsidR="0066008B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27" w:type="dxa"/>
          </w:tcPr>
          <w:p w:rsidR="0066008B" w:rsidRDefault="00C33280" w:rsidP="00C33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128" w:type="dxa"/>
          </w:tcPr>
          <w:p w:rsidR="0066008B" w:rsidRDefault="00C33280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7106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128" w:type="dxa"/>
          </w:tcPr>
          <w:p w:rsidR="0066008B" w:rsidRDefault="00C33280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7106B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128" w:type="dxa"/>
          </w:tcPr>
          <w:p w:rsidR="0066008B" w:rsidRDefault="00C33280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5710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8" w:type="dxa"/>
          </w:tcPr>
          <w:p w:rsidR="0066008B" w:rsidRDefault="00C33280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7106B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204" w:type="dxa"/>
          </w:tcPr>
          <w:p w:rsidR="0066008B" w:rsidRDefault="00C33280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7106B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1D206A" w:rsidTr="00AD3C0E">
        <w:tc>
          <w:tcPr>
            <w:tcW w:w="675" w:type="dxa"/>
          </w:tcPr>
          <w:p w:rsidR="001D206A" w:rsidRDefault="0057106B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1D206A" w:rsidRPr="001D206A" w:rsidRDefault="001D206A" w:rsidP="00AD3C0E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1D206A" w:rsidRPr="001D206A" w:rsidRDefault="001D206A" w:rsidP="00AD3C0E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  <w:tc>
          <w:tcPr>
            <w:tcW w:w="1456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27" w:type="dxa"/>
          </w:tcPr>
          <w:p w:rsidR="001D206A" w:rsidRDefault="000F199D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1430,3</w:t>
            </w:r>
          </w:p>
        </w:tc>
        <w:tc>
          <w:tcPr>
            <w:tcW w:w="1128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1391,7</w:t>
            </w:r>
          </w:p>
        </w:tc>
        <w:tc>
          <w:tcPr>
            <w:tcW w:w="1128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1412,6</w:t>
            </w:r>
          </w:p>
        </w:tc>
        <w:tc>
          <w:tcPr>
            <w:tcW w:w="1128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1433,8</w:t>
            </w:r>
          </w:p>
        </w:tc>
        <w:tc>
          <w:tcPr>
            <w:tcW w:w="1128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1455,3</w:t>
            </w:r>
          </w:p>
        </w:tc>
        <w:tc>
          <w:tcPr>
            <w:tcW w:w="1204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1477,1</w:t>
            </w:r>
          </w:p>
        </w:tc>
      </w:tr>
      <w:tr w:rsidR="001D206A" w:rsidTr="00AD3C0E">
        <w:tc>
          <w:tcPr>
            <w:tcW w:w="675" w:type="dxa"/>
          </w:tcPr>
          <w:p w:rsidR="001D206A" w:rsidRDefault="0057106B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1D206A" w:rsidRPr="001D206A" w:rsidRDefault="001D206A" w:rsidP="00AD3C0E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1D206A" w:rsidRPr="001D206A" w:rsidRDefault="001D206A" w:rsidP="00AD3C0E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</w:t>
            </w:r>
            <w:r w:rsidR="000F199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человек населения</w:t>
            </w:r>
          </w:p>
        </w:tc>
        <w:tc>
          <w:tcPr>
            <w:tcW w:w="1456" w:type="dxa"/>
          </w:tcPr>
          <w:p w:rsidR="001D206A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27" w:type="dxa"/>
          </w:tcPr>
          <w:p w:rsidR="001D206A" w:rsidRDefault="000F199D" w:rsidP="00C33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32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8" w:type="dxa"/>
          </w:tcPr>
          <w:p w:rsidR="001D206A" w:rsidRDefault="000F199D" w:rsidP="00B44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46F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28" w:type="dxa"/>
          </w:tcPr>
          <w:p w:rsidR="001D206A" w:rsidRDefault="000F199D" w:rsidP="00B44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46F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28" w:type="dxa"/>
          </w:tcPr>
          <w:p w:rsidR="001D206A" w:rsidRDefault="000F199D" w:rsidP="00B44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46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" w:type="dxa"/>
          </w:tcPr>
          <w:p w:rsidR="001D206A" w:rsidRDefault="000F199D" w:rsidP="00B44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46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04" w:type="dxa"/>
          </w:tcPr>
          <w:p w:rsidR="001D206A" w:rsidRDefault="000F199D" w:rsidP="00B44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46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D3C0E" w:rsidTr="00AD3C0E">
        <w:tc>
          <w:tcPr>
            <w:tcW w:w="675" w:type="dxa"/>
          </w:tcPr>
          <w:p w:rsidR="00AD3C0E" w:rsidRDefault="0057106B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AD3C0E" w:rsidRPr="001D206A" w:rsidRDefault="00AD3C0E" w:rsidP="00AD3C0E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D3C0E" w:rsidRPr="001D206A" w:rsidRDefault="00AD3C0E" w:rsidP="00AD3C0E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456" w:type="dxa"/>
          </w:tcPr>
          <w:p w:rsidR="00AD3C0E" w:rsidRDefault="00AD3C0E" w:rsidP="00B320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27" w:type="dxa"/>
          </w:tcPr>
          <w:p w:rsidR="00AD3C0E" w:rsidRDefault="0057106B" w:rsidP="0057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28" w:type="dxa"/>
          </w:tcPr>
          <w:p w:rsidR="00AD3C0E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128" w:type="dxa"/>
          </w:tcPr>
          <w:p w:rsidR="00AD3C0E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128" w:type="dxa"/>
          </w:tcPr>
          <w:p w:rsidR="00AD3C0E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8" w:type="dxa"/>
          </w:tcPr>
          <w:p w:rsidR="00AD3C0E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4" w:type="dxa"/>
          </w:tcPr>
          <w:p w:rsidR="00AD3C0E" w:rsidRDefault="00AD3C0E" w:rsidP="00AD3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C0A9E" w:rsidRDefault="004C0A9E" w:rsidP="005D0B8E">
      <w:pPr>
        <w:rPr>
          <w:rFonts w:ascii="Times New Roman" w:hAnsi="Times New Roman" w:cs="Times New Roman"/>
          <w:sz w:val="28"/>
          <w:szCs w:val="28"/>
        </w:rPr>
        <w:sectPr w:rsidR="004C0A9E" w:rsidSect="004C0A9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8069E" w:rsidRDefault="0028069E" w:rsidP="001C4447">
      <w:pPr>
        <w:shd w:val="clear" w:color="auto" w:fill="FFFFFF"/>
        <w:spacing w:after="240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1C44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73" w:rsidRDefault="00822173" w:rsidP="005A1C31">
      <w:r>
        <w:separator/>
      </w:r>
    </w:p>
  </w:endnote>
  <w:endnote w:type="continuationSeparator" w:id="0">
    <w:p w:rsidR="00822173" w:rsidRDefault="00822173" w:rsidP="005A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73" w:rsidRDefault="00822173" w:rsidP="005A1C31">
      <w:r>
        <w:separator/>
      </w:r>
    </w:p>
  </w:footnote>
  <w:footnote w:type="continuationSeparator" w:id="0">
    <w:p w:rsidR="00822173" w:rsidRDefault="00822173" w:rsidP="005A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0C0" w:rsidRDefault="00D5737E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320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20C0" w:rsidRDefault="00B320C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0C0" w:rsidRDefault="00B320C0" w:rsidP="0028069E">
    <w:pPr>
      <w:pStyle w:val="a7"/>
      <w:framePr w:wrap="around" w:vAnchor="text" w:hAnchor="margin" w:xAlign="center" w:y="1"/>
      <w:rPr>
        <w:rStyle w:val="a9"/>
      </w:rPr>
    </w:pPr>
  </w:p>
  <w:p w:rsidR="00B320C0" w:rsidRDefault="00B320C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1F470ED7"/>
    <w:multiLevelType w:val="multilevel"/>
    <w:tmpl w:val="211ED4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1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3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4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5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6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7"/>
  </w:num>
  <w:num w:numId="13">
    <w:abstractNumId w:val="10"/>
  </w:num>
  <w:num w:numId="14">
    <w:abstractNumId w:val="7"/>
  </w:num>
  <w:num w:numId="15">
    <w:abstractNumId w:val="13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8E2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18D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99D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4E8"/>
    <w:rsid w:val="0010275F"/>
    <w:rsid w:val="00103A2D"/>
    <w:rsid w:val="00104225"/>
    <w:rsid w:val="00104CAE"/>
    <w:rsid w:val="00104D13"/>
    <w:rsid w:val="00105238"/>
    <w:rsid w:val="00105454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BAC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36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447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06A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1BD2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15D5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713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420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0F1D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A9E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297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02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6B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0CF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676E"/>
    <w:rsid w:val="005371FA"/>
    <w:rsid w:val="005376A5"/>
    <w:rsid w:val="005409DB"/>
    <w:rsid w:val="00540AEA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06B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0E3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36D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08B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7A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340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17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D38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271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B0E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0C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321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CFA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555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39F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C0E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B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0C0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6F3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A32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20"/>
    <w:rsid w:val="00C200BA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280"/>
    <w:rsid w:val="00C33472"/>
    <w:rsid w:val="00C33EE7"/>
    <w:rsid w:val="00C34027"/>
    <w:rsid w:val="00C34E85"/>
    <w:rsid w:val="00C3521E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3DC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5F9D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02E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B21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B32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59E8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37E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06B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85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CD7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445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5FB3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A25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3AE6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4A2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4EDA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254F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3E07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E0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7E0C0-3C8D-4E74-B175-D8741958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14</Pages>
  <Words>3612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127</cp:revision>
  <cp:lastPrinted>2019-04-04T09:24:00Z</cp:lastPrinted>
  <dcterms:created xsi:type="dcterms:W3CDTF">2017-03-29T04:10:00Z</dcterms:created>
  <dcterms:modified xsi:type="dcterms:W3CDTF">2019-04-08T04:20:00Z</dcterms:modified>
</cp:coreProperties>
</file>