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580"/>
        <w:tblW w:w="0" w:type="auto"/>
        <w:tblLayout w:type="fixed"/>
        <w:tblLook w:val="0000"/>
      </w:tblPr>
      <w:tblGrid>
        <w:gridCol w:w="4140"/>
      </w:tblGrid>
      <w:tr w:rsidR="00923BA4" w:rsidTr="002B2856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80242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80242F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80242F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923BA4" w:rsidP="0080242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______________ </w:t>
            </w:r>
            <w:r>
              <w:rPr>
                <w:rFonts w:cs="Times New Roman"/>
              </w:rPr>
              <w:t>№</w:t>
            </w:r>
            <w:r>
              <w:t xml:space="preserve"> _______________</w:t>
            </w:r>
          </w:p>
          <w:p w:rsidR="00923BA4" w:rsidRDefault="00923BA4" w:rsidP="0080242F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776C74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2B2856">
        <w:trPr>
          <w:trHeight w:val="3245"/>
        </w:trPr>
        <w:tc>
          <w:tcPr>
            <w:tcW w:w="4140" w:type="dxa"/>
            <w:vMerge/>
          </w:tcPr>
          <w:p w:rsidR="00923BA4" w:rsidRDefault="00923BA4" w:rsidP="002B285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FB0899" w:rsidRDefault="00766D29" w:rsidP="00FB089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</w:t>
      </w:r>
      <w:r w:rsidR="00FB08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B0899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 w:rsidR="00FB08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63C" w:rsidRDefault="0077363C" w:rsidP="00FB089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B0899">
        <w:rPr>
          <w:rFonts w:ascii="Times New Roman" w:hAnsi="Times New Roman" w:cs="Times New Roman"/>
          <w:sz w:val="24"/>
          <w:szCs w:val="24"/>
        </w:rPr>
        <w:t>рограммы</w:t>
      </w:r>
      <w:r>
        <w:rPr>
          <w:rFonts w:ascii="Times New Roman" w:hAnsi="Times New Roman" w:cs="Times New Roman"/>
          <w:sz w:val="24"/>
          <w:szCs w:val="24"/>
        </w:rPr>
        <w:t xml:space="preserve"> «Развитие</w:t>
      </w:r>
      <w:r w:rsidR="00FB0899">
        <w:rPr>
          <w:rFonts w:ascii="Times New Roman" w:hAnsi="Times New Roman" w:cs="Times New Roman"/>
          <w:sz w:val="24"/>
          <w:szCs w:val="24"/>
        </w:rPr>
        <w:t xml:space="preserve"> малого и среднего </w:t>
      </w:r>
    </w:p>
    <w:p w:rsidR="0077363C" w:rsidRDefault="00FB0899" w:rsidP="00766D2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предпринимательства</w:t>
      </w:r>
      <w:r w:rsidR="00766D29">
        <w:rPr>
          <w:rFonts w:ascii="Times New Roman" w:hAnsi="Times New Roman" w:cs="Times New Roman"/>
          <w:sz w:val="24"/>
          <w:szCs w:val="24"/>
        </w:rPr>
        <w:t xml:space="preserve"> </w:t>
      </w:r>
      <w:r w:rsidR="0077363C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766D29">
        <w:rPr>
          <w:rFonts w:ascii="Times New Roman" w:hAnsi="Times New Roman" w:cs="Times New Roman"/>
          <w:sz w:val="24"/>
          <w:szCs w:val="24"/>
        </w:rPr>
        <w:t>муниципально</w:t>
      </w:r>
      <w:r w:rsidR="0077363C">
        <w:rPr>
          <w:rFonts w:ascii="Times New Roman" w:hAnsi="Times New Roman" w:cs="Times New Roman"/>
          <w:sz w:val="24"/>
          <w:szCs w:val="24"/>
        </w:rPr>
        <w:t>м</w:t>
      </w:r>
      <w:proofErr w:type="gramEnd"/>
    </w:p>
    <w:p w:rsidR="00766D29" w:rsidRDefault="00766D29" w:rsidP="00766D29">
      <w:pPr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район</w:t>
      </w:r>
      <w:r w:rsidR="0077363C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7736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363C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77363C">
        <w:rPr>
          <w:rFonts w:ascii="Times New Roman" w:hAnsi="Times New Roman" w:cs="Times New Roman"/>
          <w:sz w:val="24"/>
          <w:szCs w:val="24"/>
        </w:rPr>
        <w:t>»</w:t>
      </w:r>
    </w:p>
    <w:p w:rsidR="00766D29" w:rsidRPr="002E0B68" w:rsidRDefault="00FB0899" w:rsidP="00766D2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2018-2022 годы</w:t>
      </w:r>
    </w:p>
    <w:p w:rsidR="00937C87" w:rsidRDefault="00937C87" w:rsidP="001024E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1024E8" w:rsidRPr="001024E8" w:rsidRDefault="001024E8" w:rsidP="001024E8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37C87" w:rsidRDefault="00937C87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3208">
        <w:rPr>
          <w:rFonts w:ascii="Times New Roman" w:hAnsi="Times New Roman" w:cs="Times New Roman"/>
          <w:sz w:val="28"/>
          <w:szCs w:val="28"/>
        </w:rPr>
        <w:t>В целях</w:t>
      </w:r>
      <w:r w:rsidR="00FB0899">
        <w:rPr>
          <w:rFonts w:ascii="Times New Roman" w:hAnsi="Times New Roman" w:cs="Times New Roman"/>
          <w:sz w:val="28"/>
          <w:szCs w:val="28"/>
        </w:rPr>
        <w:t xml:space="preserve"> обеспечения поддержки и развития малого и среднего предпринимательства </w:t>
      </w:r>
      <w:r w:rsidR="001024E8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района </w:t>
      </w:r>
      <w:proofErr w:type="spellStart"/>
      <w:r w:rsidR="001024E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024E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FB0899">
        <w:rPr>
          <w:rFonts w:ascii="Times New Roman" w:hAnsi="Times New Roman" w:cs="Times New Roman"/>
          <w:sz w:val="28"/>
          <w:szCs w:val="28"/>
        </w:rPr>
        <w:t>, руководствуясь Федеральным законом от 24.07.2007 № 209- ФЗ «О развитии малого и среднего предпринимательства в Российской Федерации»</w:t>
      </w:r>
      <w:r w:rsidR="00B26717">
        <w:rPr>
          <w:rFonts w:ascii="Times New Roman" w:hAnsi="Times New Roman" w:cs="Times New Roman"/>
          <w:sz w:val="28"/>
          <w:szCs w:val="28"/>
        </w:rPr>
        <w:t xml:space="preserve">, Уставом района,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C87" w:rsidRPr="0080242F" w:rsidRDefault="00937C87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Pr="0080242F" w:rsidRDefault="002814E2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FB0899" w:rsidRDefault="00DB77A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66D29">
        <w:rPr>
          <w:rFonts w:ascii="Times New Roman" w:hAnsi="Times New Roman" w:cs="Times New Roman"/>
          <w:sz w:val="28"/>
          <w:szCs w:val="28"/>
        </w:rPr>
        <w:t>Утвердить</w:t>
      </w:r>
      <w:r w:rsidR="00FB0899">
        <w:rPr>
          <w:rFonts w:ascii="Times New Roman" w:hAnsi="Times New Roman" w:cs="Times New Roman"/>
          <w:sz w:val="28"/>
          <w:szCs w:val="28"/>
        </w:rPr>
        <w:t xml:space="preserve"> муниципальную программу </w:t>
      </w:r>
      <w:r w:rsidR="0077363C">
        <w:rPr>
          <w:rFonts w:ascii="Times New Roman" w:hAnsi="Times New Roman" w:cs="Times New Roman"/>
          <w:sz w:val="28"/>
          <w:szCs w:val="28"/>
        </w:rPr>
        <w:t>«Р</w:t>
      </w:r>
      <w:r w:rsidR="00FB0899">
        <w:rPr>
          <w:rFonts w:ascii="Times New Roman" w:hAnsi="Times New Roman" w:cs="Times New Roman"/>
          <w:sz w:val="28"/>
          <w:szCs w:val="28"/>
        </w:rPr>
        <w:t>азвити</w:t>
      </w:r>
      <w:r w:rsidR="0077363C">
        <w:rPr>
          <w:rFonts w:ascii="Times New Roman" w:hAnsi="Times New Roman" w:cs="Times New Roman"/>
          <w:sz w:val="28"/>
          <w:szCs w:val="28"/>
        </w:rPr>
        <w:t>е</w:t>
      </w:r>
      <w:r w:rsidR="00FB0899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</w:t>
      </w:r>
      <w:r w:rsidR="0077363C">
        <w:rPr>
          <w:rFonts w:ascii="Times New Roman" w:hAnsi="Times New Roman" w:cs="Times New Roman"/>
          <w:sz w:val="28"/>
          <w:szCs w:val="28"/>
        </w:rPr>
        <w:t>в</w:t>
      </w:r>
      <w:r w:rsidR="00FB0899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77363C">
        <w:rPr>
          <w:rFonts w:ascii="Times New Roman" w:hAnsi="Times New Roman" w:cs="Times New Roman"/>
          <w:sz w:val="28"/>
          <w:szCs w:val="28"/>
        </w:rPr>
        <w:t>м</w:t>
      </w:r>
      <w:r w:rsidR="00FB089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7363C">
        <w:rPr>
          <w:rFonts w:ascii="Times New Roman" w:hAnsi="Times New Roman" w:cs="Times New Roman"/>
          <w:sz w:val="28"/>
          <w:szCs w:val="28"/>
        </w:rPr>
        <w:t>е</w:t>
      </w:r>
      <w:r w:rsidR="00FB08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089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B0899">
        <w:rPr>
          <w:rFonts w:ascii="Times New Roman" w:hAnsi="Times New Roman" w:cs="Times New Roman"/>
          <w:sz w:val="28"/>
          <w:szCs w:val="28"/>
        </w:rPr>
        <w:t xml:space="preserve"> </w:t>
      </w:r>
      <w:r w:rsidR="0077363C">
        <w:rPr>
          <w:rFonts w:ascii="Times New Roman" w:hAnsi="Times New Roman" w:cs="Times New Roman"/>
          <w:sz w:val="28"/>
          <w:szCs w:val="28"/>
        </w:rPr>
        <w:t>на 2018 -2022 годы»</w:t>
      </w:r>
      <w:r w:rsidR="00FB0899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DB77A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66D29">
        <w:rPr>
          <w:rFonts w:ascii="Times New Roman" w:hAnsi="Times New Roman" w:cs="Times New Roman"/>
          <w:sz w:val="28"/>
          <w:szCs w:val="28"/>
        </w:rPr>
        <w:t xml:space="preserve"> </w:t>
      </w:r>
      <w:r w:rsidR="0077363C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от 03.07.2017 № 561 «Об утверждении муниципальной программы «Развитие малого и среднего предпринимательства в муниципальном районе </w:t>
      </w:r>
      <w:proofErr w:type="spellStart"/>
      <w:r w:rsidR="0077363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7363C">
        <w:rPr>
          <w:rFonts w:ascii="Times New Roman" w:hAnsi="Times New Roman" w:cs="Times New Roman"/>
          <w:sz w:val="28"/>
          <w:szCs w:val="28"/>
        </w:rPr>
        <w:t xml:space="preserve"> на 2018 -2022 годы»</w:t>
      </w:r>
      <w:r w:rsidR="00DB77A9" w:rsidRPr="00766D29">
        <w:rPr>
          <w:rFonts w:ascii="Times New Roman" w:hAnsi="Times New Roman" w:cs="Times New Roman"/>
          <w:sz w:val="28"/>
          <w:szCs w:val="28"/>
        </w:rPr>
        <w:t>.</w:t>
      </w:r>
    </w:p>
    <w:p w:rsidR="0077363C" w:rsidRPr="00766D29" w:rsidRDefault="0077363C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М.К.Мамышев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1024E8" w:rsidRDefault="0077363C" w:rsidP="001024E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024E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подписания и подлежит размещению на официальном сайте Администрации района в сети Интернет.</w:t>
      </w:r>
    </w:p>
    <w:p w:rsidR="009606C7" w:rsidRDefault="009606C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606C7" w:rsidRDefault="009606C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D4D0C" w:rsidRDefault="001D4D0C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>района                                                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9606C7" w:rsidRDefault="009606C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899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FB0899" w:rsidRPr="00030E4E" w:rsidRDefault="00FB0899" w:rsidP="00FB08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«___»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№ ____</w:t>
      </w: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ПРЕДПРИНИМАТЕЛЬСТВА В МУНИЦИПАЛЬНОМ РАЙОНЕ ПОХВИСТНЕВСКИЙ» на 20</w:t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030E4E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030E4E">
        <w:rPr>
          <w:rFonts w:ascii="Times New Roman" w:hAnsi="Times New Roman" w:cs="Times New Roman"/>
          <w:b/>
          <w:sz w:val="28"/>
          <w:szCs w:val="28"/>
        </w:rPr>
        <w:t>г.г.</w:t>
      </w:r>
      <w:bookmarkStart w:id="0" w:name="_GoBack"/>
      <w:bookmarkEnd w:id="0"/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(далее - муниципальная программа)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030E4E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:rsidR="00FB0899" w:rsidRPr="00030E4E" w:rsidRDefault="00FB0899" w:rsidP="00FB089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9542" w:type="dxa"/>
        <w:tblInd w:w="-34" w:type="dxa"/>
        <w:tblLayout w:type="fixed"/>
        <w:tblLook w:val="01E0"/>
      </w:tblPr>
      <w:tblGrid>
        <w:gridCol w:w="2836"/>
        <w:gridCol w:w="283"/>
        <w:gridCol w:w="6423"/>
      </w:tblGrid>
      <w:tr w:rsidR="00FB0899" w:rsidRPr="00030E4E" w:rsidTr="002B2856">
        <w:trPr>
          <w:trHeight w:val="1228"/>
        </w:trPr>
        <w:tc>
          <w:tcPr>
            <w:tcW w:w="2836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малого и среднего предпринимательства в муниципальном районе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»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8-2022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rPr>
          <w:trHeight w:val="894"/>
        </w:trPr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ЗАКАЗЧИК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района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ЦЕЛЬ МУНИЦИПАЛЬНОЙПРОГРАММЫ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   благоприятных  условий  для  развития    малого  и  среднего  предпринимательства в муниципальном районе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МУНИЦИПАЛЬНОЙПРОГРАММЫ</w:t>
            </w:r>
          </w:p>
        </w:tc>
        <w:tc>
          <w:tcPr>
            <w:tcW w:w="283" w:type="dxa"/>
          </w:tcPr>
          <w:p w:rsidR="00FB0899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  субъектов   малого  и  среднего  предпринимательства  в  целях формирования  конкурентной  среды  в  экономике  района;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 занятости  населения  и  развитие  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оказание   содействия  субъектам   малого  предпринимательства  в  продвижении  производимых  ими  товаров (работ, услуг);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  налогооблагаемой  базы  для   бюджета  района;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 систем  финансово-кредитной  поддержки  в  приоритетных  направлениях  развития 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 поддержки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форм имущественной поддержки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 и проведение обучающих  семинаров  для представителей  малого и  среднего  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предпринимательства.</w:t>
            </w: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(ИНДИКАТОРЫ) МУНИЦИПАЛЬНОЙ 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доля численности  работников  малых и средних предприятий</w:t>
            </w:r>
            <w:r w:rsidR="00B43D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в  обшей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численности  работников   всех   предприятий    и организаций;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оборот малых предприятий;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количество малых и средних предприятий на  1  тыс</w:t>
            </w: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еловек населения района;</w:t>
            </w:r>
          </w:p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  объем поступлений на территории района единого  налога  на  вмененный доход, а также налога на  доходы  физических  лиц,                      зарегистрированных   в   качестве   индивидуальных   предпринимателей.</w:t>
            </w:r>
          </w:p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СРОКИ РЕАЛИЗАЦИИ  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23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Реализацию Программы предполагается осуществить в течение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г. г.</w:t>
            </w:r>
          </w:p>
          <w:p w:rsidR="00FB0899" w:rsidRPr="00030E4E" w:rsidRDefault="00FB0899" w:rsidP="002B28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E4E">
              <w:rPr>
                <w:rFonts w:ascii="Times New Roman" w:hAnsi="Times New Roman" w:cs="Times New Roman"/>
                <w:sz w:val="26"/>
                <w:szCs w:val="26"/>
              </w:rPr>
              <w:t>ФИНАНСИРОВАНИЕ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FB0899" w:rsidRPr="00030E4E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22г.г.-  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>4210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B0899" w:rsidRPr="00030E4E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в т.ч. по годам:</w:t>
            </w:r>
          </w:p>
          <w:p w:rsidR="00FB0899" w:rsidRPr="00030E4E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2018г. – </w:t>
            </w:r>
            <w:r w:rsidR="005D0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FB0899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2019г. - </w:t>
            </w:r>
            <w:r w:rsidR="005D0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B0899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2020г. – </w:t>
            </w:r>
            <w:r w:rsidR="005D0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 xml:space="preserve">42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FB0899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2021г. – </w:t>
            </w:r>
            <w:r w:rsidR="005D0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FB0899" w:rsidRDefault="00FB0899" w:rsidP="002B285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2022г. - </w:t>
            </w:r>
            <w:r w:rsidR="005D0B8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A693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МУНИЦИПАЛЬНОЙ</w:t>
            </w: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283" w:type="dxa"/>
          </w:tcPr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благоприятных   условий  для  развития  малого и среднего предпринимательства   на  территории  района;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 доли продукции субъектов  малого  и  среднего  предпринимательства  в  общем  объеме  произведенной  продукции  всеми  предприятиями  района;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налоговых  поступлений  от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негосударственной  системы  поддержки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увеличение налоговых  поступлений  от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развитие  системы  финансов</w:t>
            </w: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 кредитной  поддержки  в  приоритетных  направлениях  развития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информационная  поддержка    малого  и  среднего  предпринимательства;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    количества    работников малых        предприятий и доли  населения, работающего   в  малом и среднем предпринимательстве;</w:t>
            </w:r>
          </w:p>
          <w:p w:rsidR="00FB0899" w:rsidRPr="00030E4E" w:rsidRDefault="00FB0899" w:rsidP="002B28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эффективности взаимодействия малого  и  среднего  предпринимательства      с   хозяйствующими субъектами других районов;            </w:t>
            </w:r>
          </w:p>
          <w:p w:rsidR="00FB0899" w:rsidRPr="00030E4E" w:rsidRDefault="00FB0899" w:rsidP="002B2856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насыщение     товарных рынков конкурентоспособной продукцией и   услугами   местного  производства.</w:t>
            </w:r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ПРОГРАММЫ              </w:t>
            </w:r>
          </w:p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реализацией программы осуществляется Администрацией муниципального района </w:t>
            </w:r>
            <w:proofErr w:type="spellStart"/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</w:p>
          <w:p w:rsidR="00FB0899" w:rsidRPr="00030E4E" w:rsidRDefault="00FB0899" w:rsidP="002B28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899" w:rsidRPr="00030E4E" w:rsidTr="002B2856">
        <w:tc>
          <w:tcPr>
            <w:tcW w:w="2836" w:type="dxa"/>
          </w:tcPr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B0899" w:rsidRPr="00030E4E" w:rsidRDefault="00FB0899" w:rsidP="002B285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3" w:type="dxa"/>
          </w:tcPr>
          <w:p w:rsidR="00FB0899" w:rsidRPr="00030E4E" w:rsidRDefault="00FB0899" w:rsidP="002B28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0899" w:rsidRPr="00030E4E" w:rsidRDefault="00FB0899" w:rsidP="00FB08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450F53" w:rsidRDefault="00450F53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Default="00FB0899" w:rsidP="00FB0899">
      <w:pPr>
        <w:jc w:val="center"/>
        <w:rPr>
          <w:rFonts w:ascii="Times New Roman" w:hAnsi="Times New Roman" w:cs="Times New Roman"/>
        </w:rPr>
      </w:pP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lastRenderedPageBreak/>
        <w:t>1. Содержание проблемы</w:t>
      </w: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и необходимость ее решения программно – целевым методом</w:t>
      </w:r>
    </w:p>
    <w:p w:rsidR="00FB0899" w:rsidRPr="00030E4E" w:rsidRDefault="00FB0899" w:rsidP="00FB08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Развитие  малого  и  среднего  предпринимательства  является     одним  из   важнейших   факторов  формирования   конкурентной  среды  в  экономике  района. Развитие   малого  и  среднего  предпринимательства   способствует  постепенному   созданию  широкого  слоя  среднего  класса,  самостоятельно  обеспечивающего  собственное  благосостояние  и  достойный  уровень  жизни.  Наличие  у  малого  и  среднего  предпринимательства  большого  потенциала  для  создания  новых  рабочих  мест  способствует  снижению  уровня  безработицы  и  социальн</w:t>
      </w:r>
      <w:r>
        <w:rPr>
          <w:rFonts w:ascii="Times New Roman" w:hAnsi="Times New Roman" w:cs="Times New Roman"/>
          <w:sz w:val="28"/>
          <w:szCs w:val="28"/>
        </w:rPr>
        <w:t xml:space="preserve">ой  напряженности  в  обществе. </w:t>
      </w:r>
      <w:r w:rsidRPr="00030E4E">
        <w:rPr>
          <w:rFonts w:ascii="Times New Roman" w:hAnsi="Times New Roman" w:cs="Times New Roman"/>
          <w:sz w:val="28"/>
          <w:szCs w:val="28"/>
        </w:rPr>
        <w:t>Развитие   малого  и  среднего  предпринимательства   способствует увеличению доходной части бюджета района.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В настоящее время в районе в сфере предпринимательства занято </w:t>
      </w:r>
      <w:r w:rsidR="00EC08D9">
        <w:rPr>
          <w:rFonts w:ascii="Times New Roman" w:hAnsi="Times New Roman" w:cs="Times New Roman"/>
          <w:sz w:val="28"/>
          <w:szCs w:val="28"/>
        </w:rPr>
        <w:t>112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малых и средних предприятий.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EC08D9"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года на территории района зарегистрированы </w:t>
      </w:r>
      <w:r>
        <w:rPr>
          <w:rFonts w:ascii="Times New Roman" w:hAnsi="Times New Roman" w:cs="Times New Roman"/>
          <w:sz w:val="28"/>
          <w:szCs w:val="28"/>
        </w:rPr>
        <w:t>4</w:t>
      </w:r>
      <w:r w:rsidR="00EC08D9">
        <w:rPr>
          <w:rFonts w:ascii="Times New Roman" w:hAnsi="Times New Roman" w:cs="Times New Roman"/>
          <w:sz w:val="28"/>
          <w:szCs w:val="28"/>
        </w:rPr>
        <w:t>50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индив</w:t>
      </w:r>
      <w:r>
        <w:rPr>
          <w:rFonts w:ascii="Times New Roman" w:hAnsi="Times New Roman" w:cs="Times New Roman"/>
          <w:sz w:val="28"/>
          <w:szCs w:val="28"/>
        </w:rPr>
        <w:t>идуальных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предпринимателя. </w:t>
      </w:r>
      <w:r w:rsidRPr="00030E4E">
        <w:rPr>
          <w:rFonts w:ascii="Times New Roman" w:hAnsi="Times New Roman" w:cs="Times New Roman"/>
          <w:sz w:val="28"/>
          <w:szCs w:val="28"/>
        </w:rPr>
        <w:t>В 201</w:t>
      </w:r>
      <w:r w:rsidR="00EC08D9">
        <w:rPr>
          <w:rFonts w:ascii="Times New Roman" w:hAnsi="Times New Roman" w:cs="Times New Roman"/>
          <w:sz w:val="28"/>
          <w:szCs w:val="28"/>
        </w:rPr>
        <w:t>7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году  в ма</w:t>
      </w:r>
      <w:r>
        <w:rPr>
          <w:rFonts w:ascii="Times New Roman" w:hAnsi="Times New Roman" w:cs="Times New Roman"/>
          <w:sz w:val="28"/>
          <w:szCs w:val="28"/>
        </w:rPr>
        <w:t>лом и среднем бизнесе работа</w:t>
      </w:r>
      <w:r w:rsidR="00EC08D9">
        <w:rPr>
          <w:rFonts w:ascii="Times New Roman" w:hAnsi="Times New Roman" w:cs="Times New Roman"/>
          <w:sz w:val="28"/>
          <w:szCs w:val="28"/>
        </w:rPr>
        <w:t>ло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EC08D9">
        <w:rPr>
          <w:rFonts w:ascii="Times New Roman" w:hAnsi="Times New Roman" w:cs="Times New Roman"/>
          <w:sz w:val="28"/>
          <w:szCs w:val="28"/>
        </w:rPr>
        <w:t>174</w:t>
      </w:r>
      <w:r w:rsidRPr="00030E4E">
        <w:rPr>
          <w:rFonts w:ascii="Times New Roman" w:hAnsi="Times New Roman" w:cs="Times New Roman"/>
          <w:sz w:val="28"/>
          <w:szCs w:val="28"/>
        </w:rPr>
        <w:t xml:space="preserve"> человека. Основная доля работников занята в сельском хозяйс</w:t>
      </w:r>
      <w:r>
        <w:rPr>
          <w:rFonts w:ascii="Times New Roman" w:hAnsi="Times New Roman" w:cs="Times New Roman"/>
          <w:sz w:val="28"/>
          <w:szCs w:val="28"/>
        </w:rPr>
        <w:t xml:space="preserve">тве – </w:t>
      </w:r>
      <w:r w:rsidR="00EC08D9">
        <w:rPr>
          <w:rFonts w:ascii="Times New Roman" w:hAnsi="Times New Roman" w:cs="Times New Roman"/>
          <w:sz w:val="28"/>
          <w:szCs w:val="28"/>
        </w:rPr>
        <w:t>61,6</w:t>
      </w:r>
      <w:r>
        <w:rPr>
          <w:rFonts w:ascii="Times New Roman" w:hAnsi="Times New Roman" w:cs="Times New Roman"/>
          <w:sz w:val="28"/>
          <w:szCs w:val="28"/>
        </w:rPr>
        <w:t>% к общей численности</w:t>
      </w:r>
      <w:r w:rsidRPr="00030E4E">
        <w:rPr>
          <w:rFonts w:ascii="Times New Roman" w:hAnsi="Times New Roman" w:cs="Times New Roman"/>
          <w:sz w:val="28"/>
          <w:szCs w:val="28"/>
        </w:rPr>
        <w:t xml:space="preserve">, в торговле – </w:t>
      </w:r>
      <w:r w:rsidR="00EC08D9">
        <w:rPr>
          <w:rFonts w:ascii="Times New Roman" w:hAnsi="Times New Roman" w:cs="Times New Roman"/>
          <w:sz w:val="28"/>
          <w:szCs w:val="28"/>
        </w:rPr>
        <w:t>16,4</w:t>
      </w:r>
      <w:r w:rsidRPr="00030E4E">
        <w:rPr>
          <w:rFonts w:ascii="Times New Roman" w:hAnsi="Times New Roman" w:cs="Times New Roman"/>
          <w:sz w:val="28"/>
          <w:szCs w:val="28"/>
        </w:rPr>
        <w:t xml:space="preserve">%, в промышленности  - </w:t>
      </w:r>
      <w:r w:rsidR="00EC08D9"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>%. Планируется дальнейшее увеличение численности работников, занятых на малых предприятиях, к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1250</w:t>
      </w:r>
      <w:r w:rsidRPr="004F08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1300</w:t>
      </w:r>
      <w:r w:rsidRPr="00030E4E">
        <w:rPr>
          <w:rFonts w:ascii="Times New Roman" w:hAnsi="Times New Roman" w:cs="Times New Roman"/>
          <w:sz w:val="28"/>
          <w:szCs w:val="28"/>
        </w:rPr>
        <w:t xml:space="preserve"> человек в зависимости от варианта прогноза.     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Большая  часть малых предприятий и и</w:t>
      </w:r>
      <w:r>
        <w:rPr>
          <w:rFonts w:ascii="Times New Roman" w:hAnsi="Times New Roman" w:cs="Times New Roman"/>
          <w:sz w:val="28"/>
          <w:szCs w:val="28"/>
        </w:rPr>
        <w:t xml:space="preserve">ндивидуальных предпринимателей, 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работающих на территории района, является плательщиками ЕНВД,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30E4E">
        <w:rPr>
          <w:rFonts w:ascii="Times New Roman" w:hAnsi="Times New Roman" w:cs="Times New Roman"/>
          <w:sz w:val="28"/>
          <w:szCs w:val="28"/>
        </w:rPr>
        <w:t>0% от  которого поступает в доходную часть бюджета района. За 201</w:t>
      </w:r>
      <w:r w:rsidR="00EC08D9">
        <w:rPr>
          <w:rFonts w:ascii="Times New Roman" w:hAnsi="Times New Roman" w:cs="Times New Roman"/>
          <w:sz w:val="28"/>
          <w:szCs w:val="28"/>
        </w:rPr>
        <w:t>7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г. в бюджет  района поступило единого налога от применения специальных режимов  налогообложения </w:t>
      </w:r>
      <w:r w:rsidR="00EC08D9">
        <w:rPr>
          <w:rFonts w:ascii="Times New Roman" w:hAnsi="Times New Roman" w:cs="Times New Roman"/>
          <w:sz w:val="28"/>
          <w:szCs w:val="28"/>
        </w:rPr>
        <w:t>4031,6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  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Налог, взимаемый в связи с применением патентной системы налогообложения за 201</w:t>
      </w:r>
      <w:r w:rsidR="00EC08D9">
        <w:rPr>
          <w:rFonts w:ascii="Times New Roman" w:hAnsi="Times New Roman" w:cs="Times New Roman"/>
          <w:sz w:val="28"/>
          <w:szCs w:val="28"/>
        </w:rPr>
        <w:t>7 год составил 661,3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Pr="00030E4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Организовывается участие представителей малого и среднего  предпринимательства в выставках, ярмарках, праздниках на территории сельских поселений района и соседних районах и городах, что помогает    малому  и  среднему  предпринимательству   в   реализации  товаров  и  услуг, установлению  связей  с  другими  предприятиями и организациями района,  области  и др. регионов.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Администрация района  предоставляет  информационно-консультационную  помощь, организационную помощь в проведении обучающих семинаров совместно с Г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30E4E">
        <w:rPr>
          <w:rFonts w:ascii="Times New Roman" w:hAnsi="Times New Roman" w:cs="Times New Roman"/>
          <w:sz w:val="28"/>
          <w:szCs w:val="28"/>
        </w:rPr>
        <w:t xml:space="preserve">УСО «ИКАСО» для субъектов малого и среднего предпринимательства как по актуальным проблемам нормативно-правового обеспечения, так и по другим вопросам предпринимательской деятельности. 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За 201</w:t>
      </w:r>
      <w:r w:rsidR="00EC08D9">
        <w:rPr>
          <w:rFonts w:ascii="Times New Roman" w:hAnsi="Times New Roman" w:cs="Times New Roman"/>
          <w:sz w:val="28"/>
          <w:szCs w:val="28"/>
        </w:rPr>
        <w:t>7</w:t>
      </w:r>
      <w:r w:rsidRPr="00030E4E">
        <w:rPr>
          <w:rFonts w:ascii="Times New Roman" w:hAnsi="Times New Roman" w:cs="Times New Roman"/>
          <w:sz w:val="28"/>
          <w:szCs w:val="28"/>
        </w:rPr>
        <w:t>г. оказана информационно-консультационная  помощь 1</w:t>
      </w:r>
      <w:r w:rsidR="00EC08D9">
        <w:rPr>
          <w:rFonts w:ascii="Times New Roman" w:hAnsi="Times New Roman" w:cs="Times New Roman"/>
          <w:sz w:val="28"/>
          <w:szCs w:val="28"/>
        </w:rPr>
        <w:t>3</w:t>
      </w:r>
      <w:r w:rsidRPr="00030E4E">
        <w:rPr>
          <w:rFonts w:ascii="Times New Roman" w:hAnsi="Times New Roman" w:cs="Times New Roman"/>
          <w:sz w:val="28"/>
          <w:szCs w:val="28"/>
        </w:rPr>
        <w:t xml:space="preserve">0 субъектам малого и  среднего предпринимательства,   проведено   </w:t>
      </w:r>
      <w:r w:rsidR="00EC08D9">
        <w:rPr>
          <w:rFonts w:ascii="Times New Roman" w:hAnsi="Times New Roman" w:cs="Times New Roman"/>
          <w:sz w:val="28"/>
          <w:szCs w:val="28"/>
        </w:rPr>
        <w:t>15</w:t>
      </w:r>
      <w:r w:rsidRPr="00030E4E">
        <w:rPr>
          <w:rFonts w:ascii="Times New Roman" w:hAnsi="Times New Roman" w:cs="Times New Roman"/>
          <w:sz w:val="28"/>
          <w:szCs w:val="28"/>
        </w:rPr>
        <w:t xml:space="preserve"> семинаров по программам «Начинающий фермер» и «Семейная </w:t>
      </w:r>
      <w:r w:rsidRPr="00030E4E">
        <w:rPr>
          <w:rFonts w:ascii="Times New Roman" w:hAnsi="Times New Roman" w:cs="Times New Roman"/>
          <w:sz w:val="28"/>
          <w:szCs w:val="28"/>
        </w:rPr>
        <w:lastRenderedPageBreak/>
        <w:t xml:space="preserve">животноводческая ферма». Предоставлено субсидий сельскохозяйственным товаропроизводителям через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Похвистневское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 xml:space="preserve"> АПК на сумму </w:t>
      </w:r>
      <w:r w:rsidR="00EC08D9">
        <w:rPr>
          <w:rFonts w:ascii="Times New Roman" w:hAnsi="Times New Roman" w:cs="Times New Roman"/>
          <w:sz w:val="28"/>
          <w:szCs w:val="28"/>
        </w:rPr>
        <w:t>21,1</w:t>
      </w:r>
      <w:r w:rsidRPr="00030E4E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Все перечисленные мероприятия Администрации района направлены на обеспечение благоприятных условий для развития малого и среднего  предпринимательства на территории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.</w:t>
      </w:r>
    </w:p>
    <w:p w:rsidR="00FB0899" w:rsidRPr="00030E4E" w:rsidRDefault="00FB0899" w:rsidP="00FB089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Использование программного метода управления для решения задач развития и поддержки малого и среднего предпринимательства обеспечивает активное воздействие на всю предпринимательскую среду посредством целевых установок и взаимосвязанного использования различных экономических, правовых и иных механизмо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30E4E">
        <w:rPr>
          <w:rFonts w:ascii="Times New Roman" w:hAnsi="Times New Roman" w:cs="Times New Roman"/>
          <w:sz w:val="28"/>
          <w:szCs w:val="28"/>
        </w:rPr>
        <w:t>, что позволит сосредоточить усилия на достижение приоритетных целей социально- экономического развития района.</w:t>
      </w:r>
    </w:p>
    <w:p w:rsidR="00FB0899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030E4E">
        <w:rPr>
          <w:rFonts w:ascii="Times New Roman" w:hAnsi="Times New Roman" w:cs="Times New Roman"/>
          <w:sz w:val="28"/>
          <w:szCs w:val="28"/>
        </w:rPr>
        <w:t>В целях координации деятельности и содействия развитию     малого и среднего предпринимательства в районе создан Совет по содействию развитию малого и среднего предпринимательства, проводятся   постоянные   консультации субъектов малого  и  среднего  предпринимательства,    обучающиеся  семинары, утвержден  и размещен на официальном сайте Администрации района  перечень  целевого   муниципального   имущества  для  предоставления  в   аренду  субъектам   малого  и  среднего  предпринима</w:t>
      </w:r>
      <w:r>
        <w:rPr>
          <w:rFonts w:ascii="Times New Roman" w:hAnsi="Times New Roman" w:cs="Times New Roman"/>
          <w:sz w:val="28"/>
          <w:szCs w:val="28"/>
        </w:rPr>
        <w:t xml:space="preserve">тельства на территории района.  </w:t>
      </w:r>
      <w:proofErr w:type="gramEnd"/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 xml:space="preserve">Проведение   эффективной   последовательной   политики  в  вопросах     поддержки  и  развития  предпринимательства,  решение  его  проблем  позволит   стать   малому   бизнесу  движущей  силой  экономического  роста  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 xml:space="preserve"> и повысит   благосостояние  сельского населения. </w:t>
      </w:r>
    </w:p>
    <w:p w:rsidR="00FB0899" w:rsidRPr="00030E4E" w:rsidRDefault="00FB0899" w:rsidP="00FB0899">
      <w:pPr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2. Основные   цели  и  задачи    Программы</w:t>
      </w:r>
    </w:p>
    <w:p w:rsidR="00FB0899" w:rsidRPr="00030E4E" w:rsidRDefault="00FB0899" w:rsidP="00FB089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 создание благоприятных   условий  для  развития  субъектов малого и среднего предпринимательства  на  территории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 xml:space="preserve"> путем: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развития  инфраструктуры  поддержки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 развития  системы  финансов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30E4E">
        <w:rPr>
          <w:rFonts w:ascii="Times New Roman" w:hAnsi="Times New Roman" w:cs="Times New Roman"/>
          <w:sz w:val="28"/>
          <w:szCs w:val="28"/>
        </w:rPr>
        <w:t xml:space="preserve">  кредитной  поддержки    развития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развития негосударственной  системы  поддержки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увеличения доли продукции субъектов  малого  и  среднего  предпринимательства  в  общем  объеме  произведенной  продукции  всеми  предприятиями  района;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привлечения инвестиций в сектор малого и среднего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информационной  поддержки  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>-  увеличения     количества    работников малых        предприятий и доли  населения, работающего   в  малом и  среднем предпринимательстве;</w:t>
      </w:r>
    </w:p>
    <w:p w:rsidR="00FB0899" w:rsidRPr="00030E4E" w:rsidRDefault="00FB0899" w:rsidP="00FB089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- повышения эффективности взаимодействия малого  и  среднего  предпринимательства      с   хозяйствующими субъектами других районов;            </w:t>
      </w:r>
    </w:p>
    <w:p w:rsidR="00FB0899" w:rsidRPr="00030E4E" w:rsidRDefault="00FB0899" w:rsidP="00FB0899">
      <w:pPr>
        <w:pStyle w:val="ConsNonformat"/>
        <w:widowControl/>
        <w:ind w:right="0"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 насыщения   соответствующих   товарных  рынков конкурентоспособной продукцией и   услугами   местного  производства;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увеличения налоговых  поступлений  от  малого  и  среднего  предпринимательства.</w:t>
      </w:r>
    </w:p>
    <w:p w:rsidR="00FB0899" w:rsidRDefault="00FB0899" w:rsidP="00FB089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Приоритетными  направлениями  развития  малого  и  среднего  предпринимательства    в  районе   являются:</w:t>
      </w:r>
    </w:p>
    <w:p w:rsidR="003606DF" w:rsidRDefault="003606DF" w:rsidP="00FB089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сельского хозяйства;</w:t>
      </w:r>
    </w:p>
    <w:p w:rsidR="003606DF" w:rsidRDefault="003606DF" w:rsidP="00FB089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и развитие предприятий по переработке сельскохозяйственной продукции;</w:t>
      </w:r>
    </w:p>
    <w:p w:rsidR="003606DF" w:rsidRPr="00030E4E" w:rsidRDefault="003606DF" w:rsidP="00FB0899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и развитие предприятий по производству промышленной продукции и продуктов питания; 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 xml:space="preserve">- развитие предприятий бытового обслуживания населения (химчистка, ремонт обуви, ремонт бытовой техники,  парикмахерские);  </w:t>
      </w:r>
    </w:p>
    <w:p w:rsidR="00FB0899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30E4E">
        <w:rPr>
          <w:color w:val="000000"/>
          <w:sz w:val="28"/>
          <w:szCs w:val="28"/>
        </w:rPr>
        <w:t xml:space="preserve">создание на территории района условий для осуществления туристической деятельности; 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>-  развитие сети точек общественного питания;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>- развертывание производства сувениров, в том числе с использованием национальных фольклорных традиций местного населения, а также керамических и фаянсовых изделий;</w:t>
      </w:r>
    </w:p>
    <w:p w:rsidR="00FB0899" w:rsidRPr="00030E4E" w:rsidRDefault="00FB0899" w:rsidP="003606DF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 xml:space="preserve">-организация цеха по розливу </w:t>
      </w:r>
      <w:proofErr w:type="spellStart"/>
      <w:r w:rsidRPr="00030E4E">
        <w:rPr>
          <w:color w:val="000000"/>
          <w:sz w:val="28"/>
          <w:szCs w:val="28"/>
        </w:rPr>
        <w:t>природно</w:t>
      </w:r>
      <w:proofErr w:type="spellEnd"/>
      <w:r w:rsidRPr="00030E4E">
        <w:rPr>
          <w:color w:val="000000"/>
          <w:sz w:val="28"/>
          <w:szCs w:val="28"/>
        </w:rPr>
        <w:t xml:space="preserve"> – столовой вод</w:t>
      </w:r>
      <w:r w:rsidR="003606DF">
        <w:rPr>
          <w:color w:val="000000"/>
          <w:sz w:val="28"/>
          <w:szCs w:val="28"/>
        </w:rPr>
        <w:t>ы</w:t>
      </w:r>
      <w:r w:rsidRPr="00030E4E">
        <w:rPr>
          <w:color w:val="000000"/>
          <w:sz w:val="28"/>
          <w:szCs w:val="28"/>
        </w:rPr>
        <w:t xml:space="preserve">. 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color w:val="000000"/>
          <w:sz w:val="28"/>
          <w:szCs w:val="28"/>
        </w:rPr>
      </w:pPr>
    </w:p>
    <w:p w:rsidR="00FB0899" w:rsidRPr="00030E4E" w:rsidRDefault="00FB0899" w:rsidP="00FB0899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3. Сроки реализации Программы</w:t>
      </w:r>
    </w:p>
    <w:p w:rsidR="00FB0899" w:rsidRPr="00030E4E" w:rsidRDefault="00FB0899" w:rsidP="00FB089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    Реализация программы запланирована на период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B0899" w:rsidRPr="00030E4E" w:rsidRDefault="00FB0899" w:rsidP="00FB089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Для достижения поставленных целей необходимо решить следующие основные задачи: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  субъектов   малого  и  среднего  предпринимательства  в  целях формирования  конкурентной  среды  в  экономике  района;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обеспечение   занятости  населения  и  развитие  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оказание   содействия  субъектам   малого  предпринимательства  в  продвижении  производимых  ими  товаров (работ, услуг);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увеличение   налогооблагаемой  базы  для   бюджета  района;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 систем  финансово-кредитной  поддержки  в  приоритетных  направлениях  развития 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инфраструктуры  поддержки  малого  и  среднего  предпринимательства;</w:t>
      </w:r>
    </w:p>
    <w:p w:rsidR="00FB0899" w:rsidRPr="00030E4E" w:rsidRDefault="00FB0899" w:rsidP="00FB089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развитие форм имущественной поддержки  малого  и  среднего  предпринимательства;</w:t>
      </w:r>
    </w:p>
    <w:p w:rsidR="00FB0899" w:rsidRPr="00030E4E" w:rsidRDefault="00FB0899" w:rsidP="00FB0899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организация  и проведение обучающих  семинаров  для представителей  малого и  среднего  предпринимательства.</w:t>
      </w:r>
    </w:p>
    <w:p w:rsidR="00FB0899" w:rsidRPr="00030E4E" w:rsidRDefault="00FB0899" w:rsidP="00FB089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30E4E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Целевые показатели (индикаторы) реализации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0"/>
        <w:gridCol w:w="1292"/>
        <w:gridCol w:w="1030"/>
        <w:gridCol w:w="1030"/>
        <w:gridCol w:w="1046"/>
        <w:gridCol w:w="1031"/>
        <w:gridCol w:w="1031"/>
      </w:tblGrid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60" w:type="dxa"/>
            <w:gridSpan w:val="6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Значение целевого индикатора</w:t>
            </w:r>
          </w:p>
        </w:tc>
      </w:tr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1292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Ед. измерения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2018 год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2019 год</w:t>
            </w:r>
          </w:p>
        </w:tc>
        <w:tc>
          <w:tcPr>
            <w:tcW w:w="1046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2020</w:t>
            </w:r>
            <w:r w:rsidRPr="00030E4E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2021</w:t>
            </w:r>
            <w:r w:rsidRPr="00030E4E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2022</w:t>
            </w:r>
            <w:r w:rsidRPr="00030E4E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</w:tr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Доля численности работников малых и средних предприятий в общей численности работников всех предприятий</w:t>
            </w:r>
          </w:p>
        </w:tc>
        <w:tc>
          <w:tcPr>
            <w:tcW w:w="1292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30" w:type="dxa"/>
            <w:shd w:val="clear" w:color="auto" w:fill="auto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65,5</w:t>
            </w:r>
          </w:p>
        </w:tc>
        <w:tc>
          <w:tcPr>
            <w:tcW w:w="1030" w:type="dxa"/>
            <w:shd w:val="clear" w:color="auto" w:fill="auto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66,3</w:t>
            </w:r>
          </w:p>
        </w:tc>
        <w:tc>
          <w:tcPr>
            <w:tcW w:w="1046" w:type="dxa"/>
            <w:shd w:val="clear" w:color="auto" w:fill="auto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66,9</w:t>
            </w:r>
          </w:p>
        </w:tc>
        <w:tc>
          <w:tcPr>
            <w:tcW w:w="1031" w:type="dxa"/>
            <w:shd w:val="clear" w:color="auto" w:fill="auto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67,2</w:t>
            </w:r>
          </w:p>
        </w:tc>
        <w:tc>
          <w:tcPr>
            <w:tcW w:w="1031" w:type="dxa"/>
            <w:shd w:val="clear" w:color="auto" w:fill="auto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67,5</w:t>
            </w:r>
          </w:p>
        </w:tc>
      </w:tr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Оборот малых предприятий</w:t>
            </w:r>
          </w:p>
        </w:tc>
        <w:tc>
          <w:tcPr>
            <w:tcW w:w="1292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млн. руб.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1391,7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1412,6</w:t>
            </w:r>
          </w:p>
        </w:tc>
        <w:tc>
          <w:tcPr>
            <w:tcW w:w="1046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1433,8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1455,3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1477,1</w:t>
            </w:r>
          </w:p>
        </w:tc>
      </w:tr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Количество малых и средних предприятий на 1 тыс. человек населения</w:t>
            </w:r>
          </w:p>
        </w:tc>
        <w:tc>
          <w:tcPr>
            <w:tcW w:w="1292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Ед.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28,8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31,6</w:t>
            </w:r>
          </w:p>
        </w:tc>
        <w:tc>
          <w:tcPr>
            <w:tcW w:w="1046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38</w:t>
            </w:r>
          </w:p>
        </w:tc>
      </w:tr>
      <w:tr w:rsidR="00FB0899" w:rsidRPr="00030E4E" w:rsidTr="002B2856">
        <w:tc>
          <w:tcPr>
            <w:tcW w:w="311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ind w:right="0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Объем поступлений на территории района  единого налога на вмененный доход и налога на доходы физ. лиц, зарегистрированных в качестве индивидуальных предпринимателей</w:t>
            </w:r>
          </w:p>
        </w:tc>
        <w:tc>
          <w:tcPr>
            <w:tcW w:w="1292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030E4E">
              <w:rPr>
                <w:rFonts w:ascii="Times New Roman" w:hAnsi="Times New Roman" w:cs="Times New Roman"/>
                <w:bCs/>
              </w:rPr>
              <w:t>млн. руб.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4,6</w:t>
            </w:r>
          </w:p>
        </w:tc>
        <w:tc>
          <w:tcPr>
            <w:tcW w:w="1030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4,8</w:t>
            </w:r>
          </w:p>
        </w:tc>
        <w:tc>
          <w:tcPr>
            <w:tcW w:w="1046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031" w:type="dxa"/>
          </w:tcPr>
          <w:p w:rsidR="00FB0899" w:rsidRPr="00030E4E" w:rsidRDefault="00FB0899" w:rsidP="002B2856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</w:tr>
    </w:tbl>
    <w:p w:rsidR="00FB0899" w:rsidRPr="00030E4E" w:rsidRDefault="00FB0899" w:rsidP="00FB089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30E4E">
        <w:rPr>
          <w:rFonts w:ascii="Times New Roman" w:hAnsi="Times New Roman" w:cs="Times New Roman"/>
          <w:b/>
          <w:bCs/>
          <w:sz w:val="28"/>
          <w:szCs w:val="28"/>
        </w:rPr>
        <w:t>4. Перечень программных мероприятий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color w:val="000000"/>
          <w:sz w:val="28"/>
          <w:szCs w:val="28"/>
        </w:rPr>
      </w:pPr>
      <w:r w:rsidRPr="00030E4E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</w:r>
      <w:r w:rsidRPr="00030E4E">
        <w:rPr>
          <w:color w:val="000000"/>
          <w:sz w:val="28"/>
          <w:szCs w:val="28"/>
        </w:rPr>
        <w:t>Перечень   программных    мероприятий  состоит из следующих  разделов: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030E4E">
        <w:rPr>
          <w:b/>
          <w:color w:val="000000"/>
          <w:sz w:val="28"/>
          <w:szCs w:val="28"/>
        </w:rPr>
        <w:t xml:space="preserve">4.1. Развитие   инфраструктуры   поддержки   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color w:val="000000"/>
          <w:sz w:val="28"/>
          <w:szCs w:val="28"/>
        </w:rPr>
      </w:pPr>
      <w:r w:rsidRPr="00030E4E">
        <w:rPr>
          <w:b/>
          <w:color w:val="000000"/>
          <w:sz w:val="28"/>
          <w:szCs w:val="28"/>
        </w:rPr>
        <w:t>малого  и  среднего  предпринимательства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Инфраструктура   поддержки  малого  и  среднего  предпринимательства  на  территории  района  представлена: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>-  МУП «Фонд  содействия  развития  АПК»;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>- Советом  по  содействию  развития  малого  и  среднего  предпринимательства,  утвержденным  Постановлением  Главы  района</w:t>
      </w:r>
      <w:r>
        <w:rPr>
          <w:sz w:val="28"/>
          <w:szCs w:val="28"/>
        </w:rPr>
        <w:t xml:space="preserve"> №412</w:t>
      </w:r>
      <w:r w:rsidRPr="00030E4E">
        <w:rPr>
          <w:sz w:val="28"/>
          <w:szCs w:val="28"/>
        </w:rPr>
        <w:t xml:space="preserve"> от </w:t>
      </w:r>
      <w:r>
        <w:rPr>
          <w:sz w:val="28"/>
          <w:szCs w:val="28"/>
        </w:rPr>
        <w:t>26.05</w:t>
      </w:r>
      <w:r w:rsidRPr="00030E4E">
        <w:rPr>
          <w:sz w:val="28"/>
          <w:szCs w:val="28"/>
        </w:rPr>
        <w:t>.20</w:t>
      </w:r>
      <w:r>
        <w:rPr>
          <w:sz w:val="28"/>
          <w:szCs w:val="28"/>
        </w:rPr>
        <w:t>16</w:t>
      </w:r>
      <w:r w:rsidRPr="00030E4E">
        <w:rPr>
          <w:sz w:val="28"/>
          <w:szCs w:val="28"/>
        </w:rPr>
        <w:t>г;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 xml:space="preserve">-  отделом  экономики  и  реформ Администрации муниципального  района  </w:t>
      </w:r>
      <w:proofErr w:type="spellStart"/>
      <w:r w:rsidRPr="00030E4E">
        <w:rPr>
          <w:sz w:val="28"/>
          <w:szCs w:val="28"/>
        </w:rPr>
        <w:t>Похвистневски</w:t>
      </w:r>
      <w:r>
        <w:rPr>
          <w:sz w:val="28"/>
          <w:szCs w:val="28"/>
        </w:rPr>
        <w:t>й</w:t>
      </w:r>
      <w:proofErr w:type="spellEnd"/>
      <w:r w:rsidRPr="00030E4E">
        <w:rPr>
          <w:sz w:val="28"/>
          <w:szCs w:val="28"/>
        </w:rPr>
        <w:t>;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rPr>
          <w:sz w:val="28"/>
          <w:szCs w:val="28"/>
        </w:rPr>
      </w:pPr>
      <w:r w:rsidRPr="00030E4E">
        <w:rPr>
          <w:sz w:val="28"/>
          <w:szCs w:val="28"/>
        </w:rPr>
        <w:t xml:space="preserve">- комитетом по управлению муниципальным имуществом Администрации муниципального района </w:t>
      </w:r>
      <w:proofErr w:type="spellStart"/>
      <w:r w:rsidRPr="00030E4E">
        <w:rPr>
          <w:sz w:val="28"/>
          <w:szCs w:val="28"/>
        </w:rPr>
        <w:t>Похвистневский</w:t>
      </w:r>
      <w:proofErr w:type="spellEnd"/>
      <w:r w:rsidRPr="00030E4E">
        <w:rPr>
          <w:sz w:val="28"/>
          <w:szCs w:val="28"/>
        </w:rPr>
        <w:t>.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Целью их  деятельности  является:</w:t>
      </w:r>
    </w:p>
    <w:p w:rsidR="00FB0899" w:rsidRPr="00030E4E" w:rsidRDefault="00FB0899" w:rsidP="00FB0899">
      <w:pPr>
        <w:pStyle w:val="1"/>
        <w:spacing w:before="60" w:after="60" w:line="240" w:lineRule="auto"/>
        <w:ind w:firstLine="540"/>
        <w:rPr>
          <w:sz w:val="28"/>
          <w:szCs w:val="28"/>
        </w:rPr>
      </w:pPr>
      <w:r w:rsidRPr="00030E4E">
        <w:rPr>
          <w:sz w:val="28"/>
          <w:szCs w:val="28"/>
        </w:rPr>
        <w:t>предоставление  информационно-консультационной  помощи   и    привлечение   бюджетных  и  иных  источников  финансовых   ресурсов  для  стимулирования   экономической   активности  сельского  населения,  способствующей  росту  занятости  и  увеличению  его  доходов;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организация и проведение обучающих семинаров совместно с Информационно-консалтинговым  агентством  Самарской  области для  </w:t>
      </w:r>
      <w:r w:rsidRPr="00030E4E">
        <w:rPr>
          <w:rFonts w:ascii="Times New Roman" w:hAnsi="Times New Roman" w:cs="Times New Roman"/>
          <w:sz w:val="28"/>
          <w:szCs w:val="28"/>
        </w:rPr>
        <w:lastRenderedPageBreak/>
        <w:t>субъектов малого и среднего предпринимательства как по актуальным проблемам нормативно-правового обеспечения, так и по другим вопросам предпринимательской деятельности.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b/>
          <w:sz w:val="28"/>
          <w:szCs w:val="28"/>
        </w:rPr>
      </w:pP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030E4E">
        <w:rPr>
          <w:b/>
          <w:sz w:val="28"/>
          <w:szCs w:val="28"/>
        </w:rPr>
        <w:t>4.2</w:t>
      </w:r>
      <w:r w:rsidRPr="00030E4E">
        <w:rPr>
          <w:sz w:val="28"/>
          <w:szCs w:val="28"/>
        </w:rPr>
        <w:t xml:space="preserve">. </w:t>
      </w:r>
      <w:r w:rsidRPr="00030E4E">
        <w:rPr>
          <w:b/>
          <w:color w:val="000000"/>
          <w:sz w:val="28"/>
          <w:szCs w:val="28"/>
        </w:rPr>
        <w:t>Развитие  системы  информационной  поддержки субъектов</w:t>
      </w:r>
    </w:p>
    <w:p w:rsidR="00FB0899" w:rsidRPr="00030E4E" w:rsidRDefault="00FB0899" w:rsidP="00FB0899">
      <w:pPr>
        <w:pStyle w:val="1"/>
        <w:spacing w:before="60" w:after="60" w:line="240" w:lineRule="auto"/>
        <w:ind w:firstLine="0"/>
        <w:jc w:val="center"/>
        <w:rPr>
          <w:b/>
          <w:color w:val="000000"/>
          <w:sz w:val="28"/>
          <w:szCs w:val="28"/>
        </w:rPr>
      </w:pPr>
      <w:r w:rsidRPr="00030E4E">
        <w:rPr>
          <w:b/>
          <w:color w:val="000000"/>
          <w:sz w:val="28"/>
          <w:szCs w:val="28"/>
        </w:rPr>
        <w:t>малого  и  среднего  предпринимательства</w:t>
      </w:r>
    </w:p>
    <w:p w:rsidR="00FB0899" w:rsidRPr="00030E4E" w:rsidRDefault="00FB0899" w:rsidP="00FB0899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В  целях   формирования  положительного  образа  малого  и  среднего  предпринимательства  в  разделе  предусмотрены  мероприятия  по  пропаганде  и  популяризации  предпринимательской  деятельности,   по информационной  поддержке  через  средства  массовой  информации, проведение семинаров с представителями малого и среднего предпринимательства, информационно-консультационная   помощь   совместно с  областным   государственным  учреждением  «</w:t>
      </w:r>
      <w:proofErr w:type="spellStart"/>
      <w:r w:rsidRPr="00030E4E">
        <w:rPr>
          <w:sz w:val="28"/>
          <w:szCs w:val="28"/>
        </w:rPr>
        <w:t>Самара-Арис</w:t>
      </w:r>
      <w:proofErr w:type="spellEnd"/>
      <w:r w:rsidRPr="00030E4E">
        <w:rPr>
          <w:sz w:val="28"/>
          <w:szCs w:val="28"/>
        </w:rPr>
        <w:t xml:space="preserve">»  и государственным   учреждением  «Информационно-консалтинговое  агентство  Самарской  области».  </w:t>
      </w:r>
    </w:p>
    <w:p w:rsidR="00FB0899" w:rsidRPr="00030E4E" w:rsidRDefault="00FB0899" w:rsidP="00FB0899">
      <w:pPr>
        <w:pStyle w:val="1"/>
        <w:spacing w:before="60" w:after="60" w:line="240" w:lineRule="auto"/>
        <w:ind w:firstLine="708"/>
        <w:rPr>
          <w:sz w:val="28"/>
          <w:szCs w:val="28"/>
        </w:rPr>
      </w:pPr>
      <w:r w:rsidRPr="00030E4E">
        <w:rPr>
          <w:sz w:val="28"/>
          <w:szCs w:val="28"/>
        </w:rPr>
        <w:t>Значимым   событием  в  сфере  предпринимательства,  направленным  на  пропаганду   предпринимательства,   является  проведение  26  мая  профессионального  праздника – Дня  российского  предпринимательства.</w:t>
      </w:r>
    </w:p>
    <w:p w:rsidR="00FB0899" w:rsidRPr="00030E4E" w:rsidRDefault="00FB0899" w:rsidP="00FB0899">
      <w:pPr>
        <w:pStyle w:val="ConsNormal"/>
        <w:widowControl/>
        <w:ind w:right="0" w:hanging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30E4E">
        <w:rPr>
          <w:rFonts w:ascii="Times New Roman" w:hAnsi="Times New Roman" w:cs="Times New Roman"/>
          <w:sz w:val="28"/>
          <w:szCs w:val="28"/>
        </w:rPr>
        <w:t>Участие  представителей малого  и  среднего  предпринимательства  в  выставках,  ярмарках  поможет    малому  и  среднему  предпринимательству   в   реализации  товаров  и  услуг, установлению  связей  с  другими  предприятиями и организациями района,  области  и др. регионов.</w:t>
      </w:r>
    </w:p>
    <w:p w:rsidR="00FB0899" w:rsidRDefault="00FB0899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 xml:space="preserve">Действенным вкладом Администрации района в развитие малого  и  среднего  предпринимательства является выделение свободных площадей для организации деятельности, предоставление информации по имеющимся свободным площадям на территории района и размещение данной информации по имеющимся свободным площадям на территории района, перечня целевого муниципального имущества для предоставления в аренду субъектам малого и среднего предпринимательства и перечня инвестиционных  проектов на официальном сайте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proofErr w:type="gramEnd"/>
      <w:r w:rsidRPr="00030E4E">
        <w:rPr>
          <w:rFonts w:ascii="Times New Roman" w:hAnsi="Times New Roman" w:cs="Times New Roman"/>
          <w:sz w:val="28"/>
          <w:szCs w:val="28"/>
        </w:rPr>
        <w:t xml:space="preserve">; выделение субъектам малого и среднего предпринимательства земельных участков для осуществления своей деятельности. </w:t>
      </w:r>
    </w:p>
    <w:p w:rsidR="00FB0899" w:rsidRDefault="003C4B24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Основным направлением оказания помощи субъектам малого и среднего предпринимательства является предоставление субсидий</w:t>
      </w:r>
      <w:r w:rsidRPr="003C4B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пределах средств районного бюджета на следующие цели: </w:t>
      </w:r>
    </w:p>
    <w:p w:rsidR="003C4B24" w:rsidRDefault="003C4B24" w:rsidP="003C4B2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компенсацию части затрат на приобретение основных средств;</w:t>
      </w:r>
    </w:p>
    <w:p w:rsidR="003C4B24" w:rsidRDefault="003C4B24" w:rsidP="003C4B2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возмещение части затрат в связи с открытием новых рабочих мест и увеличением штатных единиц;</w:t>
      </w:r>
    </w:p>
    <w:p w:rsidR="003C4B24" w:rsidRDefault="003C4B24" w:rsidP="003C4B2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возмещение части затрат связанных с регистрацией юридического лица или индивидуального предпринимателя, началом предпринимательской деятельности.</w:t>
      </w:r>
    </w:p>
    <w:p w:rsidR="00FB0899" w:rsidRPr="00030E4E" w:rsidRDefault="00FB0899" w:rsidP="00FB0899">
      <w:pPr>
        <w:pStyle w:val="ConsNormal"/>
        <w:widowControl/>
        <w:numPr>
          <w:ilvl w:val="1"/>
          <w:numId w:val="3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Правовая поддержка 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0899" w:rsidRPr="00030E4E" w:rsidRDefault="00FB0899" w:rsidP="00FB089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Созданный Совет  по  содействию  развития  малого  и  среднего  предпринимательства обеспечивает взаимодействие Администрации района и субъектов малого и среднего предпринимательства с целью согласованных совместных действий в области социальной и правовой защиты работников малого  и  среднего  предпринимательства.</w:t>
      </w:r>
    </w:p>
    <w:p w:rsidR="00FB0899" w:rsidRPr="00030E4E" w:rsidRDefault="00FB0899" w:rsidP="00FB0899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Правовая поддержка осуществляется в следующих формах: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- организация  и  проведение   круглых   столов, встреч  с  субъектами  малого  и  среднего  предпринимательства, которые   способствуют  выявлению  несовершенства  законодательных  и  нормативных   актов, предоставляют  возможность  обсуждения и  формирования  предложений  по  их   изменению;  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организация консультаций по вопросам налогообложения, регистрации, трудовым и иным правоотношениям;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оказание юридической помощи в подготовке;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учредительных документов;</w:t>
      </w:r>
    </w:p>
    <w:p w:rsidR="00FB0899" w:rsidRPr="00030E4E" w:rsidRDefault="00FB0899" w:rsidP="00FB089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нормативно-правовых документов.</w:t>
      </w:r>
    </w:p>
    <w:p w:rsidR="00FB0899" w:rsidRPr="00030E4E" w:rsidRDefault="00FB0899" w:rsidP="00EC08D9">
      <w:pPr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30E4E">
        <w:rPr>
          <w:rFonts w:ascii="Times New Roman" w:hAnsi="Times New Roman" w:cs="Times New Roman"/>
          <w:b/>
          <w:bCs/>
          <w:sz w:val="28"/>
          <w:szCs w:val="28"/>
        </w:rPr>
        <w:t>4.4. Имущественная поддержка малого</w:t>
      </w:r>
      <w:r w:rsidR="00EC08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b/>
          <w:bCs/>
          <w:sz w:val="28"/>
          <w:szCs w:val="28"/>
        </w:rPr>
        <w:t>и среднего предпринимательства</w:t>
      </w:r>
    </w:p>
    <w:p w:rsidR="00FB0899" w:rsidRPr="00030E4E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Оказание имущественной поддержки субъектам малого и среднего предпринимательства  осуществляется в виде передачи во владение и (или) пользование на возмездной основе, безвозмездной основе или на льготных условиях муниципального  имущества, включенного в утвержденный перечень муниципального  имущества, предназначенного для передачи во владение и (или) пользование субъектам малого и среднего предпринимательства (далее – Перечень). При этом указанное имущество должно использоваться по целевому назначению.</w:t>
      </w:r>
    </w:p>
    <w:p w:rsidR="00FB0899" w:rsidRPr="00030E4E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Передача во владение и (или) пользование муниципального имущества на возмездной основе, безвозмездной основе или на льготных условиях осуществляется в соответствии с действующим законодательством Российской Федерации.</w:t>
      </w:r>
    </w:p>
    <w:p w:rsidR="00FB0899" w:rsidRPr="00030E4E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Основной целью этих мероприятий является обеспечение имущественной поддержки субъектов малого и среднего предпринимательства путем предоставления в аренду муниципального имущества.</w:t>
      </w:r>
    </w:p>
    <w:p w:rsidR="00FB0899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Информация о свободных зданиях и помещениях муниципальной собственности размещена на официальном сайте муниципального района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 xml:space="preserve">  в сети Интернет.</w:t>
      </w:r>
    </w:p>
    <w:p w:rsidR="00FB0899" w:rsidRDefault="00FB089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EC08D9" w:rsidRPr="00030E4E" w:rsidRDefault="00EC08D9" w:rsidP="00FB0899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pStyle w:val="ConsNormal"/>
        <w:widowControl/>
        <w:numPr>
          <w:ilvl w:val="0"/>
          <w:numId w:val="3"/>
        </w:numPr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Объемы и источники финансирования мероприятий Программы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Общий объем финансирования  за счет средств бюджета района на 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 – 20</w:t>
      </w:r>
      <w:r>
        <w:rPr>
          <w:rFonts w:ascii="Times New Roman" w:hAnsi="Times New Roman" w:cs="Times New Roman"/>
          <w:sz w:val="28"/>
          <w:szCs w:val="28"/>
        </w:rPr>
        <w:t>22 г.г. планируется в размере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 w:rsidR="005D0B8E">
        <w:rPr>
          <w:rFonts w:ascii="Times New Roman" w:hAnsi="Times New Roman" w:cs="Times New Roman"/>
          <w:sz w:val="28"/>
          <w:szCs w:val="28"/>
        </w:rPr>
        <w:t>4</w:t>
      </w:r>
      <w:r w:rsidR="008A693B">
        <w:rPr>
          <w:rFonts w:ascii="Times New Roman" w:hAnsi="Times New Roman" w:cs="Times New Roman"/>
          <w:sz w:val="28"/>
          <w:szCs w:val="28"/>
        </w:rPr>
        <w:t>210</w:t>
      </w:r>
      <w:r w:rsidRPr="00030E4E">
        <w:rPr>
          <w:rFonts w:ascii="Times New Roman" w:hAnsi="Times New Roman" w:cs="Times New Roman"/>
          <w:sz w:val="28"/>
          <w:szCs w:val="28"/>
        </w:rPr>
        <w:t>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 xml:space="preserve"> в т.ч. по годам: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5D0B8E">
        <w:rPr>
          <w:rFonts w:ascii="Times New Roman" w:hAnsi="Times New Roman" w:cs="Times New Roman"/>
          <w:sz w:val="28"/>
          <w:szCs w:val="28"/>
        </w:rPr>
        <w:t>8</w:t>
      </w:r>
      <w:r w:rsidR="008A693B">
        <w:rPr>
          <w:rFonts w:ascii="Times New Roman" w:hAnsi="Times New Roman" w:cs="Times New Roman"/>
          <w:sz w:val="28"/>
          <w:szCs w:val="28"/>
        </w:rPr>
        <w:t>42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8A693B">
        <w:rPr>
          <w:rFonts w:ascii="Times New Roman" w:hAnsi="Times New Roman" w:cs="Times New Roman"/>
          <w:sz w:val="28"/>
          <w:szCs w:val="28"/>
        </w:rPr>
        <w:t>842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8A693B">
        <w:rPr>
          <w:rFonts w:ascii="Times New Roman" w:hAnsi="Times New Roman" w:cs="Times New Roman"/>
          <w:sz w:val="28"/>
          <w:szCs w:val="28"/>
        </w:rPr>
        <w:t>842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– </w:t>
      </w:r>
      <w:r w:rsidR="008A693B">
        <w:rPr>
          <w:rFonts w:ascii="Times New Roman" w:hAnsi="Times New Roman" w:cs="Times New Roman"/>
          <w:sz w:val="28"/>
          <w:szCs w:val="28"/>
        </w:rPr>
        <w:t>842</w:t>
      </w:r>
      <w:r w:rsidRPr="00030E4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30E4E">
        <w:rPr>
          <w:rFonts w:ascii="Times New Roman" w:hAnsi="Times New Roman" w:cs="Times New Roman"/>
          <w:sz w:val="28"/>
          <w:szCs w:val="28"/>
        </w:rPr>
        <w:t xml:space="preserve">г. -  </w:t>
      </w:r>
      <w:r w:rsidR="008A693B">
        <w:rPr>
          <w:rFonts w:ascii="Times New Roman" w:hAnsi="Times New Roman" w:cs="Times New Roman"/>
          <w:sz w:val="28"/>
          <w:szCs w:val="28"/>
        </w:rPr>
        <w:t>842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E4E">
        <w:rPr>
          <w:rFonts w:ascii="Times New Roman" w:hAnsi="Times New Roman" w:cs="Times New Roman"/>
          <w:sz w:val="28"/>
          <w:szCs w:val="28"/>
        </w:rPr>
        <w:t>тыс. руб.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b/>
          <w:sz w:val="28"/>
          <w:szCs w:val="28"/>
        </w:rPr>
        <w:t>6. Оценка социально-экономической эффективности от реализации Программы</w:t>
      </w:r>
    </w:p>
    <w:p w:rsidR="00FB0899" w:rsidRPr="00030E4E" w:rsidRDefault="00FB0899" w:rsidP="00FB0899">
      <w:pPr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Для оценки социально-экономической эффективности Программы ежегодно готовится годовой отчет о ходе реализации муниципальной Программы, который содержит: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анализ факторов, повлиявших на ход реализации Программы;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результаты, достигнутые за отчетный период;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данные об использовании бюджетных ассигнований и иных средств на выполнение мероприятий;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перечень мероприятий, выполняемых и не выполняемых в установленные сроки;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информацию о необходимости прекращения или об изменении в муниципальной Программе ответственным исполнителем.</w:t>
      </w:r>
    </w:p>
    <w:p w:rsidR="00FB0899" w:rsidRPr="00030E4E" w:rsidRDefault="00FB0899" w:rsidP="00FB0899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FB0899" w:rsidRPr="00030E4E" w:rsidRDefault="00FB0899" w:rsidP="00FB089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7. </w:t>
      </w:r>
      <w:r w:rsidRPr="00030E4E">
        <w:rPr>
          <w:rFonts w:ascii="Times New Roman" w:hAnsi="Times New Roman" w:cs="Times New Roman"/>
          <w:b/>
          <w:sz w:val="28"/>
          <w:szCs w:val="28"/>
        </w:rPr>
        <w:t>Ожидаемые   результаты    реализации   Программы</w:t>
      </w:r>
    </w:p>
    <w:p w:rsidR="00FB0899" w:rsidRPr="00030E4E" w:rsidRDefault="00FB0899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0899" w:rsidRPr="00030E4E" w:rsidRDefault="00FB0899" w:rsidP="00FB089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Реализация мероприятий Программы должна обеспечить среднегодовое увеличение субъектов малого и среднего предпринимательства.</w:t>
      </w:r>
    </w:p>
    <w:p w:rsidR="00FB0899" w:rsidRPr="00030E4E" w:rsidRDefault="00FB0899" w:rsidP="00FB089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Программа позволит создать благоприятные условия:</w:t>
      </w:r>
    </w:p>
    <w:p w:rsidR="00FB0899" w:rsidRPr="00030E4E" w:rsidRDefault="00FB0899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- для  развития  малого и среднего предпринимательства   на  территории  района; </w:t>
      </w:r>
    </w:p>
    <w:p w:rsidR="00FB0899" w:rsidRPr="00030E4E" w:rsidRDefault="00FB0899" w:rsidP="00FB0899">
      <w:pPr>
        <w:autoSpaceDE w:val="0"/>
        <w:autoSpaceDN w:val="0"/>
        <w:adjustRightInd w:val="0"/>
        <w:ind w:firstLine="180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увеличения доли продукции субъектов малого и среднего предпринимательства в общем объеме произведенной продукции всеми предприятиями района;</w:t>
      </w:r>
    </w:p>
    <w:p w:rsidR="00FB0899" w:rsidRPr="00030E4E" w:rsidRDefault="00FB0899" w:rsidP="00FB089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- для  увеличения  налоговых поступлений от малого и среднего предпринимательства;</w:t>
      </w:r>
    </w:p>
    <w:p w:rsidR="00FB0899" w:rsidRPr="00030E4E" w:rsidRDefault="00FB0899" w:rsidP="00FB0899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 - для развития негосударственной системы поддержки малого и среднего предпринимательства;</w:t>
      </w:r>
    </w:p>
    <w:p w:rsidR="00FB0899" w:rsidRPr="00030E4E" w:rsidRDefault="00FB0899" w:rsidP="00FB0899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- для    развития системы финансово-кредитной поддержки в приоритетных направлениях развития малого и среднего предпринимательства;</w:t>
      </w:r>
    </w:p>
    <w:p w:rsidR="00FB0899" w:rsidRPr="00030E4E" w:rsidRDefault="00FB0899" w:rsidP="00FB0899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информационной поддержки  малого и среднего предпринимательства;</w:t>
      </w:r>
    </w:p>
    <w:p w:rsidR="00FB0899" w:rsidRPr="00030E4E" w:rsidRDefault="00FB0899" w:rsidP="00FB0899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для увеличения количества работников малых предприятий и доли населения, работающего в малом и среднем предпринимательстве;</w:t>
      </w:r>
    </w:p>
    <w:p w:rsidR="00FB0899" w:rsidRPr="00030E4E" w:rsidRDefault="00FB0899" w:rsidP="00FB0899">
      <w:pPr>
        <w:rPr>
          <w:rFonts w:ascii="Times New Roman" w:hAnsi="Times New Roman" w:cs="Times New Roman"/>
          <w:b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- для насыщения товарных рынков конкурентоспособной продукцией  и услугами местного производств. </w:t>
      </w:r>
    </w:p>
    <w:p w:rsidR="00A83208" w:rsidRDefault="00FB0899" w:rsidP="005D0B8E">
      <w:pPr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43D7F" w:rsidRDefault="00B43D7F" w:rsidP="005D0B8E">
      <w:pPr>
        <w:rPr>
          <w:rFonts w:ascii="Times New Roman" w:hAnsi="Times New Roman" w:cs="Times New Roman"/>
          <w:sz w:val="28"/>
          <w:szCs w:val="28"/>
        </w:rPr>
      </w:pPr>
    </w:p>
    <w:p w:rsidR="001357F1" w:rsidRDefault="001357F1" w:rsidP="00B43D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B43D7F" w:rsidRDefault="001357F1" w:rsidP="00B43D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B43D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«Развитие малого и среднего </w:t>
      </w:r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0E4E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7F1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»</w:t>
      </w:r>
    </w:p>
    <w:p w:rsidR="00B43D7F" w:rsidRPr="00030E4E" w:rsidRDefault="001357F1" w:rsidP="001357F1">
      <w:pPr>
        <w:jc w:val="right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8-2022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782AD3" w:rsidRDefault="00782AD3" w:rsidP="00782AD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D7F" w:rsidRDefault="00B43D7F" w:rsidP="00782A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2AD3" w:rsidRDefault="00782AD3" w:rsidP="00782A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0C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b/>
          <w:sz w:val="28"/>
          <w:szCs w:val="28"/>
        </w:rPr>
        <w:t>предоставления субсидий</w:t>
      </w:r>
      <w:r w:rsidR="001357F1">
        <w:rPr>
          <w:rFonts w:ascii="Times New Roman" w:hAnsi="Times New Roman" w:cs="Times New Roman"/>
          <w:b/>
          <w:sz w:val="28"/>
          <w:szCs w:val="28"/>
        </w:rPr>
        <w:t xml:space="preserve"> за счет средств </w:t>
      </w:r>
      <w:r w:rsidR="0077363C">
        <w:rPr>
          <w:rFonts w:ascii="Times New Roman" w:hAnsi="Times New Roman" w:cs="Times New Roman"/>
          <w:b/>
          <w:sz w:val="28"/>
          <w:szCs w:val="28"/>
        </w:rPr>
        <w:t>районн</w:t>
      </w:r>
      <w:r w:rsidR="001357F1">
        <w:rPr>
          <w:rFonts w:ascii="Times New Roman" w:hAnsi="Times New Roman" w:cs="Times New Roman"/>
          <w:b/>
          <w:sz w:val="28"/>
          <w:szCs w:val="28"/>
        </w:rPr>
        <w:t>ого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субъектам малого и среднего предпринимательства </w:t>
      </w:r>
      <w:r w:rsidRPr="001D4D0C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proofErr w:type="spellStart"/>
      <w:r w:rsidRPr="001D4D0C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1D4D0C">
        <w:rPr>
          <w:rFonts w:ascii="Times New Roman" w:hAnsi="Times New Roman" w:cs="Times New Roman"/>
          <w:b/>
          <w:sz w:val="28"/>
          <w:szCs w:val="28"/>
        </w:rPr>
        <w:t xml:space="preserve"> Самарской области </w:t>
      </w:r>
    </w:p>
    <w:p w:rsidR="00782AD3" w:rsidRDefault="00782AD3" w:rsidP="00782AD3">
      <w:pPr>
        <w:rPr>
          <w:rFonts w:ascii="Times New Roman" w:hAnsi="Times New Roman" w:cs="Times New Roman"/>
          <w:sz w:val="28"/>
          <w:szCs w:val="28"/>
        </w:rPr>
      </w:pPr>
    </w:p>
    <w:p w:rsidR="00782AD3" w:rsidRPr="00782AD3" w:rsidRDefault="00782AD3" w:rsidP="00782A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AD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Порядок предоставления субсидий субъектам малого и среднего предпринимательства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(далее - Порядок) разработан в соответствии с ст.78 Бюджетного Кодекса, федеральным законом от 24.07.2007 года №209-ФЗ «О развитии малого и среднего предпринимательства в Российской Федерации», Федеральным законом от 26.07.2006 года №135-ФЗ «О защите прав конкуренции». 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Настоящий Порядок определяет условия и порядок предоставления субсидий субъектам малого и среднего предпринимательства, осуществляющим деятельность на территории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области, а также порядок возврата выданных субсидий.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82AD3" w:rsidRDefault="00782AD3" w:rsidP="00782AD3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AD3">
        <w:rPr>
          <w:rFonts w:ascii="Times New Roman" w:hAnsi="Times New Roman" w:cs="Times New Roman"/>
          <w:b/>
          <w:sz w:val="28"/>
          <w:szCs w:val="28"/>
        </w:rPr>
        <w:t>2. Виды и условия предоставления субсидий</w:t>
      </w:r>
    </w:p>
    <w:p w:rsidR="00782AD3" w:rsidRDefault="00782AD3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Субсидии предоставляются субъектам малого и среднего предпринимательства в пределах средств </w:t>
      </w:r>
      <w:r w:rsidR="0077363C">
        <w:rPr>
          <w:rFonts w:ascii="Times New Roman" w:hAnsi="Times New Roman" w:cs="Times New Roman"/>
          <w:sz w:val="28"/>
          <w:szCs w:val="28"/>
        </w:rPr>
        <w:t>районно</w:t>
      </w:r>
      <w:r>
        <w:rPr>
          <w:rFonts w:ascii="Times New Roman" w:hAnsi="Times New Roman" w:cs="Times New Roman"/>
          <w:sz w:val="28"/>
          <w:szCs w:val="28"/>
        </w:rPr>
        <w:t xml:space="preserve">го бюджета (далее - субсидии), предусмотренных решением </w:t>
      </w:r>
      <w:r w:rsidR="005B346D">
        <w:rPr>
          <w:rFonts w:ascii="Times New Roman" w:hAnsi="Times New Roman" w:cs="Times New Roman"/>
          <w:sz w:val="28"/>
          <w:szCs w:val="28"/>
        </w:rPr>
        <w:t xml:space="preserve">Собрания представителей муниципального района </w:t>
      </w:r>
      <w:proofErr w:type="spellStart"/>
      <w:r w:rsidR="005B346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B346D">
        <w:rPr>
          <w:rFonts w:ascii="Times New Roman" w:hAnsi="Times New Roman" w:cs="Times New Roman"/>
          <w:sz w:val="28"/>
          <w:szCs w:val="28"/>
        </w:rPr>
        <w:t xml:space="preserve"> о </w:t>
      </w:r>
      <w:r w:rsidR="0077363C">
        <w:rPr>
          <w:rFonts w:ascii="Times New Roman" w:hAnsi="Times New Roman" w:cs="Times New Roman"/>
          <w:sz w:val="28"/>
          <w:szCs w:val="28"/>
        </w:rPr>
        <w:t>районн</w:t>
      </w:r>
      <w:r w:rsidR="005B346D">
        <w:rPr>
          <w:rFonts w:ascii="Times New Roman" w:hAnsi="Times New Roman" w:cs="Times New Roman"/>
          <w:sz w:val="28"/>
          <w:szCs w:val="28"/>
        </w:rPr>
        <w:t xml:space="preserve">ом бюджете на соответствующий финансовый год на реализацию мероприятий муниципальной программы «Развитие малого и среднего предпринимательства </w:t>
      </w:r>
      <w:r w:rsidR="005B346D" w:rsidRPr="00030E4E">
        <w:rPr>
          <w:rFonts w:ascii="Times New Roman" w:hAnsi="Times New Roman" w:cs="Times New Roman"/>
          <w:sz w:val="28"/>
          <w:szCs w:val="28"/>
        </w:rPr>
        <w:t xml:space="preserve">в муниципальном районе </w:t>
      </w:r>
      <w:proofErr w:type="spellStart"/>
      <w:r w:rsidR="005B346D"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B346D" w:rsidRPr="00030E4E">
        <w:rPr>
          <w:rFonts w:ascii="Times New Roman" w:hAnsi="Times New Roman" w:cs="Times New Roman"/>
          <w:sz w:val="28"/>
          <w:szCs w:val="28"/>
        </w:rPr>
        <w:t>» на 201</w:t>
      </w:r>
      <w:r w:rsidR="005B346D">
        <w:rPr>
          <w:rFonts w:ascii="Times New Roman" w:hAnsi="Times New Roman" w:cs="Times New Roman"/>
          <w:sz w:val="28"/>
          <w:szCs w:val="28"/>
        </w:rPr>
        <w:t>8-2022</w:t>
      </w:r>
      <w:r w:rsidR="005B346D"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  <w:r w:rsidR="005B346D">
        <w:rPr>
          <w:rFonts w:ascii="Times New Roman" w:hAnsi="Times New Roman" w:cs="Times New Roman"/>
          <w:sz w:val="28"/>
          <w:szCs w:val="28"/>
        </w:rPr>
        <w:t>».</w:t>
      </w:r>
    </w:p>
    <w:p w:rsidR="0077363C" w:rsidRDefault="0077363C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получение субсидии имеют право субъекты малого и среднего предпринимательства (за исключением государственных (муниципальных) учреждений), обратившиеся в Администрацию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соответствующим заявлением и отвечающие критериям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пукнта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3.1 данного Порядка.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Виды субсидий: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компенсацию части затрат на приобретение основных средств;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возмещение части затрат в связи с открытием новых рабочих мест и увеличением штатных единиц;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на возмещение части затрат связанных с регистрацией юридического лица или индивидуального предпринимателя, началом предпринимательской деятельности.</w:t>
      </w:r>
    </w:p>
    <w:p w:rsidR="005B346D" w:rsidRDefault="005B346D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7363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939D0">
        <w:rPr>
          <w:rFonts w:ascii="Times New Roman" w:hAnsi="Times New Roman" w:cs="Times New Roman"/>
          <w:sz w:val="28"/>
          <w:szCs w:val="28"/>
        </w:rPr>
        <w:t>Предоставление субсидий осуществляется в следующем размере:</w:t>
      </w:r>
    </w:p>
    <w:p w:rsidR="001939D0" w:rsidRDefault="001939D0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компенсацию части затрат на приобретение основных средств – в размере не более 50 процентов от произведенных заявителем расходов на приобретение основных средств, используемых для основной деятельности (ведения бизнеса), но не более 100 тысяч рублей одному заявителю в год;</w:t>
      </w:r>
    </w:p>
    <w:p w:rsidR="003C4B24" w:rsidRDefault="003C4B24" w:rsidP="00782AD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возмещение части затрат в связи с открытием новых рабочих мест и увеличением штатных единиц -  в размере не более 50 % от произведенных </w:t>
      </w:r>
      <w:r w:rsidRPr="001939D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явителем расходов по налогам</w:t>
      </w:r>
      <w:r w:rsidR="00EA1CAE">
        <w:rPr>
          <w:rFonts w:ascii="Times New Roman" w:hAnsi="Times New Roman" w:cs="Times New Roman"/>
          <w:sz w:val="28"/>
          <w:szCs w:val="28"/>
        </w:rPr>
        <w:t xml:space="preserve"> (страховые взносы во внебюджетные фонды)</w:t>
      </w:r>
      <w:r w:rsidR="008F3F1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450F5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трудоустроенного работника в год;</w:t>
      </w:r>
    </w:p>
    <w:p w:rsidR="001939D0" w:rsidRPr="001939D0" w:rsidRDefault="003C4B24" w:rsidP="001939D0">
      <w:pPr>
        <w:numPr>
          <w:ilvl w:val="0"/>
          <w:numId w:val="4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39D0" w:rsidRPr="001939D0">
        <w:rPr>
          <w:rFonts w:ascii="Times New Roman" w:hAnsi="Times New Roman" w:cs="Times New Roman"/>
          <w:sz w:val="28"/>
          <w:szCs w:val="28"/>
        </w:rPr>
        <w:t>на возмещение части затрат связанных с регистрацией юридического лица или индивидуального предпринимателя, началом предпринимательской деятельности - в размере не более 50 процентов от произведенных за</w:t>
      </w:r>
      <w:r>
        <w:rPr>
          <w:rFonts w:ascii="Times New Roman" w:hAnsi="Times New Roman" w:cs="Times New Roman"/>
          <w:sz w:val="28"/>
          <w:szCs w:val="28"/>
        </w:rPr>
        <w:t>явителем расходов, но не более 2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0 тысяч рублей одному заявителю в год. 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2.</w:t>
      </w:r>
      <w:r w:rsidR="0077363C">
        <w:rPr>
          <w:rFonts w:ascii="Times New Roman" w:hAnsi="Times New Roman" w:cs="Times New Roman"/>
          <w:sz w:val="28"/>
          <w:szCs w:val="28"/>
        </w:rPr>
        <w:t>4</w:t>
      </w:r>
      <w:r w:rsidRPr="001939D0">
        <w:rPr>
          <w:rFonts w:ascii="Times New Roman" w:hAnsi="Times New Roman" w:cs="Times New Roman"/>
          <w:sz w:val="28"/>
          <w:szCs w:val="28"/>
        </w:rPr>
        <w:t>. При расчете размера субсидий используется округление. Сумма субсидии определяется в рублях, при этом сумма в размере менее 50 копеек отбрасывается, а 50 копеек и более округляются до рубля.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9D0">
        <w:rPr>
          <w:rFonts w:ascii="Times New Roman" w:hAnsi="Times New Roman" w:cs="Times New Roman"/>
          <w:b/>
          <w:bCs/>
          <w:sz w:val="28"/>
          <w:szCs w:val="28"/>
        </w:rPr>
        <w:t>3. Критерии отбора субъектов малого и среднего предпринимательства</w:t>
      </w: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3.1. Критериями отбора субъектов малого и среднего предпринимательства для предоставления субсидии являются: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1) </w:t>
      </w:r>
      <w:r w:rsidR="0077363C">
        <w:rPr>
          <w:rFonts w:ascii="Times New Roman" w:hAnsi="Times New Roman" w:cs="Times New Roman"/>
          <w:sz w:val="28"/>
          <w:szCs w:val="28"/>
        </w:rPr>
        <w:t xml:space="preserve">подача субъектом малого и среднего предпринимательства заявления </w:t>
      </w:r>
      <w:r w:rsidRPr="001939D0">
        <w:rPr>
          <w:rFonts w:ascii="Times New Roman" w:hAnsi="Times New Roman" w:cs="Times New Roman"/>
          <w:sz w:val="28"/>
          <w:szCs w:val="28"/>
        </w:rPr>
        <w:t>в соответствии с настоящим Порядком;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2) отсутствие оснований для отказа в предоставлении государственной поддержки субъектам малого и среднего предпринимательства, установленных частями 3 - 5 статьи 14 Федерального закона «О развитии малого и среднего предпринимательства в Российской Федерации»;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3) осуществление деятельности в приоритетных направлениях определенных районной целевой Программой «</w:t>
      </w:r>
      <w:r w:rsidRPr="00030E4E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в муниципальном районе </w:t>
      </w:r>
      <w:proofErr w:type="spellStart"/>
      <w:r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30E4E">
        <w:rPr>
          <w:rFonts w:ascii="Times New Roman" w:hAnsi="Times New Roman" w:cs="Times New Roman"/>
          <w:sz w:val="28"/>
          <w:szCs w:val="28"/>
        </w:rPr>
        <w:t>» на 201</w:t>
      </w:r>
      <w:r>
        <w:rPr>
          <w:rFonts w:ascii="Times New Roman" w:hAnsi="Times New Roman" w:cs="Times New Roman"/>
          <w:sz w:val="28"/>
          <w:szCs w:val="28"/>
        </w:rPr>
        <w:t>8-2022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1939D0">
        <w:rPr>
          <w:rFonts w:ascii="Times New Roman" w:hAnsi="Times New Roman" w:cs="Times New Roman"/>
          <w:sz w:val="28"/>
          <w:szCs w:val="28"/>
        </w:rPr>
        <w:t>»;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4) осуществление разработки и внедрения современных технологий на территории   района;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5) увеличение объема налоговых платежей в бюджеты всех уровней и внебюджетные фонды;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6) общая положительная динамика основных показателей деятельности за последний отчетный год</w:t>
      </w:r>
      <w:r w:rsidR="003C4B24">
        <w:rPr>
          <w:rFonts w:ascii="Times New Roman" w:hAnsi="Times New Roman" w:cs="Times New Roman"/>
          <w:sz w:val="28"/>
          <w:szCs w:val="28"/>
        </w:rPr>
        <w:t xml:space="preserve"> (не ниже уровня предыдущего периода)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7) сохранение действующих и создание новых рабочих мест;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8) внедрение новых технологий, способствующих повышению производительности труда, расширению номенклатуры продукции (выполняемых работ, услуг), повышению качества продукции (работ, услуг);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lastRenderedPageBreak/>
        <w:t>9) производство импортозамещающей и экспортно-ориентированной продукции;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10) переработка отходов и решение экологических проблем.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3.2. Субсидии не предоставляются заявителям, которые: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имеют просроченную задолженность по налогам, иным обязательным платежам в бюджеты всех уровней;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- имеют размер средней заработной платы, установленный наемным работникам на момент подачи заявления и на период реализации проекта, ниже величины прожиточного минимума для трудоспособного населения в </w:t>
      </w:r>
      <w:r>
        <w:rPr>
          <w:rFonts w:ascii="Times New Roman" w:hAnsi="Times New Roman" w:cs="Times New Roman"/>
          <w:sz w:val="28"/>
          <w:szCs w:val="28"/>
        </w:rPr>
        <w:t>Самарско</w:t>
      </w:r>
      <w:r w:rsidRPr="001939D0">
        <w:rPr>
          <w:rFonts w:ascii="Times New Roman" w:hAnsi="Times New Roman" w:cs="Times New Roman"/>
          <w:sz w:val="28"/>
          <w:szCs w:val="28"/>
        </w:rPr>
        <w:t>й  области;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находятся в стадии ликвидации или банкротства;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являются получателями аналогичных видов государственной поддержки.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3.3. Основан</w:t>
      </w:r>
      <w:r w:rsidR="0077363C">
        <w:rPr>
          <w:rFonts w:ascii="Times New Roman" w:hAnsi="Times New Roman" w:cs="Times New Roman"/>
          <w:sz w:val="28"/>
          <w:szCs w:val="28"/>
        </w:rPr>
        <w:t>иями для недопущения заявителя к получению субсидий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1) несоблюдение критериев и условий, установленных настоящим Порядком;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2) непредставление или неполное представление документов, указанных в пунктах 4.2 и 4.3 настоящего Порядка;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3) наличие в представленных документах недостоверных сведений.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9D0">
        <w:rPr>
          <w:rFonts w:ascii="Times New Roman" w:hAnsi="Times New Roman" w:cs="Times New Roman"/>
          <w:b/>
          <w:bCs/>
          <w:sz w:val="28"/>
          <w:szCs w:val="28"/>
        </w:rPr>
        <w:t>4. Порядок представления документов для получения субсидий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4.1. Подача заявителем документов для получения субсидии осуществляется не позднее одного календарного года после осу</w:t>
      </w:r>
      <w:r>
        <w:rPr>
          <w:rFonts w:ascii="Times New Roman" w:hAnsi="Times New Roman" w:cs="Times New Roman"/>
          <w:sz w:val="28"/>
          <w:szCs w:val="28"/>
        </w:rPr>
        <w:t>ществления им соответствующих</w:t>
      </w:r>
      <w:r w:rsidR="0077363C">
        <w:rPr>
          <w:rFonts w:ascii="Times New Roman" w:hAnsi="Times New Roman" w:cs="Times New Roman"/>
          <w:sz w:val="28"/>
          <w:szCs w:val="28"/>
        </w:rPr>
        <w:t xml:space="preserve"> затрат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4.2. Заявитель представляет в  администрацию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1939D0">
        <w:rPr>
          <w:rFonts w:ascii="Times New Roman" w:hAnsi="Times New Roman" w:cs="Times New Roman"/>
          <w:sz w:val="28"/>
          <w:szCs w:val="28"/>
        </w:rPr>
        <w:t xml:space="preserve">  (далее - Администрация) следующие документы:</w:t>
      </w:r>
    </w:p>
    <w:p w:rsidR="002B2856" w:rsidRPr="001939D0" w:rsidRDefault="002B2856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учредительных и регистрационных документов, заверенные руководителем организации;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заявление о предоставлении субсидии с указанием платежных реквизитов заявителя;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для индивидуального предпринимателя - копия паспорта, копия свидетельства о государственной регистрации в качестве индивидуального предпринимателя или свидетельства о внесении записи об индивидуальном предпринимателе в Единый государственный реестр индивидуальных предпринимателей;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для юридического лица -  документ, подтверждающий факт внесения записи о юридическом лице в Единый государственный реестр юридически</w:t>
      </w:r>
      <w:r w:rsidR="002B2856">
        <w:rPr>
          <w:rFonts w:ascii="Times New Roman" w:hAnsi="Times New Roman" w:cs="Times New Roman"/>
          <w:sz w:val="28"/>
          <w:szCs w:val="28"/>
        </w:rPr>
        <w:t>х лиц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справка налогового органа на последнюю отчетную дату об отсутствии у заявителя просроченной задолженности по налогам, иным обязательным платежам в бюджеты всех уровней;</w:t>
      </w:r>
    </w:p>
    <w:p w:rsidR="001939D0" w:rsidRPr="001939D0" w:rsidRDefault="001939D0" w:rsidP="002B2856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lastRenderedPageBreak/>
        <w:t>- справка о среднесписочной численности работников, среднемесячной заработной плате работников субъекта малого и среднего предпринима</w:t>
      </w:r>
      <w:r w:rsidR="002B2856">
        <w:rPr>
          <w:rFonts w:ascii="Times New Roman" w:hAnsi="Times New Roman" w:cs="Times New Roman"/>
          <w:sz w:val="28"/>
          <w:szCs w:val="28"/>
        </w:rPr>
        <w:t>тельства, заверенная заявителем</w:t>
      </w:r>
      <w:r w:rsidRPr="001939D0">
        <w:rPr>
          <w:rFonts w:ascii="Times New Roman" w:hAnsi="Times New Roman" w:cs="Times New Roman"/>
          <w:sz w:val="28"/>
          <w:szCs w:val="28"/>
        </w:rPr>
        <w:t>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4.3. Кроме документов, предусмотренных пунктом 4.2 настоящего Порядка, заявитель представляет в Администрацию документы, подтверждающие фактически понесенные затраты по каждому виду расходов, требуемых заявителем к возмещению, в том числе: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4.3.1. для предоставления субсидии субъектам малого и среднего предпринимательства на компенсацию части затрат на приобретение основных средств: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заверенные заявителем копии документов, подтверждающих приобретение им основных средств: договор (при наличии), счет, счет-фактура, накладная, кассовый чек и другие документы;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заверенную заявителем копию технического паспорта основного средства (при наличии);</w:t>
      </w:r>
    </w:p>
    <w:p w:rsidR="001939D0" w:rsidRDefault="001357F1" w:rsidP="001357F1">
      <w:pPr>
        <w:autoSpaceDE w:val="0"/>
        <w:ind w:left="540"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939D0">
        <w:rPr>
          <w:rFonts w:ascii="Times New Roman" w:hAnsi="Times New Roman" w:cs="Times New Roman"/>
          <w:sz w:val="28"/>
          <w:szCs w:val="28"/>
        </w:rPr>
        <w:t xml:space="preserve"> </w:t>
      </w:r>
      <w:r w:rsidR="001939D0" w:rsidRPr="001939D0">
        <w:rPr>
          <w:rFonts w:ascii="Times New Roman" w:hAnsi="Times New Roman" w:cs="Times New Roman"/>
          <w:sz w:val="28"/>
          <w:szCs w:val="28"/>
        </w:rPr>
        <w:t>обоснование необходимости приобретения основного средства с указанием цели расходования полученных финансовых средств.</w:t>
      </w:r>
    </w:p>
    <w:p w:rsidR="001357F1" w:rsidRDefault="001357F1" w:rsidP="001357F1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4.3.2. </w:t>
      </w:r>
      <w:r w:rsidRPr="001939D0">
        <w:rPr>
          <w:rFonts w:ascii="Times New Roman" w:hAnsi="Times New Roman" w:cs="Times New Roman"/>
          <w:sz w:val="28"/>
          <w:szCs w:val="28"/>
        </w:rPr>
        <w:t xml:space="preserve">для предоставления субсидии  субъектам малого предпринимательства на возмещение части затрат связанных </w:t>
      </w:r>
      <w:r>
        <w:rPr>
          <w:rFonts w:ascii="Times New Roman" w:hAnsi="Times New Roman" w:cs="Times New Roman"/>
          <w:sz w:val="28"/>
          <w:szCs w:val="28"/>
        </w:rPr>
        <w:t>с открытием новых рабочих мест и увеличением штатных единиц:</w:t>
      </w:r>
    </w:p>
    <w:p w:rsidR="001357F1" w:rsidRPr="001939D0" w:rsidRDefault="001357F1" w:rsidP="001357F1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939D0">
        <w:rPr>
          <w:rFonts w:ascii="Times New Roman" w:hAnsi="Times New Roman" w:cs="Times New Roman"/>
          <w:sz w:val="28"/>
          <w:szCs w:val="28"/>
        </w:rPr>
        <w:t>заверенные заявителем копии документов, подтверждающих понесенные расходы</w:t>
      </w:r>
      <w:r w:rsidR="0077363C">
        <w:rPr>
          <w:rFonts w:ascii="Times New Roman" w:hAnsi="Times New Roman" w:cs="Times New Roman"/>
          <w:sz w:val="28"/>
          <w:szCs w:val="28"/>
        </w:rPr>
        <w:t>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4.3.</w:t>
      </w:r>
      <w:r w:rsidR="001357F1">
        <w:rPr>
          <w:rFonts w:ascii="Times New Roman" w:hAnsi="Times New Roman" w:cs="Times New Roman"/>
          <w:sz w:val="28"/>
          <w:szCs w:val="28"/>
        </w:rPr>
        <w:t>3</w:t>
      </w:r>
      <w:r w:rsidRPr="001939D0">
        <w:rPr>
          <w:rFonts w:ascii="Times New Roman" w:hAnsi="Times New Roman" w:cs="Times New Roman"/>
          <w:sz w:val="28"/>
          <w:szCs w:val="28"/>
        </w:rPr>
        <w:t>.  для предоставления субсидии  субъектам малого предпринимательства на возмещение части затрат связанных с регистрацией юридического лица или индивидуального предпринимателя, началом предпринимательской деятельности:</w:t>
      </w:r>
    </w:p>
    <w:p w:rsidR="001939D0" w:rsidRPr="001939D0" w:rsidRDefault="001357F1" w:rsidP="001357F1">
      <w:pPr>
        <w:autoSpaceDE w:val="0"/>
        <w:ind w:left="540"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39D0" w:rsidRPr="001939D0">
        <w:rPr>
          <w:rFonts w:ascii="Times New Roman" w:hAnsi="Times New Roman" w:cs="Times New Roman"/>
          <w:sz w:val="28"/>
          <w:szCs w:val="28"/>
        </w:rPr>
        <w:t>заверенные заявителем копии документов, по</w:t>
      </w:r>
      <w:r>
        <w:rPr>
          <w:rFonts w:ascii="Times New Roman" w:hAnsi="Times New Roman" w:cs="Times New Roman"/>
          <w:sz w:val="28"/>
          <w:szCs w:val="28"/>
        </w:rPr>
        <w:t>дтверждающих понесенные расходы.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4.4. Документы, указанные в пунктах 4.2 и 4.3 настоящего Порядка, предоставляются  с описью предоставленных документов.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4.5.   Администрация   осуществляет регистрацию документов, представленных заявителями, в день подачи с указанием номера и даты регистрации.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939D0" w:rsidRPr="001939D0" w:rsidRDefault="001939D0" w:rsidP="001939D0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9D0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77363C">
        <w:rPr>
          <w:rFonts w:ascii="Times New Roman" w:hAnsi="Times New Roman" w:cs="Times New Roman"/>
          <w:b/>
          <w:bCs/>
          <w:sz w:val="28"/>
          <w:szCs w:val="28"/>
        </w:rPr>
        <w:t xml:space="preserve"> Порядок </w:t>
      </w:r>
      <w:r w:rsidR="00EC08D9">
        <w:rPr>
          <w:rFonts w:ascii="Times New Roman" w:hAnsi="Times New Roman" w:cs="Times New Roman"/>
          <w:b/>
          <w:bCs/>
          <w:sz w:val="28"/>
          <w:szCs w:val="28"/>
        </w:rPr>
        <w:t>распределения субсидий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</w:t>
      </w:r>
      <w:r w:rsidR="002B2856">
        <w:rPr>
          <w:rFonts w:ascii="Times New Roman" w:hAnsi="Times New Roman" w:cs="Times New Roman"/>
          <w:sz w:val="28"/>
          <w:szCs w:val="28"/>
        </w:rPr>
        <w:t>.1</w:t>
      </w:r>
      <w:r w:rsidRPr="001939D0">
        <w:rPr>
          <w:rFonts w:ascii="Times New Roman" w:hAnsi="Times New Roman" w:cs="Times New Roman"/>
          <w:sz w:val="28"/>
          <w:szCs w:val="28"/>
        </w:rPr>
        <w:t xml:space="preserve">. </w:t>
      </w:r>
      <w:r w:rsidR="002B2856">
        <w:rPr>
          <w:rFonts w:ascii="Times New Roman" w:hAnsi="Times New Roman" w:cs="Times New Roman"/>
          <w:sz w:val="28"/>
          <w:szCs w:val="28"/>
        </w:rPr>
        <w:t xml:space="preserve">Отбор получателей субсидии </w:t>
      </w:r>
      <w:r w:rsidRPr="001939D0">
        <w:rPr>
          <w:rFonts w:ascii="Times New Roman" w:hAnsi="Times New Roman" w:cs="Times New Roman"/>
          <w:sz w:val="28"/>
          <w:szCs w:val="28"/>
        </w:rPr>
        <w:t>осуществляет</w:t>
      </w:r>
      <w:r w:rsidR="002B2856">
        <w:rPr>
          <w:rFonts w:ascii="Times New Roman" w:hAnsi="Times New Roman" w:cs="Times New Roman"/>
          <w:sz w:val="28"/>
          <w:szCs w:val="28"/>
        </w:rPr>
        <w:t xml:space="preserve"> созданная </w:t>
      </w:r>
      <w:r w:rsidR="002B2856" w:rsidRPr="001939D0">
        <w:rPr>
          <w:rFonts w:ascii="Times New Roman" w:hAnsi="Times New Roman" w:cs="Times New Roman"/>
          <w:sz w:val="28"/>
          <w:szCs w:val="28"/>
        </w:rPr>
        <w:t>распоряжением</w:t>
      </w:r>
      <w:r w:rsidR="002B2856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2B2856" w:rsidRPr="001939D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B2856"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 xml:space="preserve">комиссия по предоставлению субсидий субъектам малого и среднего предпринимательства </w:t>
      </w:r>
      <w:r w:rsidR="00CF5088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CF508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2B2856"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>(далее –</w:t>
      </w:r>
      <w:r w:rsidR="002B2856">
        <w:rPr>
          <w:rFonts w:ascii="Times New Roman" w:hAnsi="Times New Roman" w:cs="Times New Roman"/>
          <w:sz w:val="28"/>
          <w:szCs w:val="28"/>
        </w:rPr>
        <w:t xml:space="preserve"> </w:t>
      </w:r>
      <w:r w:rsidRPr="001939D0">
        <w:rPr>
          <w:rFonts w:ascii="Times New Roman" w:hAnsi="Times New Roman" w:cs="Times New Roman"/>
          <w:sz w:val="28"/>
          <w:szCs w:val="28"/>
        </w:rPr>
        <w:t>комиссия).</w:t>
      </w:r>
    </w:p>
    <w:p w:rsidR="002B2856" w:rsidRDefault="001939D0" w:rsidP="002B2856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Прием заяв</w:t>
      </w:r>
      <w:r w:rsidR="0077363C"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в текущем финансовом году завершается 15 декабря.</w:t>
      </w:r>
    </w:p>
    <w:p w:rsidR="001939D0" w:rsidRPr="001939D0" w:rsidRDefault="002B2856" w:rsidP="002B2856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При распределении в полном объеме бюджетных средств, предусмотренных на предоставление субсидии в текущем финансовом году, </w:t>
      </w:r>
      <w:r w:rsidR="001939D0" w:rsidRPr="001939D0">
        <w:rPr>
          <w:rFonts w:ascii="Times New Roman" w:hAnsi="Times New Roman" w:cs="Times New Roman"/>
          <w:sz w:val="28"/>
          <w:szCs w:val="28"/>
        </w:rPr>
        <w:lastRenderedPageBreak/>
        <w:t>прекращается прием заяв</w:t>
      </w:r>
      <w:r w:rsidR="0077363C">
        <w:rPr>
          <w:rFonts w:ascii="Times New Roman" w:hAnsi="Times New Roman" w:cs="Times New Roman"/>
          <w:sz w:val="28"/>
          <w:szCs w:val="28"/>
        </w:rPr>
        <w:t>лений</w:t>
      </w:r>
      <w:r w:rsidR="001939D0" w:rsidRPr="001939D0">
        <w:rPr>
          <w:rFonts w:ascii="Times New Roman" w:hAnsi="Times New Roman" w:cs="Times New Roman"/>
          <w:sz w:val="28"/>
          <w:szCs w:val="28"/>
        </w:rPr>
        <w:t>, рассмотрение заяв</w:t>
      </w:r>
      <w:r w:rsidR="0077363C">
        <w:rPr>
          <w:rFonts w:ascii="Times New Roman" w:hAnsi="Times New Roman" w:cs="Times New Roman"/>
          <w:sz w:val="28"/>
          <w:szCs w:val="28"/>
        </w:rPr>
        <w:t>лений</w:t>
      </w:r>
      <w:r w:rsidR="001939D0" w:rsidRPr="001939D0">
        <w:rPr>
          <w:rFonts w:ascii="Times New Roman" w:hAnsi="Times New Roman" w:cs="Times New Roman"/>
          <w:sz w:val="28"/>
          <w:szCs w:val="28"/>
        </w:rPr>
        <w:t>, предоставление субсидий.</w:t>
      </w:r>
    </w:p>
    <w:p w:rsidR="001939D0" w:rsidRPr="001939D0" w:rsidRDefault="002B2856" w:rsidP="002B2856">
      <w:pPr>
        <w:autoSpaceDE w:val="0"/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Отдел экономики и реформ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- организатор)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 осуществляет предварительное рассмотрение </w:t>
      </w:r>
      <w:r>
        <w:rPr>
          <w:rFonts w:ascii="Times New Roman" w:hAnsi="Times New Roman" w:cs="Times New Roman"/>
          <w:sz w:val="28"/>
          <w:szCs w:val="28"/>
        </w:rPr>
        <w:t>заявлений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 в течени</w:t>
      </w:r>
      <w:proofErr w:type="gramStart"/>
      <w:r w:rsidR="001939D0" w:rsidRPr="001939D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1939D0" w:rsidRPr="001939D0">
        <w:rPr>
          <w:rFonts w:ascii="Times New Roman" w:hAnsi="Times New Roman" w:cs="Times New Roman"/>
          <w:sz w:val="28"/>
          <w:szCs w:val="28"/>
        </w:rPr>
        <w:t xml:space="preserve"> 5 рабочих дней со дня получения документов: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         - рассматривает представленные документы на предмет их соответствия  п. 4.2 настоящего Порядка;</w:t>
      </w:r>
    </w:p>
    <w:p w:rsidR="001939D0" w:rsidRPr="001939D0" w:rsidRDefault="001939D0" w:rsidP="001939D0">
      <w:pPr>
        <w:numPr>
          <w:ilvl w:val="2"/>
          <w:numId w:val="7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проверяет документы, подтверждающие целевые расходы Заявителя, определяет их долю в общей сумме заявленной субсидии;</w:t>
      </w:r>
    </w:p>
    <w:p w:rsidR="001939D0" w:rsidRPr="001939D0" w:rsidRDefault="001939D0" w:rsidP="001939D0">
      <w:pPr>
        <w:numPr>
          <w:ilvl w:val="2"/>
          <w:numId w:val="7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назначает дату рассмотрения заяв</w:t>
      </w:r>
      <w:r w:rsidR="002B2856"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>. Заседания комиссии проводятся не реже одного раза в квартал.</w:t>
      </w:r>
    </w:p>
    <w:p w:rsidR="001939D0" w:rsidRPr="001939D0" w:rsidRDefault="002B2856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. В целях получения более полной информации о заявителе Организатор вправе направить запросы в органы исполнительной власти </w:t>
      </w:r>
      <w:r w:rsidR="00817DE0">
        <w:rPr>
          <w:rFonts w:ascii="Times New Roman" w:hAnsi="Times New Roman" w:cs="Times New Roman"/>
          <w:sz w:val="28"/>
          <w:szCs w:val="28"/>
        </w:rPr>
        <w:t>Самарс</w:t>
      </w:r>
      <w:r w:rsidR="001939D0" w:rsidRPr="001939D0">
        <w:rPr>
          <w:rFonts w:ascii="Times New Roman" w:hAnsi="Times New Roman" w:cs="Times New Roman"/>
          <w:sz w:val="28"/>
          <w:szCs w:val="28"/>
        </w:rPr>
        <w:t xml:space="preserve">кой области, территориальные органы федеральных органов исполнительной власти по </w:t>
      </w:r>
      <w:r w:rsidR="00817DE0">
        <w:rPr>
          <w:rFonts w:ascii="Times New Roman" w:hAnsi="Times New Roman" w:cs="Times New Roman"/>
          <w:sz w:val="28"/>
          <w:szCs w:val="28"/>
        </w:rPr>
        <w:t xml:space="preserve">муниципальному району </w:t>
      </w:r>
      <w:proofErr w:type="spellStart"/>
      <w:r w:rsidR="00817DE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939D0" w:rsidRPr="001939D0">
        <w:rPr>
          <w:rFonts w:ascii="Times New Roman" w:hAnsi="Times New Roman" w:cs="Times New Roman"/>
          <w:sz w:val="28"/>
          <w:szCs w:val="28"/>
        </w:rPr>
        <w:t xml:space="preserve">, органы местного самоуправления </w:t>
      </w:r>
      <w:r w:rsidR="00817DE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817DE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939D0" w:rsidRPr="001939D0">
        <w:rPr>
          <w:rFonts w:ascii="Times New Roman" w:hAnsi="Times New Roman" w:cs="Times New Roman"/>
          <w:sz w:val="28"/>
          <w:szCs w:val="28"/>
        </w:rPr>
        <w:t>, а также в кредитные и иные организации о характеристике деятельности заявителя.</w:t>
      </w:r>
    </w:p>
    <w:p w:rsidR="001939D0" w:rsidRPr="002B2856" w:rsidRDefault="001939D0" w:rsidP="002B2856">
      <w:pPr>
        <w:pStyle w:val="a3"/>
        <w:numPr>
          <w:ilvl w:val="1"/>
          <w:numId w:val="9"/>
        </w:numPr>
        <w:autoSpaceDE w:val="0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2B2856">
        <w:rPr>
          <w:rFonts w:ascii="Times New Roman" w:hAnsi="Times New Roman" w:cs="Times New Roman"/>
          <w:sz w:val="28"/>
          <w:szCs w:val="28"/>
        </w:rPr>
        <w:t>Решение о предоставлении (об отказе в предоставлении) субсидий субъектам малого и среднего предпринимательства принимается по итогам рассмотрения комиссией   документов в течение 5 рабочих дней со дня заседания комиссии.</w:t>
      </w:r>
    </w:p>
    <w:p w:rsidR="001939D0" w:rsidRPr="002B2856" w:rsidRDefault="001939D0" w:rsidP="002B2856">
      <w:pPr>
        <w:pStyle w:val="a3"/>
        <w:numPr>
          <w:ilvl w:val="1"/>
          <w:numId w:val="8"/>
        </w:numPr>
        <w:tabs>
          <w:tab w:val="clear" w:pos="840"/>
          <w:tab w:val="num" w:pos="0"/>
        </w:tabs>
        <w:autoSpaceDE w:val="0"/>
        <w:ind w:left="0" w:right="0" w:firstLine="567"/>
        <w:rPr>
          <w:rFonts w:ascii="Times New Roman" w:hAnsi="Times New Roman" w:cs="Times New Roman"/>
          <w:sz w:val="28"/>
          <w:szCs w:val="28"/>
        </w:rPr>
      </w:pPr>
      <w:r w:rsidRPr="002B2856">
        <w:rPr>
          <w:rFonts w:ascii="Times New Roman" w:hAnsi="Times New Roman" w:cs="Times New Roman"/>
          <w:sz w:val="28"/>
          <w:szCs w:val="28"/>
        </w:rPr>
        <w:t xml:space="preserve"> Заседания комиссии являются правомочными при наличии не менее половины его членов. Решение комиссии принимается простым большинством голосов от числа присутствующих на заседании комиссии.</w:t>
      </w:r>
    </w:p>
    <w:p w:rsidR="001939D0" w:rsidRPr="001939D0" w:rsidRDefault="001939D0" w:rsidP="001939D0">
      <w:pPr>
        <w:numPr>
          <w:ilvl w:val="1"/>
          <w:numId w:val="8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 Решение комиссии оформляется протоколом, который подписывается председателем комиссии или его заместителем, председательствующим на заседании комиссии, членами, присутствующими на заседании комиссии, и секретарем комиссии.</w:t>
      </w:r>
    </w:p>
    <w:p w:rsidR="001939D0" w:rsidRPr="001939D0" w:rsidRDefault="001939D0" w:rsidP="001939D0">
      <w:pPr>
        <w:numPr>
          <w:ilvl w:val="1"/>
          <w:numId w:val="8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 В случае положительного решения о предоставлении субсидий вносится запись в реестр субъектов малого и среднего предпринимательства - получателей поддержки. В случае принятия решения о предоставлении (об отказе в предоставлении) субсидий в течение 5 рабочих дней </w:t>
      </w:r>
      <w:proofErr w:type="gramStart"/>
      <w:r w:rsidRPr="001939D0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1939D0">
        <w:rPr>
          <w:rFonts w:ascii="Times New Roman" w:hAnsi="Times New Roman" w:cs="Times New Roman"/>
          <w:sz w:val="28"/>
          <w:szCs w:val="28"/>
        </w:rPr>
        <w:t xml:space="preserve"> соответствующего решения секретарем комиссии в адрес заявителя направляется уведомление о принятом решении.</w:t>
      </w:r>
    </w:p>
    <w:p w:rsidR="001939D0" w:rsidRPr="001939D0" w:rsidRDefault="001939D0" w:rsidP="001939D0">
      <w:pPr>
        <w:numPr>
          <w:ilvl w:val="1"/>
          <w:numId w:val="8"/>
        </w:numPr>
        <w:autoSpaceDE w:val="0"/>
        <w:ind w:left="0" w:right="0"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При принятии решения о предоставлении субсидий комиссией учитываются: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наличие и объемы средств на предоставление субсидий в составе расходов районного бюджета  на текущий финансовый год, предусмотренных на реализацию  районной  целевой Программы «</w:t>
      </w:r>
      <w:r w:rsidR="00817DE0" w:rsidRPr="00030E4E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в муниципальном районе </w:t>
      </w:r>
      <w:proofErr w:type="spellStart"/>
      <w:r w:rsidR="00817DE0" w:rsidRPr="00030E4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17DE0" w:rsidRPr="00030E4E">
        <w:rPr>
          <w:rFonts w:ascii="Times New Roman" w:hAnsi="Times New Roman" w:cs="Times New Roman"/>
          <w:sz w:val="28"/>
          <w:szCs w:val="28"/>
        </w:rPr>
        <w:t>» на 201</w:t>
      </w:r>
      <w:r w:rsidR="00817DE0">
        <w:rPr>
          <w:rFonts w:ascii="Times New Roman" w:hAnsi="Times New Roman" w:cs="Times New Roman"/>
          <w:sz w:val="28"/>
          <w:szCs w:val="28"/>
        </w:rPr>
        <w:t>8-2022</w:t>
      </w:r>
      <w:r w:rsidR="00817DE0" w:rsidRPr="00030E4E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заключения научных работников, научных организаций, а также ассоциаций (союзов) и общественных объединений предпринимателей;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очередность предоставления заяв</w:t>
      </w:r>
      <w:r w:rsidR="002B2856">
        <w:rPr>
          <w:rFonts w:ascii="Times New Roman" w:hAnsi="Times New Roman" w:cs="Times New Roman"/>
          <w:sz w:val="28"/>
          <w:szCs w:val="28"/>
        </w:rPr>
        <w:t>лений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lastRenderedPageBreak/>
        <w:t>- соответствие заявителя следующим критериям отбора в соответствии с пунктом 3.1 настоящего Порядка.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5.12 Решение о предоставлении субсидий оформляется постановлением Администрации (далее - постановление).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5.13. В случае принятия комиссией положительного решения о предоставлении субсидии Администрация заключает с заявителем соответствующее соглашение (договор) о предоставлении ему указанной субсидии.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5.14. Субсидии предоставляются заявителю посредством зачисления денежных средств на банковский счет заявителя, открытый в кредитной организации, в </w:t>
      </w:r>
      <w:proofErr w:type="gramStart"/>
      <w:r w:rsidRPr="001939D0">
        <w:rPr>
          <w:rFonts w:ascii="Times New Roman" w:hAnsi="Times New Roman" w:cs="Times New Roman"/>
          <w:sz w:val="28"/>
          <w:szCs w:val="28"/>
        </w:rPr>
        <w:t>сроки</w:t>
      </w:r>
      <w:proofErr w:type="gramEnd"/>
      <w:r w:rsidRPr="001939D0">
        <w:rPr>
          <w:rFonts w:ascii="Times New Roman" w:hAnsi="Times New Roman" w:cs="Times New Roman"/>
          <w:sz w:val="28"/>
          <w:szCs w:val="28"/>
        </w:rPr>
        <w:t xml:space="preserve"> установленные в соглашении (договоре). 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5.15. Заявитель имеет право: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- получать у организатора исчерпывающую информацию об условиях и порядке </w:t>
      </w:r>
      <w:r w:rsidR="002B2856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Pr="001939D0">
        <w:rPr>
          <w:rFonts w:ascii="Times New Roman" w:hAnsi="Times New Roman" w:cs="Times New Roman"/>
          <w:sz w:val="28"/>
          <w:szCs w:val="28"/>
        </w:rPr>
        <w:t>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в случае несогласия с решением комиссии в течение 5 рабочих дней со дня получения обжаловать его в порядке, установленном действующим законодательством;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- в любое время отозвать сво</w:t>
      </w:r>
      <w:r w:rsidR="002B2856">
        <w:rPr>
          <w:rFonts w:ascii="Times New Roman" w:hAnsi="Times New Roman" w:cs="Times New Roman"/>
          <w:sz w:val="28"/>
          <w:szCs w:val="28"/>
        </w:rPr>
        <w:t>е</w:t>
      </w:r>
      <w:r w:rsidRPr="001939D0">
        <w:rPr>
          <w:rFonts w:ascii="Times New Roman" w:hAnsi="Times New Roman" w:cs="Times New Roman"/>
          <w:sz w:val="28"/>
          <w:szCs w:val="28"/>
        </w:rPr>
        <w:t xml:space="preserve"> заяв</w:t>
      </w:r>
      <w:r w:rsidR="002B2856">
        <w:rPr>
          <w:rFonts w:ascii="Times New Roman" w:hAnsi="Times New Roman" w:cs="Times New Roman"/>
          <w:sz w:val="28"/>
          <w:szCs w:val="28"/>
        </w:rPr>
        <w:t>ление</w:t>
      </w:r>
      <w:r w:rsidRPr="001939D0">
        <w:rPr>
          <w:rFonts w:ascii="Times New Roman" w:hAnsi="Times New Roman" w:cs="Times New Roman"/>
          <w:sz w:val="28"/>
          <w:szCs w:val="28"/>
        </w:rPr>
        <w:t xml:space="preserve"> путем направления в адрес организатора официального письменного уведомления.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939D0">
      <w:pPr>
        <w:numPr>
          <w:ilvl w:val="0"/>
          <w:numId w:val="8"/>
        </w:numPr>
        <w:autoSpaceDE w:val="0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9D0">
        <w:rPr>
          <w:rFonts w:ascii="Times New Roman" w:hAnsi="Times New Roman" w:cs="Times New Roman"/>
          <w:b/>
          <w:sz w:val="28"/>
          <w:szCs w:val="28"/>
        </w:rPr>
        <w:t>Порядок возврата субсидий</w:t>
      </w:r>
    </w:p>
    <w:p w:rsidR="001939D0" w:rsidRPr="001939D0" w:rsidRDefault="001939D0" w:rsidP="001939D0">
      <w:pPr>
        <w:autoSpaceDE w:val="0"/>
        <w:ind w:left="420"/>
        <w:rPr>
          <w:rFonts w:ascii="Times New Roman" w:hAnsi="Times New Roman" w:cs="Times New Roman"/>
          <w:b/>
          <w:sz w:val="28"/>
          <w:szCs w:val="28"/>
        </w:rPr>
      </w:pP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6.1. В случае нарушения условий, установленных при предоставлении субсидий, а также в случае выявления недостоверности представленных сведений и документов, Организатор в течение 15 рабочих дней со дня обнаружения указанных нарушений (недостоверностей) направляет субъекту малого предпринимательства требование (уведомление) о возврате субсидии.</w:t>
      </w:r>
    </w:p>
    <w:p w:rsidR="001939D0" w:rsidRPr="001939D0" w:rsidRDefault="001939D0" w:rsidP="001939D0">
      <w:pPr>
        <w:autoSpaceDE w:val="0"/>
        <w:ind w:firstLine="540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6.2. Субсидия подлежит возврату в районный бюджет в течение тридцати дней со дня получения уведомления о возврате субсидий путем перечисления на расчетный </w:t>
      </w:r>
      <w:proofErr w:type="gramStart"/>
      <w:r w:rsidRPr="001939D0">
        <w:rPr>
          <w:rFonts w:ascii="Times New Roman" w:hAnsi="Times New Roman" w:cs="Times New Roman"/>
          <w:sz w:val="28"/>
          <w:szCs w:val="28"/>
        </w:rPr>
        <w:t>счет</w:t>
      </w:r>
      <w:proofErr w:type="gramEnd"/>
      <w:r w:rsidRPr="001939D0">
        <w:rPr>
          <w:rFonts w:ascii="Times New Roman" w:hAnsi="Times New Roman" w:cs="Times New Roman"/>
          <w:sz w:val="28"/>
          <w:szCs w:val="28"/>
        </w:rPr>
        <w:t xml:space="preserve"> указанный в соглашении (договоре).»</w:t>
      </w:r>
    </w:p>
    <w:p w:rsidR="001939D0" w:rsidRPr="001939D0" w:rsidRDefault="001939D0" w:rsidP="001939D0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1939D0" w:rsidRDefault="001939D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2B2856" w:rsidRDefault="002B2856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2B2856" w:rsidRDefault="002B2856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2B2856" w:rsidRDefault="002B2856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817DE0" w:rsidRDefault="00817DE0" w:rsidP="001939D0">
      <w:pPr>
        <w:autoSpaceDE w:val="0"/>
        <w:ind w:left="4485"/>
        <w:rPr>
          <w:rFonts w:ascii="Times New Roman" w:hAnsi="Times New Roman" w:cs="Times New Roman"/>
          <w:sz w:val="28"/>
          <w:szCs w:val="28"/>
        </w:rPr>
      </w:pPr>
    </w:p>
    <w:p w:rsidR="001939D0" w:rsidRPr="001502C3" w:rsidRDefault="001502C3" w:rsidP="007D0DF1">
      <w:pPr>
        <w:autoSpaceDE w:val="0"/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1502C3" w:rsidRDefault="001939D0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</w:t>
      </w:r>
      <w:r w:rsidR="001502C3" w:rsidRPr="001502C3">
        <w:rPr>
          <w:rFonts w:ascii="Times New Roman" w:hAnsi="Times New Roman" w:cs="Times New Roman"/>
          <w:sz w:val="24"/>
          <w:szCs w:val="24"/>
        </w:rPr>
        <w:t xml:space="preserve">предоставления субсидий </w:t>
      </w:r>
    </w:p>
    <w:p w:rsidR="001502C3" w:rsidRDefault="001502C3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за счет средств районного бюджета </w:t>
      </w:r>
    </w:p>
    <w:p w:rsidR="001502C3" w:rsidRDefault="001502C3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1502C3" w:rsidRDefault="001502C3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1502C3" w:rsidRPr="001502C3" w:rsidRDefault="001502C3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502C3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1502C3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1502C3" w:rsidRDefault="001502C3" w:rsidP="001502C3">
      <w:pPr>
        <w:autoSpaceDE w:val="0"/>
        <w:ind w:left="4678"/>
        <w:rPr>
          <w:rFonts w:ascii="Times New Roman" w:hAnsi="Times New Roman" w:cs="Times New Roman"/>
          <w:sz w:val="28"/>
          <w:szCs w:val="28"/>
        </w:rPr>
      </w:pPr>
    </w:p>
    <w:p w:rsidR="001939D0" w:rsidRPr="001939D0" w:rsidRDefault="001939D0" w:rsidP="001502C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>Заяв</w:t>
      </w:r>
      <w:r w:rsidR="002B2856">
        <w:rPr>
          <w:rFonts w:ascii="Times New Roman" w:hAnsi="Times New Roman" w:cs="Times New Roman"/>
          <w:sz w:val="28"/>
          <w:szCs w:val="28"/>
        </w:rPr>
        <w:t>ление</w:t>
      </w:r>
    </w:p>
    <w:p w:rsidR="001939D0" w:rsidRDefault="001939D0" w:rsidP="001502C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939D0">
        <w:rPr>
          <w:rFonts w:ascii="Times New Roman" w:hAnsi="Times New Roman" w:cs="Times New Roman"/>
          <w:sz w:val="28"/>
          <w:szCs w:val="28"/>
        </w:rPr>
        <w:t xml:space="preserve">на </w:t>
      </w:r>
      <w:r w:rsidR="001502C3">
        <w:rPr>
          <w:rFonts w:ascii="Times New Roman" w:hAnsi="Times New Roman" w:cs="Times New Roman"/>
          <w:sz w:val="28"/>
          <w:szCs w:val="28"/>
        </w:rPr>
        <w:t>получение</w:t>
      </w:r>
      <w:r w:rsidRPr="001939D0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1502C3">
        <w:rPr>
          <w:rFonts w:ascii="Times New Roman" w:hAnsi="Times New Roman" w:cs="Times New Roman"/>
          <w:sz w:val="28"/>
          <w:szCs w:val="28"/>
        </w:rPr>
        <w:t>и</w:t>
      </w:r>
    </w:p>
    <w:p w:rsidR="001502C3" w:rsidRDefault="001502C3" w:rsidP="001502C3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 20__г.</w:t>
      </w:r>
    </w:p>
    <w:p w:rsidR="001502C3" w:rsidRDefault="001502C3" w:rsidP="001502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502C3" w:rsidRDefault="001502C3" w:rsidP="001502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Полное наименование организации (индивидуального предпринимателя) – получателя субсидии: ______________________________________________</w:t>
      </w:r>
    </w:p>
    <w:p w:rsidR="001502C3" w:rsidRDefault="001502C3" w:rsidP="001502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Период субсидирования с  «___»_________ 20__г. по «__»_______ 20__г.: ________________</w:t>
      </w:r>
    </w:p>
    <w:p w:rsidR="001502C3" w:rsidRDefault="001502C3" w:rsidP="001502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Юридический адрес организации (индивидуального предпринимателя): __________________________________________________________________</w:t>
      </w:r>
    </w:p>
    <w:p w:rsidR="001502C3" w:rsidRDefault="001502C3" w:rsidP="001502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Почтовый адрес организации (индивидуального предпринимателя): __________________________________________________________________</w:t>
      </w:r>
    </w:p>
    <w:p w:rsidR="001502C3" w:rsidRDefault="001502C3" w:rsidP="001502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Банковские реквизиты организации (индивидуального предпринимателя) для зачисления средств субсидии: </w:t>
      </w:r>
    </w:p>
    <w:p w:rsidR="001502C3" w:rsidRDefault="001502C3" w:rsidP="001502C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бюджета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подлежит выделение субсидии в сумме __________________________________________________</w:t>
      </w:r>
    </w:p>
    <w:p w:rsidR="001502C3" w:rsidRDefault="001502C3" w:rsidP="001502C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(сумма цифрами и прописью)</w:t>
      </w:r>
    </w:p>
    <w:p w:rsidR="001502C3" w:rsidRDefault="001502C3" w:rsidP="001502C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субсидии произвели: ______________________________________</w:t>
      </w:r>
    </w:p>
    <w:p w:rsidR="00D01984" w:rsidRDefault="00D01984" w:rsidP="00D0198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(реквизиты и подписи должностных лиц)</w:t>
      </w: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субсидии проверили: ______________________________________</w:t>
      </w:r>
    </w:p>
    <w:p w:rsidR="008623E4" w:rsidRDefault="008623E4" w:rsidP="008623E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(реквизиты и подписи должностных лиц)</w:t>
      </w: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настоящей заявке прилагаются:</w:t>
      </w: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Правильность реквизитов организации (индивидуального предпринимателя) подтверждаю:</w:t>
      </w: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 (индивидуального предпринимателя) _______________________________________________________________</w:t>
      </w: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623E4" w:rsidRPr="001502C3" w:rsidRDefault="008623E4" w:rsidP="007D0DF1">
      <w:pPr>
        <w:autoSpaceDE w:val="0"/>
        <w:ind w:left="467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№2 </w:t>
      </w:r>
    </w:p>
    <w:p w:rsidR="008623E4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8623E4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за счет средств районного бюджета </w:t>
      </w:r>
    </w:p>
    <w:p w:rsidR="008623E4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8623E4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8623E4" w:rsidRPr="001502C3" w:rsidRDefault="008623E4" w:rsidP="007D0DF1">
      <w:pPr>
        <w:ind w:left="4678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502C3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1502C3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8623E4" w:rsidRDefault="008623E4" w:rsidP="008623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623E4" w:rsidRDefault="008623E4" w:rsidP="008623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расчета суммы субсидии, предоставляемой из районного бюджета</w:t>
      </w:r>
    </w:p>
    <w:p w:rsidR="008623E4" w:rsidRDefault="008623E4" w:rsidP="008623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06" w:type="dxa"/>
        <w:tblLook w:val="04A0"/>
      </w:tblPr>
      <w:tblGrid>
        <w:gridCol w:w="5495"/>
        <w:gridCol w:w="1701"/>
        <w:gridCol w:w="2410"/>
      </w:tblGrid>
      <w:tr w:rsidR="008623E4" w:rsidTr="008623E4">
        <w:tc>
          <w:tcPr>
            <w:tcW w:w="5495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E4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E4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410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3E4">
              <w:rPr>
                <w:rFonts w:ascii="Times New Roman" w:hAnsi="Times New Roman" w:cs="Times New Roman"/>
                <w:sz w:val="24"/>
                <w:szCs w:val="24"/>
              </w:rPr>
              <w:t>В т.ч. за счет средств субсидии (до 50 % от гр.2)</w:t>
            </w:r>
          </w:p>
        </w:tc>
      </w:tr>
      <w:tr w:rsidR="008623E4" w:rsidTr="008623E4">
        <w:tc>
          <w:tcPr>
            <w:tcW w:w="5495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623E4" w:rsidRP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по основным видам деятельности, итого, в т.ч.: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основных средств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E4313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Страховые взносы во внебюджетные фонды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Обязательные налоги и сборы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3E4" w:rsidTr="008623E4">
        <w:tc>
          <w:tcPr>
            <w:tcW w:w="5495" w:type="dxa"/>
          </w:tcPr>
          <w:p w:rsidR="008623E4" w:rsidRDefault="008623E4" w:rsidP="008623E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расходы и услуги</w:t>
            </w:r>
          </w:p>
        </w:tc>
        <w:tc>
          <w:tcPr>
            <w:tcW w:w="1701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623E4" w:rsidRDefault="008623E4" w:rsidP="008623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(перечень вспомогательных материалов и обосновывающих документов)</w:t>
      </w:r>
    </w:p>
    <w:p w:rsid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623E4" w:rsidRPr="008623E4" w:rsidRDefault="008623E4" w:rsidP="008623E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623E4">
        <w:rPr>
          <w:rFonts w:ascii="Times New Roman" w:hAnsi="Times New Roman" w:cs="Times New Roman"/>
          <w:sz w:val="28"/>
          <w:szCs w:val="28"/>
        </w:rPr>
        <w:t>Достоверность представленных сведений и расчетов подтверждаем:</w:t>
      </w:r>
    </w:p>
    <w:p w:rsidR="008623E4" w:rsidRDefault="008623E4" w:rsidP="008623E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D0DF1" w:rsidRPr="008623E4" w:rsidRDefault="008623E4" w:rsidP="007D0DF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</w:t>
      </w:r>
      <w:proofErr w:type="gramStart"/>
      <w:r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="007D0DF1">
        <w:rPr>
          <w:rFonts w:ascii="Times New Roman" w:hAnsi="Times New Roman" w:cs="Times New Roman"/>
          <w:sz w:val="24"/>
          <w:szCs w:val="24"/>
        </w:rPr>
        <w:t>И.О.Фамилия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7D0DF1" w:rsidRPr="007D0DF1">
        <w:rPr>
          <w:rFonts w:ascii="Times New Roman" w:hAnsi="Times New Roman" w:cs="Times New Roman"/>
          <w:sz w:val="24"/>
          <w:szCs w:val="24"/>
        </w:rPr>
        <w:t xml:space="preserve"> </w:t>
      </w:r>
      <w:r w:rsidR="007D0DF1">
        <w:rPr>
          <w:rFonts w:ascii="Times New Roman" w:hAnsi="Times New Roman" w:cs="Times New Roman"/>
          <w:sz w:val="24"/>
          <w:szCs w:val="24"/>
        </w:rPr>
        <w:t>(подпись)(И.О.Фамилия)</w:t>
      </w:r>
    </w:p>
    <w:p w:rsidR="008623E4" w:rsidRDefault="008623E4" w:rsidP="008623E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Default="007D0DF1" w:rsidP="007D0D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D0DF1" w:rsidRPr="001502C3" w:rsidRDefault="007D0DF1" w:rsidP="007D0DF1">
      <w:pPr>
        <w:autoSpaceDE w:val="0"/>
        <w:ind w:left="453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№3 </w:t>
      </w:r>
    </w:p>
    <w:p w:rsidR="007D0DF1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</w:p>
    <w:p w:rsidR="007D0DF1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за счет средств районного бюджета </w:t>
      </w:r>
    </w:p>
    <w:p w:rsidR="007D0DF1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субъектам малого и среднего </w:t>
      </w:r>
    </w:p>
    <w:p w:rsidR="007D0DF1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r w:rsidRPr="001502C3">
        <w:rPr>
          <w:rFonts w:ascii="Times New Roman" w:hAnsi="Times New Roman" w:cs="Times New Roman"/>
          <w:sz w:val="24"/>
          <w:szCs w:val="24"/>
        </w:rPr>
        <w:t xml:space="preserve">предпринимательства муниципального района </w:t>
      </w:r>
    </w:p>
    <w:p w:rsidR="007D0DF1" w:rsidRPr="001502C3" w:rsidRDefault="007D0DF1" w:rsidP="007D0DF1">
      <w:pPr>
        <w:ind w:left="4536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1502C3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1502C3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Мы, нижеподписавшиеся __________________________________________</w:t>
      </w: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(реквизиты должностных лиц)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D0DF1">
        <w:rPr>
          <w:rFonts w:ascii="Times New Roman" w:hAnsi="Times New Roman" w:cs="Times New Roman"/>
          <w:sz w:val="28"/>
          <w:szCs w:val="28"/>
        </w:rPr>
        <w:t xml:space="preserve">ровели </w:t>
      </w:r>
      <w:r>
        <w:rPr>
          <w:rFonts w:ascii="Times New Roman" w:hAnsi="Times New Roman" w:cs="Times New Roman"/>
          <w:sz w:val="28"/>
          <w:szCs w:val="28"/>
        </w:rPr>
        <w:t>проверку документов и расчетов, представленных организацией (индивидуальным предпринимателем) _______________________________________________________________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получения субсидии ______________________________________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«___»_________20__года по «___»_________20__года,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проверки пришли к выводу, что представленные материалы подтверждают (не подтверждают) право организации на получение указанной субсидии в сумме: ____________________________________________________________рублей</w:t>
      </w:r>
    </w:p>
    <w:p w:rsidR="007D0DF1" w:rsidRDefault="007D0DF1" w:rsidP="007D0DF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(цифрами и сумма прописью)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пределах лимитов бюджетных обязательств, утвержденных на текущий финансовый год.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_________________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0DF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_________________</w:t>
      </w:r>
    </w:p>
    <w:p w:rsidR="007D0DF1" w:rsidRP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0DF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</w:t>
      </w:r>
    </w:p>
    <w:p w:rsid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_________________</w:t>
      </w:r>
    </w:p>
    <w:p w:rsidR="007D0DF1" w:rsidRP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D0DF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(подпись)</w:t>
      </w:r>
    </w:p>
    <w:p w:rsidR="007D0DF1" w:rsidRPr="007D0DF1" w:rsidRDefault="007D0DF1" w:rsidP="007D0DF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sectPr w:rsidR="007D0DF1" w:rsidRPr="007D0DF1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4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5">
    <w:nsid w:val="007B15A5"/>
    <w:multiLevelType w:val="hybridMultilevel"/>
    <w:tmpl w:val="5B0E82BC"/>
    <w:lvl w:ilvl="0" w:tplc="BB10D7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656E7D25"/>
    <w:multiLevelType w:val="multilevel"/>
    <w:tmpl w:val="99F25A76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8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DCB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2ACF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5F93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A19"/>
    <w:rsid w:val="000B2491"/>
    <w:rsid w:val="000B2D16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5E87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90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577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0E0D"/>
    <w:rsid w:val="000E10F4"/>
    <w:rsid w:val="000E119A"/>
    <w:rsid w:val="000E124B"/>
    <w:rsid w:val="000E16D0"/>
    <w:rsid w:val="000E1A98"/>
    <w:rsid w:val="000E1C27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4E8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6DA7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7F1"/>
    <w:rsid w:val="00135F99"/>
    <w:rsid w:val="0013635E"/>
    <w:rsid w:val="00136DFC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1E85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47"/>
    <w:rsid w:val="001472BD"/>
    <w:rsid w:val="00147529"/>
    <w:rsid w:val="00147667"/>
    <w:rsid w:val="00150141"/>
    <w:rsid w:val="001501A3"/>
    <w:rsid w:val="001501FD"/>
    <w:rsid w:val="001502C3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354F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3A19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9D0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5F2C"/>
    <w:rsid w:val="001C6E0A"/>
    <w:rsid w:val="001C6EDD"/>
    <w:rsid w:val="001C7268"/>
    <w:rsid w:val="001C78DD"/>
    <w:rsid w:val="001C7CC0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0C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5E08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6A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DA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AAB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856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02AA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B6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600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3AF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6DF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B24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815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59E9"/>
    <w:rsid w:val="003E651E"/>
    <w:rsid w:val="003E71E4"/>
    <w:rsid w:val="003E764D"/>
    <w:rsid w:val="003F0341"/>
    <w:rsid w:val="003F0730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0F53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725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6D04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4D4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5A3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29D4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777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46D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0B8E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C72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8D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E7E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5F4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589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6716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2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B5A"/>
    <w:rsid w:val="00692144"/>
    <w:rsid w:val="006924D5"/>
    <w:rsid w:val="00692A2A"/>
    <w:rsid w:val="00692A3B"/>
    <w:rsid w:val="00692CED"/>
    <w:rsid w:val="00693BD2"/>
    <w:rsid w:val="00694802"/>
    <w:rsid w:val="00695990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14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890"/>
    <w:rsid w:val="006F091E"/>
    <w:rsid w:val="006F15D0"/>
    <w:rsid w:val="006F1CAE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47FB3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6D29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363C"/>
    <w:rsid w:val="007745EC"/>
    <w:rsid w:val="0077482B"/>
    <w:rsid w:val="0077564D"/>
    <w:rsid w:val="00776C74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AD3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969"/>
    <w:rsid w:val="00797A96"/>
    <w:rsid w:val="007A0755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4FDF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DF1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24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242F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4D4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17DE0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8BA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3E4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0F18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173"/>
    <w:rsid w:val="008A572A"/>
    <w:rsid w:val="008A58BA"/>
    <w:rsid w:val="008A642C"/>
    <w:rsid w:val="008A693B"/>
    <w:rsid w:val="008A6D4F"/>
    <w:rsid w:val="008A7510"/>
    <w:rsid w:val="008A76C9"/>
    <w:rsid w:val="008A7D14"/>
    <w:rsid w:val="008B020C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B7E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1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D4A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06C7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15E1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C31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02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2D63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4A1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6BB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DED"/>
    <w:rsid w:val="00A83201"/>
    <w:rsid w:val="00A83208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97DB0"/>
    <w:rsid w:val="00AA062F"/>
    <w:rsid w:val="00AA0801"/>
    <w:rsid w:val="00AA0E20"/>
    <w:rsid w:val="00AA0EA0"/>
    <w:rsid w:val="00AA16A1"/>
    <w:rsid w:val="00AA1F49"/>
    <w:rsid w:val="00AA2277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5847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177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AD1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AF7F03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483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3D7F"/>
    <w:rsid w:val="00B43FD8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A6D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8F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9EC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74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0F11"/>
    <w:rsid w:val="00C11089"/>
    <w:rsid w:val="00C11566"/>
    <w:rsid w:val="00C11684"/>
    <w:rsid w:val="00C11D13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1EC8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0CF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21D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2E0A"/>
    <w:rsid w:val="00CC33D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88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984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3E80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1D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4467"/>
    <w:rsid w:val="00D95138"/>
    <w:rsid w:val="00D952C4"/>
    <w:rsid w:val="00D95BEB"/>
    <w:rsid w:val="00D96220"/>
    <w:rsid w:val="00D968D9"/>
    <w:rsid w:val="00D96B06"/>
    <w:rsid w:val="00D96BA0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3A0A"/>
    <w:rsid w:val="00DB56E4"/>
    <w:rsid w:val="00DB58F7"/>
    <w:rsid w:val="00DB5AB4"/>
    <w:rsid w:val="00DB5CA6"/>
    <w:rsid w:val="00DB5E9C"/>
    <w:rsid w:val="00DB6182"/>
    <w:rsid w:val="00DB62B2"/>
    <w:rsid w:val="00DB719C"/>
    <w:rsid w:val="00DB77A9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1DE2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6FA4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2F6C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0E4D"/>
    <w:rsid w:val="00E41082"/>
    <w:rsid w:val="00E4164E"/>
    <w:rsid w:val="00E41C50"/>
    <w:rsid w:val="00E4461F"/>
    <w:rsid w:val="00E45081"/>
    <w:rsid w:val="00E452C2"/>
    <w:rsid w:val="00E4546E"/>
    <w:rsid w:val="00E45AEB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23E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CAE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30"/>
    <w:rsid w:val="00EB6A89"/>
    <w:rsid w:val="00EB6CD8"/>
    <w:rsid w:val="00EB73A7"/>
    <w:rsid w:val="00EB744F"/>
    <w:rsid w:val="00EB7828"/>
    <w:rsid w:val="00EB7A46"/>
    <w:rsid w:val="00EC03F9"/>
    <w:rsid w:val="00EC08BB"/>
    <w:rsid w:val="00EC08D9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363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586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4D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899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  <o:rules v:ext="edit">
        <o:r id="V:Rule5" type="connector" idref="#AutoShape 4"/>
        <o:r id="V:Rule6" type="connector" idref="#AutoShape 3"/>
        <o:r id="V:Rule7" type="connector" idref="#AutoShape 6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153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F0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8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2D02AA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Nonformat">
    <w:name w:val="ConsNonformat"/>
    <w:rsid w:val="00FB0899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FB0899"/>
    <w:pPr>
      <w:widowControl w:val="0"/>
      <w:spacing w:line="300" w:lineRule="auto"/>
      <w:ind w:right="0" w:firstLine="34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rsid w:val="00FB0899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939D0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1939D0"/>
    <w:pPr>
      <w:widowControl w:val="0"/>
      <w:autoSpaceDE w:val="0"/>
      <w:ind w:right="0"/>
      <w:jc w:val="left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AC485-A8F2-4DCB-B7A2-A2ED819CD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1824</TotalTime>
  <Pages>20</Pages>
  <Words>5601</Words>
  <Characters>31927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37454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87</cp:revision>
  <cp:lastPrinted>2018-04-03T12:38:00Z</cp:lastPrinted>
  <dcterms:created xsi:type="dcterms:W3CDTF">2017-03-29T04:10:00Z</dcterms:created>
  <dcterms:modified xsi:type="dcterms:W3CDTF">2018-04-03T12:38:00Z</dcterms:modified>
</cp:coreProperties>
</file>